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9261E" w14:textId="77777777" w:rsidR="005C7409" w:rsidRPr="00144027" w:rsidRDefault="005C7409" w:rsidP="00144027">
      <w:pPr>
        <w:rPr>
          <w:rFonts w:ascii="Arial" w:hAnsi="Arial" w:cs="Arial"/>
          <w:b/>
          <w:sz w:val="22"/>
          <w:szCs w:val="22"/>
        </w:rPr>
      </w:pPr>
      <w:r w:rsidRPr="00144027">
        <w:rPr>
          <w:rFonts w:ascii="Arial" w:hAnsi="Arial" w:cs="Arial"/>
          <w:b/>
          <w:bCs/>
          <w:sz w:val="22"/>
          <w:szCs w:val="22"/>
        </w:rPr>
        <w:t xml:space="preserve">Příloha č. </w:t>
      </w:r>
      <w:r w:rsidR="0056368B">
        <w:rPr>
          <w:rFonts w:ascii="Arial" w:hAnsi="Arial" w:cs="Arial"/>
          <w:b/>
          <w:bCs/>
          <w:sz w:val="22"/>
          <w:szCs w:val="22"/>
        </w:rPr>
        <w:t>4a</w:t>
      </w:r>
      <w:r w:rsidR="009270C3">
        <w:rPr>
          <w:rFonts w:ascii="Arial" w:hAnsi="Arial" w:cs="Arial"/>
          <w:b/>
          <w:bCs/>
          <w:sz w:val="22"/>
          <w:szCs w:val="22"/>
        </w:rPr>
        <w:t>)</w:t>
      </w:r>
      <w:r w:rsidRPr="00144027">
        <w:rPr>
          <w:rFonts w:ascii="Arial" w:hAnsi="Arial" w:cs="Arial"/>
          <w:b/>
          <w:bCs/>
          <w:sz w:val="22"/>
          <w:szCs w:val="22"/>
        </w:rPr>
        <w:t xml:space="preserve"> – Návrh </w:t>
      </w:r>
      <w:r w:rsidR="009270C3">
        <w:rPr>
          <w:rFonts w:ascii="Arial" w:hAnsi="Arial" w:cs="Arial"/>
          <w:b/>
          <w:bCs/>
          <w:sz w:val="22"/>
          <w:szCs w:val="22"/>
        </w:rPr>
        <w:t>obchodních a smluvních podmínek pro část 1</w:t>
      </w:r>
    </w:p>
    <w:p w14:paraId="3A880DB6" w14:textId="77777777" w:rsidR="005C7409" w:rsidRPr="000B5410" w:rsidRDefault="005C7409" w:rsidP="00144027">
      <w:pPr>
        <w:pStyle w:val="odrkyChar"/>
        <w:spacing w:before="0" w:after="0"/>
        <w:outlineLvl w:val="0"/>
        <w:rPr>
          <w:highlight w:val="lightGray"/>
        </w:rPr>
      </w:pPr>
    </w:p>
    <w:p w14:paraId="1082DD88" w14:textId="77777777" w:rsidR="005C7409" w:rsidRDefault="00E6192E" w:rsidP="00144027">
      <w:pPr>
        <w:pStyle w:val="Podnadpis"/>
        <w:tabs>
          <w:tab w:val="right" w:pos="9638"/>
        </w:tabs>
        <w:jc w:val="both"/>
        <w:rPr>
          <w:rFonts w:ascii="Arial" w:hAnsi="Arial" w:cs="Arial"/>
          <w:b w:val="0"/>
          <w:i/>
          <w:sz w:val="20"/>
        </w:rPr>
      </w:pPr>
      <w:r w:rsidRPr="000B5410">
        <w:rPr>
          <w:rFonts w:ascii="Arial" w:hAnsi="Arial" w:cs="Arial"/>
          <w:i/>
          <w:sz w:val="18"/>
          <w:szCs w:val="18"/>
          <w:highlight w:val="lightGray"/>
        </w:rPr>
        <w:t>Pozn. pro dodavatel</w:t>
      </w:r>
      <w:r w:rsidR="005C7409" w:rsidRPr="000B5410">
        <w:rPr>
          <w:rFonts w:ascii="Arial" w:hAnsi="Arial" w:cs="Arial"/>
          <w:i/>
          <w:sz w:val="18"/>
          <w:szCs w:val="18"/>
          <w:highlight w:val="lightGray"/>
        </w:rPr>
        <w:t>e</w:t>
      </w:r>
      <w:r w:rsidR="005C7409" w:rsidRPr="000B5410">
        <w:rPr>
          <w:rFonts w:ascii="Arial" w:hAnsi="Arial" w:cs="Arial"/>
          <w:b w:val="0"/>
          <w:i/>
          <w:sz w:val="18"/>
          <w:szCs w:val="18"/>
          <w:highlight w:val="lightGray"/>
        </w:rPr>
        <w:t xml:space="preserve">: text obchodních podmínek je pro přehlednost </w:t>
      </w:r>
      <w:r w:rsidR="00B96865" w:rsidRPr="000B5410">
        <w:rPr>
          <w:rFonts w:ascii="Arial" w:hAnsi="Arial" w:cs="Arial"/>
          <w:b w:val="0"/>
          <w:i/>
          <w:sz w:val="18"/>
          <w:szCs w:val="18"/>
          <w:highlight w:val="lightGray"/>
        </w:rPr>
        <w:t>členěn do formy smlouvy. Dodavatel</w:t>
      </w:r>
      <w:r w:rsidR="005C7409" w:rsidRPr="000B5410">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0B5410">
        <w:rPr>
          <w:rFonts w:ascii="Arial" w:hAnsi="Arial" w:cs="Arial"/>
          <w:b w:val="0"/>
          <w:i/>
          <w:sz w:val="18"/>
          <w:szCs w:val="18"/>
          <w:highlight w:val="lightGray"/>
        </w:rPr>
        <w:t>“; jinak do textu obchodních podmínek nezasahuje. Řádně doplněné obchodní podmínky podepíše o</w:t>
      </w:r>
      <w:r w:rsidR="00B96865" w:rsidRPr="000B5410">
        <w:rPr>
          <w:rFonts w:ascii="Arial" w:hAnsi="Arial" w:cs="Arial"/>
          <w:b w:val="0"/>
          <w:i/>
          <w:sz w:val="18"/>
          <w:szCs w:val="18"/>
          <w:highlight w:val="lightGray"/>
        </w:rPr>
        <w:t>soba oprávněná jednat za dodavatel</w:t>
      </w:r>
      <w:r w:rsidR="005C7409" w:rsidRPr="000B5410">
        <w:rPr>
          <w:rFonts w:ascii="Arial" w:hAnsi="Arial" w:cs="Arial"/>
          <w:b w:val="0"/>
          <w:i/>
          <w:sz w:val="18"/>
          <w:szCs w:val="18"/>
          <w:highlight w:val="lightGray"/>
        </w:rPr>
        <w:t>e</w:t>
      </w:r>
      <w:r w:rsidR="00144027" w:rsidRPr="000B5410">
        <w:rPr>
          <w:rFonts w:ascii="Arial" w:hAnsi="Arial" w:cs="Arial"/>
          <w:b w:val="0"/>
          <w:i/>
          <w:sz w:val="20"/>
          <w:highlight w:val="lightGray"/>
        </w:rPr>
        <w:t>.</w:t>
      </w:r>
    </w:p>
    <w:p w14:paraId="077958CA" w14:textId="77777777" w:rsidR="00144027" w:rsidRDefault="00144027" w:rsidP="00144027">
      <w:pPr>
        <w:pStyle w:val="Podnadpis"/>
        <w:tabs>
          <w:tab w:val="right" w:pos="9638"/>
        </w:tabs>
        <w:jc w:val="both"/>
        <w:rPr>
          <w:rFonts w:ascii="Arial" w:hAnsi="Arial" w:cs="Arial"/>
          <w:b w:val="0"/>
          <w:sz w:val="22"/>
          <w:szCs w:val="22"/>
        </w:rPr>
      </w:pPr>
    </w:p>
    <w:p w14:paraId="55500191" w14:textId="77777777" w:rsidR="00144027" w:rsidRPr="00144027" w:rsidRDefault="00144027" w:rsidP="00144027">
      <w:pPr>
        <w:pStyle w:val="Podnadpis"/>
        <w:tabs>
          <w:tab w:val="right" w:pos="9638"/>
        </w:tabs>
        <w:jc w:val="both"/>
        <w:rPr>
          <w:rFonts w:ascii="Arial" w:hAnsi="Arial" w:cs="Arial"/>
          <w:b w:val="0"/>
          <w:sz w:val="22"/>
          <w:szCs w:val="22"/>
        </w:rPr>
      </w:pPr>
    </w:p>
    <w:p w14:paraId="7958FCC0" w14:textId="77777777"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14:paraId="65E55339" w14:textId="77777777"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14:paraId="29B6AD1E" w14:textId="77777777" w:rsidR="00144027" w:rsidRDefault="00144027" w:rsidP="00144027">
      <w:pPr>
        <w:pStyle w:val="Podnadpis"/>
        <w:tabs>
          <w:tab w:val="right" w:pos="9638"/>
        </w:tabs>
        <w:jc w:val="both"/>
        <w:rPr>
          <w:rFonts w:ascii="Arial" w:hAnsi="Arial" w:cs="Arial"/>
          <w:sz w:val="22"/>
          <w:szCs w:val="22"/>
        </w:rPr>
      </w:pPr>
    </w:p>
    <w:p w14:paraId="601C1197" w14:textId="77777777" w:rsidR="00144027" w:rsidRDefault="00144027" w:rsidP="00144027">
      <w:pPr>
        <w:pStyle w:val="Podnadpis"/>
        <w:tabs>
          <w:tab w:val="right" w:pos="9638"/>
        </w:tabs>
        <w:jc w:val="both"/>
        <w:rPr>
          <w:rFonts w:ascii="Arial" w:hAnsi="Arial" w:cs="Arial"/>
          <w:sz w:val="22"/>
          <w:szCs w:val="22"/>
        </w:rPr>
      </w:pPr>
    </w:p>
    <w:p w14:paraId="2AE20002" w14:textId="36D8727F" w:rsidR="000B5410" w:rsidRPr="00503FA3" w:rsidRDefault="000B5410" w:rsidP="000B5410">
      <w:pPr>
        <w:pStyle w:val="Zhlav"/>
        <w:tabs>
          <w:tab w:val="left" w:pos="2835"/>
        </w:tabs>
        <w:ind w:left="2835" w:hanging="2835"/>
        <w:rPr>
          <w:rFonts w:ascii="Arial" w:hAnsi="Arial" w:cs="Arial"/>
          <w:b/>
          <w:sz w:val="22"/>
          <w:szCs w:val="22"/>
        </w:rPr>
      </w:pPr>
      <w:bookmarkStart w:id="0" w:name="_Hlk202128495"/>
      <w:proofErr w:type="gramStart"/>
      <w:r w:rsidRPr="00503FA3">
        <w:rPr>
          <w:rFonts w:ascii="Arial" w:hAnsi="Arial" w:cs="Arial"/>
          <w:b/>
          <w:bCs/>
          <w:sz w:val="22"/>
          <w:szCs w:val="22"/>
          <w:lang w:eastAsia="en-US"/>
        </w:rPr>
        <w:t>Kupující:</w:t>
      </w:r>
      <w:r w:rsidRPr="00503FA3">
        <w:rPr>
          <w:rFonts w:ascii="Arial" w:hAnsi="Arial" w:cs="Arial"/>
          <w:b/>
          <w:bCs/>
          <w:sz w:val="22"/>
          <w:szCs w:val="22"/>
        </w:rPr>
        <w:t xml:space="preserve">   </w:t>
      </w:r>
      <w:proofErr w:type="gramEnd"/>
      <w:r w:rsidRPr="00503FA3">
        <w:rPr>
          <w:rFonts w:ascii="Arial" w:hAnsi="Arial" w:cs="Arial"/>
          <w:b/>
          <w:bCs/>
          <w:sz w:val="22"/>
          <w:szCs w:val="22"/>
        </w:rPr>
        <w:t xml:space="preserve">                          </w:t>
      </w:r>
      <w:r w:rsidRPr="00B506A3">
        <w:rPr>
          <w:rFonts w:ascii="Arial" w:hAnsi="Arial" w:cs="Arial"/>
          <w:b/>
          <w:bCs/>
          <w:sz w:val="22"/>
          <w:szCs w:val="22"/>
        </w:rPr>
        <w:t xml:space="preserve">  </w:t>
      </w:r>
      <w:r w:rsidR="006B3E18" w:rsidRPr="006B3E18">
        <w:rPr>
          <w:rFonts w:ascii="Arial" w:hAnsi="Arial" w:cs="Arial"/>
          <w:b/>
          <w:bCs/>
          <w:sz w:val="22"/>
          <w:szCs w:val="22"/>
        </w:rPr>
        <w:t xml:space="preserve">Základní škola T.G. Masaryka </w:t>
      </w:r>
      <w:proofErr w:type="gramStart"/>
      <w:r w:rsidR="006B3E18" w:rsidRPr="006B3E18">
        <w:rPr>
          <w:rFonts w:ascii="Arial" w:hAnsi="Arial" w:cs="Arial"/>
          <w:b/>
          <w:bCs/>
          <w:sz w:val="22"/>
          <w:szCs w:val="22"/>
        </w:rPr>
        <w:t>Bohumín - Pudlov</w:t>
      </w:r>
      <w:proofErr w:type="gramEnd"/>
      <w:r w:rsidR="006B3E18" w:rsidRPr="006B3E18">
        <w:rPr>
          <w:rFonts w:ascii="Arial" w:hAnsi="Arial" w:cs="Arial"/>
          <w:b/>
          <w:bCs/>
          <w:sz w:val="22"/>
          <w:szCs w:val="22"/>
        </w:rPr>
        <w:t xml:space="preserve"> Trnková 280 okres Karviná, příspěvková organizace</w:t>
      </w:r>
    </w:p>
    <w:p w14:paraId="3B2712B6" w14:textId="0037B44F" w:rsidR="000B5410" w:rsidRPr="00503FA3" w:rsidRDefault="000B5410" w:rsidP="000B5410">
      <w:pPr>
        <w:pStyle w:val="Zhlav"/>
        <w:tabs>
          <w:tab w:val="left" w:pos="2835"/>
        </w:tabs>
        <w:ind w:left="3255" w:hanging="3255"/>
        <w:rPr>
          <w:rFonts w:ascii="Arial" w:hAnsi="Arial" w:cs="Arial"/>
          <w:sz w:val="22"/>
          <w:szCs w:val="22"/>
        </w:rPr>
      </w:pPr>
      <w:r w:rsidRPr="00503FA3">
        <w:rPr>
          <w:rFonts w:ascii="Arial" w:hAnsi="Arial" w:cs="Arial"/>
          <w:sz w:val="22"/>
          <w:szCs w:val="22"/>
        </w:rPr>
        <w:t>Sídlo:</w:t>
      </w:r>
      <w:r w:rsidRPr="00503FA3">
        <w:rPr>
          <w:rFonts w:ascii="Arial" w:hAnsi="Arial" w:cs="Arial"/>
          <w:sz w:val="22"/>
          <w:szCs w:val="22"/>
        </w:rPr>
        <w:tab/>
      </w:r>
      <w:r w:rsidR="006B3E18" w:rsidRPr="00A77862">
        <w:rPr>
          <w:rFonts w:ascii="Arial" w:hAnsi="Arial" w:cs="Arial"/>
          <w:sz w:val="22"/>
          <w:szCs w:val="22"/>
        </w:rPr>
        <w:t>Trnková 280, Pudlov, 73551 Bohumín</w:t>
      </w:r>
    </w:p>
    <w:p w14:paraId="65059C9E" w14:textId="77CD3351" w:rsidR="000B5410" w:rsidRPr="00503FA3" w:rsidRDefault="000B5410" w:rsidP="000B5410">
      <w:pPr>
        <w:tabs>
          <w:tab w:val="left" w:pos="2340"/>
        </w:tabs>
        <w:rPr>
          <w:rFonts w:ascii="Arial" w:hAnsi="Arial" w:cs="Arial"/>
          <w:sz w:val="22"/>
          <w:szCs w:val="22"/>
        </w:rPr>
      </w:pPr>
      <w:r w:rsidRPr="00503FA3">
        <w:rPr>
          <w:rFonts w:ascii="Arial" w:hAnsi="Arial" w:cs="Arial"/>
          <w:sz w:val="22"/>
          <w:szCs w:val="22"/>
        </w:rPr>
        <w:t>IČO:</w:t>
      </w:r>
      <w:r w:rsidRPr="00503FA3">
        <w:rPr>
          <w:rFonts w:ascii="Arial" w:hAnsi="Arial" w:cs="Arial"/>
          <w:sz w:val="22"/>
          <w:szCs w:val="22"/>
        </w:rPr>
        <w:tab/>
      </w:r>
      <w:r w:rsidRPr="00503FA3">
        <w:rPr>
          <w:rFonts w:ascii="Arial" w:hAnsi="Arial" w:cs="Arial"/>
          <w:sz w:val="22"/>
          <w:szCs w:val="22"/>
        </w:rPr>
        <w:tab/>
      </w:r>
      <w:r w:rsidR="006B3E18" w:rsidRPr="00A77862">
        <w:rPr>
          <w:rFonts w:ascii="Arial" w:hAnsi="Arial" w:cs="Arial"/>
          <w:sz w:val="22"/>
          <w:szCs w:val="22"/>
        </w:rPr>
        <w:t>75029146</w:t>
      </w:r>
    </w:p>
    <w:p w14:paraId="235644B3" w14:textId="77777777" w:rsidR="000B5410" w:rsidRPr="00503FA3" w:rsidRDefault="000B5410" w:rsidP="000B5410">
      <w:pPr>
        <w:tabs>
          <w:tab w:val="left" w:pos="2340"/>
        </w:tabs>
        <w:rPr>
          <w:rFonts w:ascii="Arial" w:hAnsi="Arial" w:cs="Arial"/>
          <w:sz w:val="22"/>
          <w:szCs w:val="22"/>
        </w:rPr>
      </w:pPr>
      <w:r w:rsidRPr="00503FA3">
        <w:rPr>
          <w:rFonts w:ascii="Arial" w:hAnsi="Arial" w:cs="Arial"/>
          <w:sz w:val="22"/>
          <w:szCs w:val="22"/>
        </w:rPr>
        <w:t>Bankovní ústav:</w:t>
      </w:r>
      <w:r w:rsidRPr="00503FA3">
        <w:rPr>
          <w:rFonts w:ascii="Arial" w:hAnsi="Arial" w:cs="Arial"/>
          <w:sz w:val="22"/>
          <w:szCs w:val="22"/>
        </w:rPr>
        <w:tab/>
      </w:r>
      <w:r w:rsidRPr="00503FA3">
        <w:rPr>
          <w:rFonts w:ascii="Arial" w:hAnsi="Arial" w:cs="Arial"/>
          <w:sz w:val="22"/>
          <w:szCs w:val="22"/>
        </w:rPr>
        <w:tab/>
      </w:r>
      <w:r w:rsidRPr="0099788A">
        <w:rPr>
          <w:rFonts w:ascii="Arial" w:hAnsi="Arial" w:cs="Arial"/>
          <w:sz w:val="22"/>
          <w:szCs w:val="22"/>
        </w:rPr>
        <w:t>Česká spořitelna, a.s</w:t>
      </w:r>
      <w:r w:rsidRPr="00503FA3">
        <w:rPr>
          <w:rFonts w:ascii="Arial" w:hAnsi="Arial" w:cs="Arial"/>
          <w:sz w:val="22"/>
          <w:szCs w:val="22"/>
        </w:rPr>
        <w:t>.</w:t>
      </w:r>
    </w:p>
    <w:p w14:paraId="3F963EB3" w14:textId="2E451C33" w:rsidR="000B5410" w:rsidRPr="00503FA3" w:rsidRDefault="000B5410" w:rsidP="000B5410">
      <w:pPr>
        <w:tabs>
          <w:tab w:val="left" w:pos="2340"/>
        </w:tabs>
        <w:rPr>
          <w:rFonts w:ascii="Arial" w:hAnsi="Arial" w:cs="Arial"/>
          <w:sz w:val="22"/>
          <w:szCs w:val="22"/>
        </w:rPr>
      </w:pPr>
      <w:r w:rsidRPr="00503FA3">
        <w:rPr>
          <w:rFonts w:ascii="Arial" w:hAnsi="Arial" w:cs="Arial"/>
          <w:sz w:val="22"/>
          <w:szCs w:val="22"/>
        </w:rPr>
        <w:t>Číslo účtu:</w:t>
      </w:r>
      <w:r w:rsidRPr="00503FA3">
        <w:rPr>
          <w:rFonts w:ascii="Arial" w:hAnsi="Arial" w:cs="Arial"/>
          <w:sz w:val="22"/>
          <w:szCs w:val="22"/>
        </w:rPr>
        <w:tab/>
      </w:r>
      <w:r w:rsidRPr="00503FA3">
        <w:rPr>
          <w:rFonts w:ascii="Arial" w:hAnsi="Arial" w:cs="Arial"/>
          <w:sz w:val="22"/>
          <w:szCs w:val="22"/>
        </w:rPr>
        <w:tab/>
      </w:r>
      <w:r w:rsidR="006B3E18" w:rsidRPr="00A77862">
        <w:rPr>
          <w:rFonts w:ascii="Arial" w:hAnsi="Arial" w:cs="Arial"/>
          <w:sz w:val="22"/>
          <w:szCs w:val="22"/>
        </w:rPr>
        <w:t>1727834369/0800</w:t>
      </w:r>
    </w:p>
    <w:p w14:paraId="01F0314C" w14:textId="77777777" w:rsidR="000B5410" w:rsidRPr="00503FA3" w:rsidRDefault="000B5410" w:rsidP="000B5410">
      <w:pPr>
        <w:pStyle w:val="Bezmezer"/>
        <w:rPr>
          <w:rFonts w:ascii="Arial" w:hAnsi="Arial" w:cs="Arial"/>
        </w:rPr>
      </w:pPr>
      <w:r w:rsidRPr="00503FA3">
        <w:rPr>
          <w:rFonts w:ascii="Arial" w:hAnsi="Arial" w:cs="Arial"/>
        </w:rPr>
        <w:t>Osoba oprávněná jednat ve věcech</w:t>
      </w:r>
      <w:r w:rsidRPr="00503FA3">
        <w:rPr>
          <w:rFonts w:ascii="Arial" w:hAnsi="Arial" w:cs="Arial"/>
        </w:rPr>
        <w:tab/>
      </w:r>
    </w:p>
    <w:p w14:paraId="769FE308" w14:textId="26C45773" w:rsidR="000B5410" w:rsidRPr="00503FA3" w:rsidRDefault="000B5410" w:rsidP="000B5410">
      <w:pPr>
        <w:pStyle w:val="Bezmezer"/>
        <w:rPr>
          <w:rFonts w:ascii="Arial" w:hAnsi="Arial" w:cs="Arial"/>
        </w:rPr>
      </w:pPr>
      <w:r w:rsidRPr="00503FA3">
        <w:rPr>
          <w:rFonts w:ascii="Arial" w:hAnsi="Arial" w:cs="Arial"/>
        </w:rPr>
        <w:t>smluvních:</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006B3E18" w:rsidRPr="00A77862">
        <w:rPr>
          <w:rFonts w:ascii="Arial" w:eastAsia="Times New Roman" w:hAnsi="Arial" w:cs="Arial"/>
          <w:lang w:eastAsia="cs-CZ"/>
        </w:rPr>
        <w:t>Mgr. Ivana Heiduková</w:t>
      </w:r>
      <w:r w:rsidRPr="0099788A">
        <w:rPr>
          <w:rFonts w:ascii="Arial" w:hAnsi="Arial" w:cs="Arial"/>
        </w:rPr>
        <w:t>, ředitel</w:t>
      </w:r>
      <w:r>
        <w:rPr>
          <w:rFonts w:ascii="Arial" w:hAnsi="Arial" w:cs="Arial"/>
        </w:rPr>
        <w:t>ka školy</w:t>
      </w:r>
    </w:p>
    <w:p w14:paraId="6ED5B379" w14:textId="21D0D51B" w:rsidR="000B5410" w:rsidRPr="00503FA3" w:rsidRDefault="000B5410" w:rsidP="000B5410">
      <w:pPr>
        <w:pStyle w:val="Bezmezer"/>
        <w:rPr>
          <w:rFonts w:ascii="Arial" w:hAnsi="Arial" w:cs="Arial"/>
        </w:rPr>
      </w:pPr>
      <w:r w:rsidRPr="00503FA3">
        <w:rPr>
          <w:rFonts w:ascii="Arial" w:hAnsi="Arial" w:cs="Arial"/>
        </w:rPr>
        <w:t>Kontaktní osoba ve věcech technických:</w:t>
      </w:r>
      <w:r w:rsidRPr="00503FA3">
        <w:rPr>
          <w:rFonts w:ascii="Arial" w:hAnsi="Arial" w:cs="Arial"/>
        </w:rPr>
        <w:tab/>
      </w:r>
      <w:r w:rsidR="006B3E18" w:rsidRPr="00A77862">
        <w:rPr>
          <w:rFonts w:ascii="Arial" w:eastAsia="Times New Roman" w:hAnsi="Arial" w:cs="Arial"/>
          <w:lang w:eastAsia="cs-CZ"/>
        </w:rPr>
        <w:t>Mgr. Ivana Heiduková</w:t>
      </w:r>
      <w:r w:rsidRPr="0099788A">
        <w:rPr>
          <w:rFonts w:ascii="Arial" w:hAnsi="Arial" w:cs="Arial"/>
        </w:rPr>
        <w:t>, ředitel</w:t>
      </w:r>
      <w:r w:rsidR="006B3E18">
        <w:rPr>
          <w:rFonts w:ascii="Arial" w:hAnsi="Arial" w:cs="Arial"/>
        </w:rPr>
        <w:t>ka</w:t>
      </w:r>
      <w:r>
        <w:rPr>
          <w:rFonts w:ascii="Arial" w:hAnsi="Arial" w:cs="Arial"/>
        </w:rPr>
        <w:t xml:space="preserve"> školy</w:t>
      </w:r>
    </w:p>
    <w:p w14:paraId="17532CC2" w14:textId="24D4C16C" w:rsidR="000B5410" w:rsidRPr="00503FA3" w:rsidRDefault="000B5410" w:rsidP="000B5410">
      <w:pPr>
        <w:pStyle w:val="Bezmezer"/>
        <w:rPr>
          <w:rFonts w:ascii="Arial" w:hAnsi="Arial" w:cs="Arial"/>
        </w:rPr>
      </w:pPr>
      <w:r w:rsidRPr="00503FA3">
        <w:rPr>
          <w:rFonts w:ascii="Arial" w:hAnsi="Arial" w:cs="Arial"/>
        </w:rPr>
        <w:t>Tel.: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t xml:space="preserve">+420 </w:t>
      </w:r>
      <w:r w:rsidR="00644F10" w:rsidRPr="00A77862">
        <w:rPr>
          <w:rFonts w:ascii="Arial" w:eastAsia="Times New Roman" w:hAnsi="Arial" w:cs="Arial"/>
          <w:lang w:eastAsia="cs-CZ"/>
        </w:rPr>
        <w:t>596 031 144</w:t>
      </w:r>
    </w:p>
    <w:p w14:paraId="6CE8D56E" w14:textId="3BCA3BF8" w:rsidR="000B5410" w:rsidRPr="00503FA3" w:rsidRDefault="000B5410" w:rsidP="000B5410">
      <w:pPr>
        <w:pStyle w:val="Bezmezer"/>
        <w:rPr>
          <w:rFonts w:ascii="Arial" w:hAnsi="Arial" w:cs="Arial"/>
        </w:rPr>
      </w:pPr>
      <w:r w:rsidRPr="00503FA3">
        <w:rPr>
          <w:rFonts w:ascii="Arial" w:hAnsi="Arial" w:cs="Arial"/>
        </w:rPr>
        <w:t>E-mail:</w:t>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r w:rsidRPr="00503FA3">
        <w:rPr>
          <w:rFonts w:ascii="Arial" w:hAnsi="Arial" w:cs="Arial"/>
        </w:rPr>
        <w:tab/>
      </w:r>
      <w:hyperlink r:id="rId8" w:history="1">
        <w:r w:rsidR="00644F10" w:rsidRPr="00A77862">
          <w:rPr>
            <w:rFonts w:ascii="Arial" w:eastAsia="Times New Roman" w:hAnsi="Arial" w:cs="Arial"/>
            <w:lang w:eastAsia="cs-CZ"/>
          </w:rPr>
          <w:t>zs-pudlov@mubo.cz</w:t>
        </w:r>
      </w:hyperlink>
    </w:p>
    <w:bookmarkEnd w:id="0"/>
    <w:p w14:paraId="7C40B58E" w14:textId="77777777" w:rsidR="00144027" w:rsidRDefault="00E6192E" w:rsidP="00144027">
      <w:pPr>
        <w:pStyle w:val="odrkyChar"/>
        <w:spacing w:before="0" w:after="0"/>
      </w:pPr>
      <w:r>
        <w:t xml:space="preserve"> </w:t>
      </w:r>
      <w:r w:rsidR="00144027">
        <w:t>(dále jen „</w:t>
      </w:r>
      <w:r w:rsidR="00144027">
        <w:rPr>
          <w:b/>
        </w:rPr>
        <w:t>Kupující</w:t>
      </w:r>
      <w:r w:rsidR="00144027">
        <w:t>“)</w:t>
      </w:r>
    </w:p>
    <w:p w14:paraId="59820C62" w14:textId="77777777" w:rsidR="00144027" w:rsidRDefault="00144027" w:rsidP="00144027">
      <w:pPr>
        <w:pStyle w:val="Normlnweb"/>
        <w:spacing w:before="0" w:beforeAutospacing="0" w:after="0" w:afterAutospacing="0"/>
        <w:jc w:val="both"/>
        <w:rPr>
          <w:rFonts w:ascii="Arial" w:hAnsi="Arial" w:cs="Arial"/>
          <w:sz w:val="22"/>
          <w:szCs w:val="22"/>
        </w:rPr>
      </w:pPr>
    </w:p>
    <w:p w14:paraId="6D21F8EB" w14:textId="77777777" w:rsidR="00466827" w:rsidRDefault="00466827" w:rsidP="00144027">
      <w:pPr>
        <w:pStyle w:val="Normlnweb"/>
        <w:spacing w:before="0" w:beforeAutospacing="0" w:after="0" w:afterAutospacing="0"/>
        <w:jc w:val="both"/>
        <w:rPr>
          <w:rFonts w:ascii="Arial" w:hAnsi="Arial" w:cs="Arial"/>
          <w:sz w:val="22"/>
          <w:szCs w:val="22"/>
        </w:rPr>
      </w:pPr>
    </w:p>
    <w:p w14:paraId="4B575019" w14:textId="77777777"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14:paraId="6FA8AB51" w14:textId="77777777" w:rsidR="00144027" w:rsidRDefault="00144027" w:rsidP="00144027">
      <w:pPr>
        <w:pStyle w:val="Normlnweb"/>
        <w:spacing w:before="0" w:beforeAutospacing="0" w:after="0" w:afterAutospacing="0"/>
        <w:jc w:val="both"/>
        <w:rPr>
          <w:rFonts w:ascii="Arial" w:hAnsi="Arial" w:cs="Arial"/>
          <w:sz w:val="22"/>
          <w:szCs w:val="22"/>
        </w:rPr>
      </w:pPr>
    </w:p>
    <w:p w14:paraId="34C13345" w14:textId="77777777"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14:paraId="72D8A6D2" w14:textId="77777777"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14:paraId="7C84AE70" w14:textId="77777777"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14:paraId="0924EB1D" w14:textId="77777777"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685C64B7" w14:textId="77777777"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B90AEA0"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38880A6A" w14:textId="77777777"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60459A0" w14:textId="77777777"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FEF3626"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16FD46A5" w14:textId="77777777"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14:paraId="0D8BDEB8"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9EBE3DA"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79910612" w14:textId="77777777"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14:paraId="4BA2E59C" w14:textId="77777777"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434F824A"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5C462AF2" w14:textId="77777777"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14:paraId="0AEA6C7F" w14:textId="77777777"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14:paraId="5E50EACC" w14:textId="77777777" w:rsidR="00144027" w:rsidRDefault="00144027" w:rsidP="00144027">
      <w:pPr>
        <w:pStyle w:val="Normlnweb"/>
        <w:spacing w:before="0" w:beforeAutospacing="0" w:after="0" w:afterAutospacing="0"/>
        <w:jc w:val="both"/>
        <w:rPr>
          <w:rFonts w:ascii="Arial" w:hAnsi="Arial" w:cs="Arial"/>
          <w:sz w:val="22"/>
          <w:szCs w:val="22"/>
        </w:rPr>
      </w:pPr>
    </w:p>
    <w:p w14:paraId="614C89D2" w14:textId="77777777" w:rsidR="0099632A" w:rsidRDefault="0099632A" w:rsidP="00144027">
      <w:pPr>
        <w:pStyle w:val="Normlnweb"/>
        <w:spacing w:before="0" w:beforeAutospacing="0" w:after="0" w:afterAutospacing="0"/>
        <w:jc w:val="both"/>
        <w:rPr>
          <w:rFonts w:ascii="Arial" w:hAnsi="Arial" w:cs="Arial"/>
          <w:sz w:val="22"/>
          <w:szCs w:val="22"/>
        </w:rPr>
      </w:pPr>
    </w:p>
    <w:p w14:paraId="505024D7" w14:textId="77777777" w:rsidR="0099632A" w:rsidRDefault="0099632A" w:rsidP="00144027">
      <w:pPr>
        <w:pStyle w:val="Normlnweb"/>
        <w:spacing w:before="0" w:beforeAutospacing="0" w:after="0" w:afterAutospacing="0"/>
        <w:jc w:val="both"/>
        <w:rPr>
          <w:rFonts w:ascii="Arial" w:hAnsi="Arial" w:cs="Arial"/>
          <w:sz w:val="22"/>
          <w:szCs w:val="22"/>
        </w:rPr>
      </w:pPr>
    </w:p>
    <w:p w14:paraId="2DA226FF" w14:textId="77777777" w:rsidR="00CF7A13" w:rsidRDefault="00CF7A13" w:rsidP="00144027">
      <w:pPr>
        <w:pStyle w:val="Normlnweb"/>
        <w:spacing w:before="0" w:beforeAutospacing="0" w:after="0" w:afterAutospacing="0"/>
        <w:jc w:val="both"/>
        <w:rPr>
          <w:rFonts w:ascii="Arial" w:hAnsi="Arial" w:cs="Arial"/>
          <w:sz w:val="22"/>
          <w:szCs w:val="22"/>
        </w:rPr>
      </w:pPr>
    </w:p>
    <w:p w14:paraId="40BEC4C7" w14:textId="77777777" w:rsidR="00144027"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 xml:space="preserve">t a k t </w:t>
      </w:r>
      <w:proofErr w:type="gramStart"/>
      <w:r>
        <w:rPr>
          <w:rFonts w:ascii="Arial" w:hAnsi="Arial" w:cs="Arial"/>
          <w:sz w:val="22"/>
          <w:szCs w:val="22"/>
        </w:rPr>
        <w:t>o :</w:t>
      </w:r>
      <w:proofErr w:type="gramEnd"/>
    </w:p>
    <w:p w14:paraId="718FCC59" w14:textId="77777777" w:rsidR="003A5F5E" w:rsidRDefault="003A5F5E" w:rsidP="00354116">
      <w:pPr>
        <w:pStyle w:val="Normlnweb"/>
        <w:spacing w:before="0" w:beforeAutospacing="0" w:after="0" w:afterAutospacing="0"/>
        <w:jc w:val="center"/>
        <w:rPr>
          <w:rFonts w:ascii="Arial" w:hAnsi="Arial" w:cs="Arial"/>
          <w:sz w:val="22"/>
          <w:szCs w:val="22"/>
        </w:rPr>
      </w:pPr>
    </w:p>
    <w:p w14:paraId="349F6C2B" w14:textId="77777777" w:rsidR="003A5F5E" w:rsidRPr="00354116" w:rsidRDefault="003A5F5E" w:rsidP="00354116">
      <w:pPr>
        <w:pStyle w:val="Normlnweb"/>
        <w:spacing w:before="0" w:beforeAutospacing="0" w:after="0" w:afterAutospacing="0"/>
        <w:jc w:val="center"/>
        <w:rPr>
          <w:rFonts w:ascii="Arial" w:hAnsi="Arial" w:cs="Arial"/>
          <w:sz w:val="22"/>
          <w:szCs w:val="22"/>
        </w:rPr>
      </w:pPr>
    </w:p>
    <w:p w14:paraId="63056E95" w14:textId="77777777" w:rsidR="00C36514" w:rsidRDefault="00C36514" w:rsidP="00144027">
      <w:pPr>
        <w:jc w:val="center"/>
        <w:outlineLvl w:val="0"/>
        <w:rPr>
          <w:rFonts w:ascii="Arial" w:hAnsi="Arial" w:cs="Arial"/>
          <w:b/>
          <w:bCs/>
          <w:sz w:val="22"/>
          <w:szCs w:val="22"/>
        </w:rPr>
      </w:pPr>
    </w:p>
    <w:p w14:paraId="62703679" w14:textId="77777777" w:rsidR="00144027" w:rsidRDefault="00144027" w:rsidP="00144027">
      <w:pPr>
        <w:jc w:val="center"/>
        <w:rPr>
          <w:rFonts w:ascii="Arial" w:hAnsi="Arial" w:cs="Arial"/>
          <w:b/>
          <w:sz w:val="22"/>
          <w:szCs w:val="22"/>
        </w:rPr>
      </w:pPr>
      <w:r>
        <w:rPr>
          <w:rFonts w:ascii="Arial" w:hAnsi="Arial" w:cs="Arial"/>
          <w:b/>
          <w:sz w:val="22"/>
          <w:szCs w:val="22"/>
        </w:rPr>
        <w:t>Článek I.</w:t>
      </w:r>
    </w:p>
    <w:p w14:paraId="05E6B2D3" w14:textId="77777777" w:rsidR="00144027" w:rsidRPr="00B936ED" w:rsidRDefault="00144027" w:rsidP="00C36514">
      <w:pPr>
        <w:pStyle w:val="Podnadpis"/>
        <w:tabs>
          <w:tab w:val="right" w:pos="9638"/>
        </w:tabs>
        <w:rPr>
          <w:rFonts w:ascii="Arial" w:hAnsi="Arial" w:cs="Arial"/>
          <w:b w:val="0"/>
          <w:sz w:val="22"/>
          <w:szCs w:val="22"/>
        </w:rPr>
      </w:pPr>
      <w:r w:rsidRPr="00B936ED">
        <w:rPr>
          <w:rFonts w:ascii="Arial" w:hAnsi="Arial" w:cs="Arial"/>
          <w:sz w:val="22"/>
          <w:szCs w:val="22"/>
        </w:rPr>
        <w:t>Úvodní prohlášení – účel smlouvy</w:t>
      </w:r>
    </w:p>
    <w:p w14:paraId="7E670D95" w14:textId="77777777" w:rsidR="00930BAD" w:rsidRPr="00B936ED" w:rsidRDefault="00930BAD" w:rsidP="007B3FFE">
      <w:pPr>
        <w:pStyle w:val="Podnadpis"/>
        <w:tabs>
          <w:tab w:val="right" w:pos="9638"/>
        </w:tabs>
        <w:jc w:val="both"/>
        <w:rPr>
          <w:rFonts w:ascii="Arial" w:hAnsi="Arial" w:cs="Arial"/>
          <w:b w:val="0"/>
          <w:sz w:val="22"/>
          <w:szCs w:val="22"/>
        </w:rPr>
      </w:pPr>
    </w:p>
    <w:p w14:paraId="52811187" w14:textId="77777777" w:rsidR="00930BAD" w:rsidRPr="00B936ED" w:rsidRDefault="00D901A7" w:rsidP="00D901A7">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ab/>
      </w:r>
      <w:r w:rsidR="007B3FFE" w:rsidRPr="00B936ED">
        <w:rPr>
          <w:rFonts w:ascii="Arial" w:hAnsi="Arial" w:cs="Arial"/>
          <w:b w:val="0"/>
          <w:sz w:val="22"/>
          <w:szCs w:val="22"/>
        </w:rPr>
        <w:t xml:space="preserve">Účelem této kupní smlouvy je dodávka níže popsaného zboží </w:t>
      </w:r>
      <w:r w:rsidR="005A26A7" w:rsidRPr="00B936ED">
        <w:rPr>
          <w:rFonts w:ascii="Arial" w:hAnsi="Arial" w:cs="Arial"/>
          <w:b w:val="0"/>
          <w:sz w:val="22"/>
          <w:szCs w:val="22"/>
        </w:rPr>
        <w:t>(</w:t>
      </w:r>
      <w:r w:rsidR="00D43649" w:rsidRPr="00B936ED">
        <w:rPr>
          <w:rFonts w:ascii="Arial" w:hAnsi="Arial" w:cs="Arial"/>
          <w:bCs/>
          <w:color w:val="000000"/>
          <w:sz w:val="22"/>
          <w:szCs w:val="22"/>
        </w:rPr>
        <w:t>IT</w:t>
      </w:r>
      <w:r w:rsidR="002B54D5" w:rsidRPr="00B936ED">
        <w:rPr>
          <w:rFonts w:ascii="Arial" w:hAnsi="Arial" w:cs="Arial"/>
          <w:bCs/>
          <w:color w:val="000000"/>
          <w:sz w:val="22"/>
          <w:szCs w:val="22"/>
        </w:rPr>
        <w:t xml:space="preserve"> vybavení</w:t>
      </w:r>
      <w:r w:rsidR="00775905" w:rsidRPr="00B936ED">
        <w:rPr>
          <w:rFonts w:ascii="Arial" w:hAnsi="Arial" w:cs="Arial"/>
          <w:bCs/>
          <w:color w:val="000000"/>
          <w:sz w:val="22"/>
          <w:szCs w:val="22"/>
        </w:rPr>
        <w:t xml:space="preserve">) </w:t>
      </w:r>
      <w:r w:rsidR="00480BD0" w:rsidRPr="00B936ED">
        <w:rPr>
          <w:rFonts w:ascii="Arial" w:hAnsi="Arial" w:cs="Arial"/>
          <w:b w:val="0"/>
          <w:sz w:val="22"/>
          <w:szCs w:val="22"/>
        </w:rPr>
        <w:t>Prodávajícím Kupujícímu včetně poskytnutí souvisejících výkonů (služeb</w:t>
      </w:r>
      <w:r w:rsidR="0032578C" w:rsidRPr="00B936ED">
        <w:rPr>
          <w:rFonts w:ascii="Arial" w:hAnsi="Arial" w:cs="Arial"/>
          <w:b w:val="0"/>
          <w:sz w:val="22"/>
          <w:szCs w:val="22"/>
        </w:rPr>
        <w:t>).</w:t>
      </w:r>
      <w:r w:rsidRPr="00B936ED">
        <w:rPr>
          <w:rFonts w:ascii="Arial" w:hAnsi="Arial" w:cs="Arial"/>
          <w:b w:val="0"/>
          <w:sz w:val="22"/>
          <w:szCs w:val="22"/>
        </w:rPr>
        <w:t xml:space="preserve"> </w:t>
      </w:r>
    </w:p>
    <w:p w14:paraId="3C8A4062" w14:textId="77777777" w:rsidR="00E6192E" w:rsidRPr="00B936ED" w:rsidRDefault="00E6192E" w:rsidP="00E6192E">
      <w:pPr>
        <w:pStyle w:val="Podnadpis"/>
        <w:tabs>
          <w:tab w:val="right" w:pos="9638"/>
        </w:tabs>
        <w:ind w:left="284"/>
        <w:jc w:val="both"/>
        <w:rPr>
          <w:rFonts w:ascii="Arial" w:hAnsi="Arial" w:cs="Arial"/>
          <w:b w:val="0"/>
          <w:sz w:val="22"/>
          <w:szCs w:val="22"/>
        </w:rPr>
      </w:pPr>
    </w:p>
    <w:p w14:paraId="1ED4CF5D" w14:textId="016C6799" w:rsidR="00A108BE" w:rsidRPr="00B936ED" w:rsidRDefault="00CF67B3" w:rsidP="00CF7D14">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 xml:space="preserve">Touto smlouvou popsaný předmět díla se vztahuje k veřejné zakázce nazvané </w:t>
      </w:r>
      <w:r w:rsidR="007062E9" w:rsidRPr="00B936ED">
        <w:rPr>
          <w:rFonts w:ascii="Arial" w:hAnsi="Arial" w:cs="Arial"/>
          <w:b w:val="0"/>
          <w:sz w:val="22"/>
          <w:szCs w:val="22"/>
        </w:rPr>
        <w:t>„</w:t>
      </w:r>
      <w:bookmarkStart w:id="1" w:name="_Hlk181735978"/>
      <w:r w:rsidR="00644F10" w:rsidRPr="00A77862">
        <w:rPr>
          <w:rFonts w:ascii="Arial" w:hAnsi="Arial" w:cs="Arial"/>
          <w:sz w:val="22"/>
          <w:szCs w:val="22"/>
        </w:rPr>
        <w:t>Dodávky vybavení pro ZŠ Pudlov</w:t>
      </w:r>
      <w:r w:rsidR="00C165A9" w:rsidRPr="00B936ED">
        <w:rPr>
          <w:rFonts w:ascii="Arial" w:hAnsi="Arial" w:cs="Arial"/>
          <w:b w:val="0"/>
          <w:sz w:val="22"/>
          <w:szCs w:val="22"/>
        </w:rPr>
        <w:t>“</w:t>
      </w:r>
      <w:r w:rsidR="0056368B" w:rsidRPr="00B936ED">
        <w:rPr>
          <w:rFonts w:ascii="Arial" w:hAnsi="Arial" w:cs="Arial"/>
          <w:b w:val="0"/>
          <w:sz w:val="22"/>
          <w:szCs w:val="22"/>
        </w:rPr>
        <w:t xml:space="preserve"> </w:t>
      </w:r>
      <w:bookmarkEnd w:id="1"/>
      <w:r w:rsidR="0056368B" w:rsidRPr="00B936ED">
        <w:rPr>
          <w:rFonts w:ascii="Arial" w:hAnsi="Arial" w:cs="Arial"/>
          <w:b w:val="0"/>
          <w:sz w:val="22"/>
          <w:szCs w:val="22"/>
        </w:rPr>
        <w:t xml:space="preserve">a části č. 1 pod názvem </w:t>
      </w:r>
      <w:r w:rsidR="00466827" w:rsidRPr="00B936ED">
        <w:rPr>
          <w:rFonts w:ascii="Arial" w:hAnsi="Arial" w:cs="Arial"/>
          <w:b w:val="0"/>
          <w:sz w:val="22"/>
          <w:szCs w:val="22"/>
        </w:rPr>
        <w:t>IT</w:t>
      </w:r>
      <w:r w:rsidR="00F336EB" w:rsidRPr="00B936ED">
        <w:rPr>
          <w:rFonts w:ascii="Arial" w:hAnsi="Arial" w:cs="Arial"/>
          <w:b w:val="0"/>
          <w:sz w:val="22"/>
          <w:szCs w:val="22"/>
        </w:rPr>
        <w:t xml:space="preserve"> </w:t>
      </w:r>
      <w:r w:rsidR="00775905" w:rsidRPr="00B936ED">
        <w:rPr>
          <w:rFonts w:ascii="Arial" w:hAnsi="Arial" w:cs="Arial"/>
          <w:b w:val="0"/>
          <w:sz w:val="22"/>
          <w:szCs w:val="22"/>
        </w:rPr>
        <w:t>vybavení</w:t>
      </w:r>
      <w:r w:rsidR="00C165A9" w:rsidRPr="00B936ED">
        <w:rPr>
          <w:rFonts w:ascii="Arial" w:hAnsi="Arial" w:cs="Arial"/>
          <w:b w:val="0"/>
          <w:sz w:val="22"/>
          <w:szCs w:val="22"/>
        </w:rPr>
        <w:t>.</w:t>
      </w:r>
      <w:r w:rsidR="00E079D1" w:rsidRPr="00B936ED">
        <w:rPr>
          <w:rFonts w:ascii="Arial" w:hAnsi="Arial" w:cs="Arial"/>
          <w:b w:val="0"/>
          <w:sz w:val="22"/>
          <w:szCs w:val="22"/>
        </w:rPr>
        <w:t xml:space="preserve"> </w:t>
      </w:r>
      <w:bookmarkStart w:id="2" w:name="_Hlk181735968"/>
      <w:r w:rsidR="00634F59" w:rsidRPr="00B936ED">
        <w:rPr>
          <w:rFonts w:ascii="Arial" w:hAnsi="Arial" w:cs="Arial"/>
          <w:b w:val="0"/>
          <w:sz w:val="22"/>
          <w:szCs w:val="22"/>
        </w:rPr>
        <w:t>Předmět této smlouv</w:t>
      </w:r>
      <w:r w:rsidR="00E079D1" w:rsidRPr="00B936ED">
        <w:rPr>
          <w:rFonts w:ascii="Arial" w:hAnsi="Arial" w:cs="Arial"/>
          <w:b w:val="0"/>
          <w:sz w:val="22"/>
          <w:szCs w:val="22"/>
        </w:rPr>
        <w:t xml:space="preserve">y bude prováděn </w:t>
      </w:r>
      <w:r w:rsidR="00CF7A13" w:rsidRPr="00B936ED">
        <w:rPr>
          <w:rFonts w:ascii="Arial" w:hAnsi="Arial" w:cs="Arial"/>
          <w:b w:val="0"/>
          <w:sz w:val="22"/>
          <w:szCs w:val="22"/>
        </w:rPr>
        <w:t xml:space="preserve">dle pravidel </w:t>
      </w:r>
      <w:bookmarkStart w:id="3" w:name="_Hlk202128544"/>
      <w:r w:rsidR="000B5410">
        <w:rPr>
          <w:rFonts w:ascii="Arial" w:hAnsi="Arial" w:cs="Arial"/>
          <w:b w:val="0"/>
          <w:sz w:val="22"/>
          <w:szCs w:val="22"/>
        </w:rPr>
        <w:t>OSPT</w:t>
      </w:r>
      <w:r w:rsidR="00CF7A13" w:rsidRPr="00B936ED">
        <w:rPr>
          <w:rFonts w:ascii="Arial" w:hAnsi="Arial" w:cs="Arial"/>
          <w:b w:val="0"/>
          <w:sz w:val="22"/>
          <w:szCs w:val="22"/>
        </w:rPr>
        <w:t xml:space="preserve"> 2021-2027 a pod názvem projektu </w:t>
      </w:r>
      <w:r w:rsidR="00644F10" w:rsidRPr="00A77862">
        <w:rPr>
          <w:rFonts w:ascii="Arial" w:hAnsi="Arial" w:cs="Arial"/>
          <w:sz w:val="22"/>
          <w:szCs w:val="22"/>
        </w:rPr>
        <w:t>Radostně do školní družiny</w:t>
      </w:r>
      <w:r w:rsidR="00644F10" w:rsidRPr="00B936ED">
        <w:rPr>
          <w:rFonts w:ascii="Arial" w:hAnsi="Arial" w:cs="Arial"/>
          <w:b w:val="0"/>
          <w:sz w:val="22"/>
          <w:szCs w:val="22"/>
        </w:rPr>
        <w:t xml:space="preserve"> </w:t>
      </w:r>
      <w:proofErr w:type="spellStart"/>
      <w:r w:rsidR="00CF7A13" w:rsidRPr="00B936ED">
        <w:rPr>
          <w:rFonts w:ascii="Arial" w:hAnsi="Arial" w:cs="Arial"/>
          <w:b w:val="0"/>
          <w:sz w:val="22"/>
          <w:szCs w:val="22"/>
        </w:rPr>
        <w:t>reg</w:t>
      </w:r>
      <w:proofErr w:type="spellEnd"/>
      <w:r w:rsidR="00CF7A13" w:rsidRPr="00B936ED">
        <w:rPr>
          <w:rFonts w:ascii="Arial" w:hAnsi="Arial" w:cs="Arial"/>
          <w:b w:val="0"/>
          <w:sz w:val="22"/>
          <w:szCs w:val="22"/>
        </w:rPr>
        <w:t>. číslem projektu</w:t>
      </w:r>
      <w:bookmarkStart w:id="4" w:name="_Hlk173498808"/>
      <w:r w:rsidR="00792B5D" w:rsidRPr="00B936ED">
        <w:rPr>
          <w:rFonts w:ascii="Arial" w:hAnsi="Arial" w:cs="Arial"/>
          <w:b w:val="0"/>
          <w:sz w:val="22"/>
          <w:szCs w:val="22"/>
        </w:rPr>
        <w:t xml:space="preserve"> </w:t>
      </w:r>
      <w:bookmarkStart w:id="5" w:name="_Hlk202127133"/>
      <w:bookmarkEnd w:id="4"/>
      <w:r w:rsidR="000B5410" w:rsidRPr="00A808B2">
        <w:rPr>
          <w:rFonts w:ascii="Arial" w:hAnsi="Arial" w:cs="Arial"/>
          <w:sz w:val="22"/>
          <w:szCs w:val="22"/>
        </w:rPr>
        <w:t>CZ.10.03.01/00/24_067/00005</w:t>
      </w:r>
      <w:bookmarkEnd w:id="5"/>
      <w:r w:rsidR="00644F10">
        <w:rPr>
          <w:rFonts w:ascii="Arial" w:hAnsi="Arial" w:cs="Arial"/>
          <w:sz w:val="22"/>
          <w:szCs w:val="22"/>
        </w:rPr>
        <w:t>99</w:t>
      </w:r>
      <w:r w:rsidR="00CF7A13" w:rsidRPr="00B936ED">
        <w:rPr>
          <w:rFonts w:ascii="Arial" w:hAnsi="Arial" w:cs="Arial"/>
          <w:b w:val="0"/>
          <w:sz w:val="22"/>
          <w:szCs w:val="22"/>
        </w:rPr>
        <w:t>.</w:t>
      </w:r>
      <w:bookmarkEnd w:id="2"/>
      <w:bookmarkEnd w:id="3"/>
    </w:p>
    <w:p w14:paraId="6523DB81" w14:textId="77777777" w:rsidR="00506BDD" w:rsidRPr="00B936ED" w:rsidRDefault="00506BDD" w:rsidP="00634F59">
      <w:pPr>
        <w:pStyle w:val="Podnadpis"/>
        <w:tabs>
          <w:tab w:val="right" w:pos="9638"/>
        </w:tabs>
        <w:jc w:val="both"/>
        <w:rPr>
          <w:rFonts w:ascii="Arial" w:hAnsi="Arial" w:cs="Arial"/>
          <w:b w:val="0"/>
          <w:sz w:val="22"/>
          <w:szCs w:val="22"/>
        </w:rPr>
      </w:pPr>
    </w:p>
    <w:p w14:paraId="2BA8D0F6" w14:textId="77777777" w:rsidR="00451FAE" w:rsidRPr="00B936E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B936ED">
        <w:rPr>
          <w:rFonts w:ascii="Arial" w:hAnsi="Arial" w:cs="Arial"/>
          <w:b w:val="0"/>
          <w:sz w:val="22"/>
          <w:szCs w:val="22"/>
        </w:rPr>
        <w:t>Prodávající prohlašuje a podpisem této smlouvy potvrzuje, že:</w:t>
      </w:r>
    </w:p>
    <w:p w14:paraId="066532D4"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B936ED">
        <w:rPr>
          <w:rFonts w:ascii="Arial" w:hAnsi="Arial" w:cs="Arial"/>
          <w:b w:val="0"/>
          <w:sz w:val="22"/>
          <w:szCs w:val="22"/>
        </w:rPr>
        <w:t>má veškerou způsobilost</w:t>
      </w:r>
      <w:r w:rsidRPr="00451FAE">
        <w:rPr>
          <w:rFonts w:ascii="Arial" w:hAnsi="Arial" w:cs="Arial"/>
          <w:b w:val="0"/>
          <w:sz w:val="22"/>
          <w:szCs w:val="22"/>
        </w:rPr>
        <w:t xml:space="preserve"> uzavřít tuto smlouvu a plnit všechny závazky z ní vyplývající</w:t>
      </w:r>
      <w:r>
        <w:rPr>
          <w:rFonts w:ascii="Arial" w:hAnsi="Arial" w:cs="Arial"/>
          <w:b w:val="0"/>
          <w:sz w:val="22"/>
          <w:szCs w:val="22"/>
        </w:rPr>
        <w:t>,</w:t>
      </w:r>
    </w:p>
    <w:p w14:paraId="735BB119" w14:textId="77777777"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14:paraId="1FA6143B" w14:textId="77777777"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14:paraId="4162D08F" w14:textId="77777777" w:rsidR="00451FAE" w:rsidRDefault="00451FAE" w:rsidP="007B3FFE">
      <w:pPr>
        <w:pStyle w:val="Podnadpis"/>
        <w:tabs>
          <w:tab w:val="right" w:pos="9638"/>
        </w:tabs>
        <w:jc w:val="both"/>
        <w:rPr>
          <w:rFonts w:ascii="Arial" w:hAnsi="Arial" w:cs="Arial"/>
          <w:b w:val="0"/>
          <w:sz w:val="22"/>
          <w:szCs w:val="22"/>
        </w:rPr>
      </w:pPr>
    </w:p>
    <w:p w14:paraId="06E7CF7A" w14:textId="77777777"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14:paraId="060F206A" w14:textId="77777777" w:rsidR="00A64751" w:rsidRDefault="00A64751" w:rsidP="007B3FFE">
      <w:pPr>
        <w:pStyle w:val="Podnadpis"/>
        <w:tabs>
          <w:tab w:val="right" w:pos="9638"/>
        </w:tabs>
        <w:jc w:val="both"/>
        <w:rPr>
          <w:rFonts w:ascii="Arial" w:hAnsi="Arial" w:cs="Arial"/>
          <w:b w:val="0"/>
          <w:sz w:val="22"/>
          <w:szCs w:val="22"/>
        </w:rPr>
      </w:pPr>
    </w:p>
    <w:p w14:paraId="0D5B329D" w14:textId="77777777" w:rsidR="0029025F" w:rsidRDefault="0029025F" w:rsidP="007B3FFE">
      <w:pPr>
        <w:pStyle w:val="Podnadpis"/>
        <w:tabs>
          <w:tab w:val="right" w:pos="9638"/>
        </w:tabs>
        <w:jc w:val="both"/>
        <w:rPr>
          <w:rFonts w:ascii="Arial" w:hAnsi="Arial" w:cs="Arial"/>
          <w:b w:val="0"/>
          <w:sz w:val="22"/>
          <w:szCs w:val="22"/>
        </w:rPr>
      </w:pPr>
    </w:p>
    <w:p w14:paraId="7EB17C09" w14:textId="77777777"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14:paraId="79F05EA6" w14:textId="77777777"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14:paraId="156C1067" w14:textId="77777777" w:rsidR="0029025F" w:rsidRDefault="0029025F" w:rsidP="0029025F">
      <w:pPr>
        <w:pStyle w:val="Podnadpis"/>
        <w:tabs>
          <w:tab w:val="right" w:pos="9638"/>
        </w:tabs>
        <w:jc w:val="both"/>
        <w:rPr>
          <w:rFonts w:ascii="Arial" w:hAnsi="Arial" w:cs="Arial"/>
          <w:b w:val="0"/>
          <w:sz w:val="22"/>
          <w:szCs w:val="22"/>
        </w:rPr>
      </w:pPr>
    </w:p>
    <w:p w14:paraId="6DBDE9E6" w14:textId="77777777"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14:paraId="29C31C62" w14:textId="77777777" w:rsidR="00AF645E" w:rsidRPr="004A0114" w:rsidRDefault="00AF645E" w:rsidP="00AF645E">
      <w:pPr>
        <w:pStyle w:val="Podnadpis"/>
        <w:tabs>
          <w:tab w:val="right" w:pos="9638"/>
        </w:tabs>
        <w:ind w:left="284"/>
        <w:jc w:val="both"/>
        <w:rPr>
          <w:rFonts w:ascii="Arial" w:hAnsi="Arial" w:cs="Arial"/>
          <w:b w:val="0"/>
          <w:sz w:val="22"/>
          <w:szCs w:val="22"/>
        </w:rPr>
      </w:pPr>
    </w:p>
    <w:p w14:paraId="3D24B0F2" w14:textId="77777777"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466827" w:rsidRPr="00466827">
        <w:rPr>
          <w:rFonts w:ascii="Arial" w:hAnsi="Arial" w:cs="Arial"/>
          <w:sz w:val="22"/>
          <w:szCs w:val="22"/>
        </w:rPr>
        <w:t>IT</w:t>
      </w:r>
      <w:r w:rsidR="00F336EB">
        <w:rPr>
          <w:rFonts w:ascii="Arial" w:hAnsi="Arial" w:cs="Arial"/>
          <w:sz w:val="22"/>
          <w:szCs w:val="22"/>
        </w:rPr>
        <w:t xml:space="preserve"> vybavení</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14:paraId="43A5097B" w14:textId="77777777" w:rsidR="006421D6" w:rsidRPr="006421D6" w:rsidRDefault="006421D6" w:rsidP="006421D6">
      <w:pPr>
        <w:pStyle w:val="Podnadpis"/>
        <w:tabs>
          <w:tab w:val="right" w:pos="9638"/>
        </w:tabs>
        <w:ind w:left="284"/>
        <w:jc w:val="both"/>
        <w:rPr>
          <w:rFonts w:ascii="Arial" w:hAnsi="Arial" w:cs="Arial"/>
          <w:b w:val="0"/>
          <w:sz w:val="22"/>
          <w:szCs w:val="22"/>
        </w:rPr>
      </w:pPr>
    </w:p>
    <w:p w14:paraId="2D699E28" w14:textId="77777777"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14:paraId="47E542A4" w14:textId="77777777" w:rsidR="00930BAD" w:rsidRDefault="00930BAD" w:rsidP="00930BAD">
      <w:pPr>
        <w:pStyle w:val="Podnadpis"/>
        <w:tabs>
          <w:tab w:val="right" w:pos="9638"/>
        </w:tabs>
        <w:ind w:left="284"/>
        <w:jc w:val="both"/>
        <w:rPr>
          <w:rFonts w:ascii="Arial" w:hAnsi="Arial" w:cs="Arial"/>
          <w:b w:val="0"/>
          <w:sz w:val="22"/>
          <w:szCs w:val="22"/>
        </w:rPr>
      </w:pPr>
    </w:p>
    <w:p w14:paraId="413A6CD0" w14:textId="77777777"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14:paraId="796D3C3A" w14:textId="77777777"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14:paraId="6EAC8703" w14:textId="77777777"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w:t>
      </w:r>
      <w:proofErr w:type="gramStart"/>
      <w:r w:rsidRPr="00E55C1C">
        <w:rPr>
          <w:rFonts w:ascii="Arial" w:hAnsi="Arial" w:cs="Arial"/>
          <w:b w:val="0"/>
          <w:sz w:val="22"/>
          <w:szCs w:val="22"/>
        </w:rPr>
        <w:t>provozu</w:t>
      </w:r>
      <w:proofErr w:type="gramEnd"/>
      <w:r w:rsidRPr="00E55C1C">
        <w:rPr>
          <w:rFonts w:ascii="Arial" w:hAnsi="Arial" w:cs="Arial"/>
          <w:b w:val="0"/>
          <w:sz w:val="22"/>
          <w:szCs w:val="22"/>
        </w:rPr>
        <w:t xml:space="preserve">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w:t>
      </w:r>
      <w:r w:rsidRPr="00E81489">
        <w:rPr>
          <w:rFonts w:ascii="Arial" w:hAnsi="Arial" w:cs="Arial"/>
          <w:b w:val="0"/>
          <w:sz w:val="22"/>
          <w:szCs w:val="22"/>
        </w:rPr>
        <w:lastRenderedPageBreak/>
        <w:t xml:space="preserve">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14:paraId="6BC4675D" w14:textId="77777777"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14:paraId="68BE3C90" w14:textId="77777777" w:rsidR="00913B35" w:rsidRPr="00EB656D" w:rsidRDefault="00913B35" w:rsidP="0032578C">
      <w:pPr>
        <w:spacing w:before="40"/>
        <w:ind w:left="720"/>
        <w:jc w:val="both"/>
        <w:rPr>
          <w:rFonts w:ascii="Arial" w:hAnsi="Arial" w:cs="Arial"/>
          <w:sz w:val="22"/>
          <w:szCs w:val="22"/>
        </w:rPr>
      </w:pPr>
    </w:p>
    <w:p w14:paraId="65266229" w14:textId="77777777" w:rsidR="00913B35" w:rsidRDefault="00913B35" w:rsidP="001F3840">
      <w:pPr>
        <w:pStyle w:val="Podnadpis"/>
        <w:tabs>
          <w:tab w:val="right" w:pos="9638"/>
        </w:tabs>
        <w:ind w:left="360"/>
        <w:jc w:val="both"/>
        <w:rPr>
          <w:rFonts w:ascii="Arial" w:hAnsi="Arial" w:cs="Arial"/>
          <w:b w:val="0"/>
          <w:sz w:val="22"/>
          <w:szCs w:val="22"/>
        </w:rPr>
      </w:pPr>
    </w:p>
    <w:p w14:paraId="0C90B6C9" w14:textId="77777777" w:rsidR="00501D9F" w:rsidRDefault="00501D9F" w:rsidP="00501D9F">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Prodávající se zavazuje nejpozději při předání Zboží předat Kupujícímu také doklady a návody nezbytné k bezvadnému užívání Zboží, pokud výrobce či distributor Zboží takové doklady ke Zboží obvykle dodává. Zejména se jedná o:</w:t>
      </w:r>
    </w:p>
    <w:p w14:paraId="26C0E21C" w14:textId="77777777" w:rsidR="00501D9F" w:rsidRDefault="00501D9F" w:rsidP="00501D9F">
      <w:pPr>
        <w:pStyle w:val="Podnadpis"/>
        <w:tabs>
          <w:tab w:val="right" w:pos="9638"/>
        </w:tabs>
        <w:ind w:left="284"/>
        <w:jc w:val="both"/>
        <w:rPr>
          <w:rFonts w:ascii="Arial" w:hAnsi="Arial" w:cs="Arial"/>
          <w:b w:val="0"/>
          <w:sz w:val="22"/>
          <w:szCs w:val="22"/>
        </w:rPr>
      </w:pPr>
    </w:p>
    <w:p w14:paraId="50AF22A3" w14:textId="77777777"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doklady k</w:t>
      </w:r>
      <w:r>
        <w:rPr>
          <w:rFonts w:ascii="Arial" w:hAnsi="Arial" w:cs="Arial"/>
          <w:b w:val="0"/>
          <w:sz w:val="22"/>
          <w:szCs w:val="22"/>
        </w:rPr>
        <w:t> přístrojům,</w:t>
      </w:r>
      <w:r w:rsidRPr="001F3840">
        <w:rPr>
          <w:rFonts w:ascii="Arial" w:hAnsi="Arial" w:cs="Arial"/>
          <w:b w:val="0"/>
          <w:sz w:val="22"/>
          <w:szCs w:val="22"/>
        </w:rPr>
        <w:t xml:space="preserve"> </w:t>
      </w:r>
    </w:p>
    <w:p w14:paraId="69D0B894" w14:textId="77777777"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návody k</w:t>
      </w:r>
      <w:r>
        <w:rPr>
          <w:rFonts w:ascii="Arial" w:hAnsi="Arial" w:cs="Arial"/>
          <w:b w:val="0"/>
          <w:sz w:val="22"/>
          <w:szCs w:val="22"/>
        </w:rPr>
        <w:t> </w:t>
      </w:r>
      <w:r w:rsidRPr="001F3840">
        <w:rPr>
          <w:rFonts w:ascii="Arial" w:hAnsi="Arial" w:cs="Arial"/>
          <w:b w:val="0"/>
          <w:sz w:val="22"/>
          <w:szCs w:val="22"/>
        </w:rPr>
        <w:t>obsluze</w:t>
      </w:r>
      <w:r>
        <w:rPr>
          <w:rFonts w:ascii="Arial" w:hAnsi="Arial" w:cs="Arial"/>
          <w:b w:val="0"/>
          <w:sz w:val="22"/>
          <w:szCs w:val="22"/>
        </w:rPr>
        <w:t xml:space="preserve"> v českém jazyce</w:t>
      </w:r>
      <w:r w:rsidRPr="001F3840">
        <w:rPr>
          <w:rFonts w:ascii="Arial" w:hAnsi="Arial" w:cs="Arial"/>
          <w:b w:val="0"/>
          <w:sz w:val="22"/>
          <w:szCs w:val="22"/>
        </w:rPr>
        <w:t>,</w:t>
      </w:r>
    </w:p>
    <w:p w14:paraId="0745FF27" w14:textId="77777777" w:rsidR="00501D9F" w:rsidRPr="00B03F91" w:rsidRDefault="00501D9F" w:rsidP="00501D9F">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technickou dokumentaci,</w:t>
      </w:r>
    </w:p>
    <w:p w14:paraId="235A3889" w14:textId="77777777" w:rsidR="00501D9F" w:rsidRPr="006F5787" w:rsidRDefault="00501D9F" w:rsidP="00501D9F">
      <w:pPr>
        <w:pStyle w:val="Podnadpis"/>
        <w:numPr>
          <w:ilvl w:val="0"/>
          <w:numId w:val="6"/>
        </w:numPr>
        <w:tabs>
          <w:tab w:val="right" w:pos="9638"/>
        </w:tabs>
        <w:jc w:val="both"/>
        <w:rPr>
          <w:rFonts w:ascii="Arial" w:hAnsi="Arial" w:cs="Arial"/>
          <w:b w:val="0"/>
          <w:sz w:val="22"/>
          <w:szCs w:val="22"/>
        </w:rPr>
      </w:pPr>
      <w:r w:rsidRPr="006F5787">
        <w:rPr>
          <w:rFonts w:ascii="Arial" w:hAnsi="Arial" w:cs="Arial"/>
          <w:b w:val="0"/>
          <w:sz w:val="22"/>
          <w:szCs w:val="22"/>
        </w:rPr>
        <w:t xml:space="preserve">doklady prokazujících kvalitu a schválení pro užívání v České republice, </w:t>
      </w:r>
    </w:p>
    <w:p w14:paraId="5737B08B" w14:textId="77777777" w:rsidR="00501D9F" w:rsidRPr="001F3840" w:rsidRDefault="00501D9F" w:rsidP="00501D9F">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r>
        <w:rPr>
          <w:rFonts w:ascii="Arial" w:hAnsi="Arial" w:cs="Arial"/>
          <w:b w:val="0"/>
          <w:sz w:val="22"/>
          <w:szCs w:val="22"/>
        </w:rPr>
        <w:t>.</w:t>
      </w:r>
    </w:p>
    <w:p w14:paraId="0E7C96FF" w14:textId="77777777" w:rsidR="00501D9F" w:rsidRDefault="00501D9F" w:rsidP="00501D9F">
      <w:pPr>
        <w:pStyle w:val="Podnadpis"/>
        <w:tabs>
          <w:tab w:val="right" w:pos="9638"/>
        </w:tabs>
        <w:ind w:left="360"/>
        <w:jc w:val="both"/>
        <w:rPr>
          <w:rFonts w:ascii="Arial" w:hAnsi="Arial" w:cs="Arial"/>
          <w:b w:val="0"/>
          <w:sz w:val="22"/>
          <w:szCs w:val="22"/>
        </w:rPr>
      </w:pPr>
    </w:p>
    <w:p w14:paraId="5CB96796" w14:textId="77777777" w:rsidR="001F3840" w:rsidRPr="001F3840" w:rsidRDefault="001F3840" w:rsidP="001F3840">
      <w:pPr>
        <w:pStyle w:val="Podnadpis"/>
        <w:tabs>
          <w:tab w:val="right" w:pos="9638"/>
        </w:tabs>
        <w:ind w:left="360"/>
        <w:jc w:val="both"/>
        <w:rPr>
          <w:rFonts w:ascii="Arial" w:hAnsi="Arial" w:cs="Arial"/>
          <w:b w:val="0"/>
          <w:sz w:val="22"/>
          <w:szCs w:val="22"/>
        </w:rPr>
      </w:pPr>
    </w:p>
    <w:p w14:paraId="4FC7D31D" w14:textId="77777777"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Prodávající se dále zavazuje dodržet záruční podmínky uvedené v této smlouvě, a to po dobu</w:t>
      </w:r>
      <w:proofErr w:type="gramStart"/>
      <w:r w:rsidRPr="009F0955">
        <w:rPr>
          <w:rFonts w:ascii="Arial" w:hAnsi="Arial" w:cs="Arial"/>
          <w:b w:val="0"/>
          <w:sz w:val="22"/>
          <w:szCs w:val="22"/>
        </w:rPr>
        <w:t xml:space="preserve">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proofErr w:type="gramEnd"/>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14:paraId="3FFACF69" w14:textId="77777777" w:rsidR="00930BAD" w:rsidRDefault="00D7547D" w:rsidP="00930BAD">
      <w:pPr>
        <w:pStyle w:val="Podnadpis"/>
        <w:tabs>
          <w:tab w:val="right" w:pos="9638"/>
        </w:tabs>
        <w:ind w:left="284"/>
        <w:jc w:val="both"/>
        <w:rPr>
          <w:rFonts w:ascii="Arial" w:hAnsi="Arial" w:cs="Arial"/>
          <w:b w:val="0"/>
          <w:i/>
          <w:sz w:val="18"/>
          <w:szCs w:val="18"/>
        </w:rPr>
      </w:pPr>
      <w:r w:rsidRPr="000B5410">
        <w:rPr>
          <w:rFonts w:ascii="Arial" w:hAnsi="Arial" w:cs="Arial"/>
          <w:i/>
          <w:sz w:val="18"/>
          <w:szCs w:val="18"/>
          <w:highlight w:val="lightGray"/>
        </w:rPr>
        <w:t xml:space="preserve">Pozn. pro </w:t>
      </w:r>
      <w:r w:rsidR="00B03F91" w:rsidRPr="000B5410">
        <w:rPr>
          <w:rFonts w:ascii="Arial" w:hAnsi="Arial" w:cs="Arial"/>
          <w:i/>
          <w:sz w:val="18"/>
          <w:szCs w:val="18"/>
          <w:highlight w:val="lightGray"/>
        </w:rPr>
        <w:t>dodavatel</w:t>
      </w:r>
      <w:r w:rsidRPr="000B5410">
        <w:rPr>
          <w:rFonts w:ascii="Arial" w:hAnsi="Arial" w:cs="Arial"/>
          <w:i/>
          <w:sz w:val="18"/>
          <w:szCs w:val="18"/>
          <w:highlight w:val="lightGray"/>
        </w:rPr>
        <w:t>e</w:t>
      </w:r>
      <w:r w:rsidRPr="000B5410">
        <w:rPr>
          <w:rFonts w:ascii="Arial" w:hAnsi="Arial" w:cs="Arial"/>
          <w:b w:val="0"/>
          <w:i/>
          <w:sz w:val="18"/>
          <w:szCs w:val="18"/>
          <w:highlight w:val="lightGray"/>
        </w:rPr>
        <w:t xml:space="preserve">: </w:t>
      </w:r>
      <w:r w:rsidR="00B03F91" w:rsidRPr="000B5410">
        <w:rPr>
          <w:rFonts w:ascii="Arial" w:hAnsi="Arial" w:cs="Arial"/>
          <w:b w:val="0"/>
          <w:i/>
          <w:sz w:val="18"/>
          <w:szCs w:val="18"/>
          <w:highlight w:val="lightGray"/>
        </w:rPr>
        <w:t>dodavatel</w:t>
      </w:r>
      <w:r w:rsidRPr="000B5410">
        <w:rPr>
          <w:rFonts w:ascii="Arial" w:hAnsi="Arial" w:cs="Arial"/>
          <w:b w:val="0"/>
          <w:i/>
          <w:sz w:val="18"/>
          <w:szCs w:val="18"/>
          <w:highlight w:val="lightGray"/>
        </w:rPr>
        <w:t xml:space="preserve"> doplní délku záruční doby, která musí být shodná s tou, která je uve</w:t>
      </w:r>
      <w:r w:rsidR="00B03F91" w:rsidRPr="000B5410">
        <w:rPr>
          <w:rFonts w:ascii="Arial" w:hAnsi="Arial" w:cs="Arial"/>
          <w:b w:val="0"/>
          <w:i/>
          <w:sz w:val="18"/>
          <w:szCs w:val="18"/>
          <w:highlight w:val="lightGray"/>
        </w:rPr>
        <w:t>dena v odst. 3 článku V. dodavatel</w:t>
      </w:r>
      <w:r w:rsidRPr="000B5410">
        <w:rPr>
          <w:rFonts w:ascii="Arial" w:hAnsi="Arial" w:cs="Arial"/>
          <w:b w:val="0"/>
          <w:i/>
          <w:sz w:val="18"/>
          <w:szCs w:val="18"/>
          <w:highlight w:val="lightGray"/>
        </w:rPr>
        <w:t xml:space="preserve"> však musí uvést záruční dobu </w:t>
      </w:r>
      <w:r w:rsidRPr="000B5410">
        <w:rPr>
          <w:rFonts w:ascii="Arial" w:hAnsi="Arial" w:cs="Arial"/>
          <w:i/>
          <w:sz w:val="18"/>
          <w:szCs w:val="18"/>
          <w:highlight w:val="lightGray"/>
        </w:rPr>
        <w:t>nejméně 24 měsíců</w:t>
      </w:r>
      <w:r w:rsidRPr="000B5410">
        <w:rPr>
          <w:rFonts w:ascii="Arial" w:hAnsi="Arial" w:cs="Arial"/>
          <w:b w:val="0"/>
          <w:i/>
          <w:sz w:val="18"/>
          <w:szCs w:val="18"/>
          <w:highlight w:val="lightGray"/>
        </w:rPr>
        <w:t>!!!</w:t>
      </w:r>
    </w:p>
    <w:p w14:paraId="13F3BAC0" w14:textId="77777777" w:rsidR="00D7547D" w:rsidRDefault="00D7547D" w:rsidP="00930BAD">
      <w:pPr>
        <w:pStyle w:val="Podnadpis"/>
        <w:tabs>
          <w:tab w:val="right" w:pos="9638"/>
        </w:tabs>
        <w:ind w:left="284"/>
        <w:jc w:val="both"/>
        <w:rPr>
          <w:rFonts w:ascii="Arial" w:hAnsi="Arial" w:cs="Arial"/>
          <w:b w:val="0"/>
          <w:sz w:val="22"/>
          <w:szCs w:val="22"/>
        </w:rPr>
      </w:pPr>
    </w:p>
    <w:p w14:paraId="085015CB" w14:textId="77777777"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14:paraId="0360CF83" w14:textId="77777777" w:rsidR="009F0955" w:rsidRDefault="009F0955" w:rsidP="001F3840">
      <w:pPr>
        <w:pStyle w:val="Podnadpis"/>
        <w:tabs>
          <w:tab w:val="right" w:pos="9638"/>
        </w:tabs>
        <w:jc w:val="both"/>
        <w:rPr>
          <w:rFonts w:ascii="Arial" w:hAnsi="Arial" w:cs="Arial"/>
          <w:b w:val="0"/>
          <w:sz w:val="22"/>
          <w:szCs w:val="22"/>
        </w:rPr>
      </w:pPr>
    </w:p>
    <w:p w14:paraId="340581FF" w14:textId="77777777" w:rsidR="009F0955" w:rsidRDefault="009F0955" w:rsidP="001F3840">
      <w:pPr>
        <w:pStyle w:val="Podnadpis"/>
        <w:tabs>
          <w:tab w:val="right" w:pos="9638"/>
        </w:tabs>
        <w:jc w:val="both"/>
        <w:rPr>
          <w:rFonts w:ascii="Arial" w:hAnsi="Arial" w:cs="Arial"/>
          <w:b w:val="0"/>
          <w:sz w:val="22"/>
          <w:szCs w:val="22"/>
        </w:rPr>
      </w:pPr>
    </w:p>
    <w:p w14:paraId="5258F052" w14:textId="77777777"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14:paraId="39086E14" w14:textId="77777777"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14:paraId="1373CB83" w14:textId="77777777" w:rsidR="002C1153" w:rsidRDefault="002C1153" w:rsidP="002652FE">
      <w:pPr>
        <w:pStyle w:val="Podnadpis"/>
        <w:tabs>
          <w:tab w:val="right" w:pos="9638"/>
        </w:tabs>
        <w:jc w:val="both"/>
        <w:rPr>
          <w:rFonts w:ascii="Arial" w:hAnsi="Arial" w:cs="Arial"/>
          <w:b w:val="0"/>
          <w:sz w:val="22"/>
          <w:szCs w:val="22"/>
        </w:rPr>
      </w:pPr>
    </w:p>
    <w:p w14:paraId="5C5316B0" w14:textId="77777777" w:rsidR="002C1153" w:rsidRDefault="002C1153" w:rsidP="002652FE">
      <w:pPr>
        <w:pStyle w:val="Podnadpis"/>
        <w:tabs>
          <w:tab w:val="right" w:pos="9638"/>
        </w:tabs>
        <w:jc w:val="both"/>
        <w:rPr>
          <w:rFonts w:ascii="Arial" w:hAnsi="Arial" w:cs="Arial"/>
          <w:b w:val="0"/>
          <w:sz w:val="22"/>
          <w:szCs w:val="22"/>
        </w:rPr>
      </w:pPr>
    </w:p>
    <w:p w14:paraId="7A9A3D51" w14:textId="77777777"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14:paraId="0A2F5566" w14:textId="77777777" w:rsidR="00930BAD" w:rsidRDefault="00930BAD" w:rsidP="00930BAD">
      <w:pPr>
        <w:pStyle w:val="Odstavecseseznamem"/>
        <w:suppressAutoHyphens/>
        <w:spacing w:before="60"/>
        <w:ind w:left="284"/>
        <w:jc w:val="both"/>
        <w:rPr>
          <w:rFonts w:ascii="Arial" w:hAnsi="Arial" w:cs="Arial"/>
          <w:sz w:val="22"/>
          <w:szCs w:val="22"/>
        </w:rPr>
      </w:pPr>
    </w:p>
    <w:p w14:paraId="54EBDF07" w14:textId="290967B9"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002B54D5">
        <w:rPr>
          <w:rFonts w:ascii="Arial" w:hAnsi="Arial" w:cs="Arial"/>
          <w:sz w:val="22"/>
          <w:szCs w:val="22"/>
        </w:rPr>
        <w:t xml:space="preserve">do </w:t>
      </w:r>
      <w:r w:rsidR="000B5410">
        <w:rPr>
          <w:rFonts w:ascii="Arial" w:hAnsi="Arial" w:cs="Arial"/>
          <w:b/>
          <w:sz w:val="22"/>
          <w:szCs w:val="22"/>
        </w:rPr>
        <w:t>12. 12. 2025</w:t>
      </w:r>
      <w:r w:rsidR="006B1B2A">
        <w:rPr>
          <w:rFonts w:ascii="Arial" w:hAnsi="Arial" w:cs="Arial"/>
          <w:b/>
          <w:sz w:val="22"/>
          <w:szCs w:val="22"/>
        </w:rPr>
        <w:t>.</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w:t>
      </w:r>
      <w:r w:rsidR="00601C61">
        <w:rPr>
          <w:rFonts w:ascii="Arial" w:hAnsi="Arial" w:cs="Arial"/>
          <w:sz w:val="22"/>
          <w:szCs w:val="22"/>
        </w:rPr>
        <w:t>OSPT</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14:paraId="77D7F97D" w14:textId="77777777" w:rsidR="00930BAD" w:rsidRPr="00930BAD" w:rsidRDefault="00930BAD" w:rsidP="00930BAD">
      <w:pPr>
        <w:pStyle w:val="Odstavecseseznamem"/>
        <w:rPr>
          <w:rFonts w:ascii="Arial" w:hAnsi="Arial" w:cs="Arial"/>
          <w:sz w:val="22"/>
          <w:szCs w:val="22"/>
        </w:rPr>
      </w:pPr>
    </w:p>
    <w:p w14:paraId="338B2A78" w14:textId="77777777"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ze stran obdrží jedno vyhotovení. </w:t>
      </w:r>
      <w:r w:rsidR="00EA3274" w:rsidRPr="00930BAD">
        <w:rPr>
          <w:rFonts w:ascii="Arial" w:hAnsi="Arial" w:cs="Arial"/>
          <w:sz w:val="22"/>
          <w:szCs w:val="22"/>
        </w:rPr>
        <w:t xml:space="preserve">Podpisem protokolu o předání a převzetí Zboží Prodávající </w:t>
      </w:r>
      <w:r w:rsidR="00EA3274" w:rsidRPr="00930BAD">
        <w:rPr>
          <w:rFonts w:ascii="Arial" w:hAnsi="Arial" w:cs="Arial"/>
          <w:sz w:val="22"/>
          <w:szCs w:val="22"/>
        </w:rPr>
        <w:lastRenderedPageBreak/>
        <w:t>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14:paraId="7CE91362" w14:textId="77777777" w:rsidR="00E03469" w:rsidRDefault="00E03469" w:rsidP="00E03469">
      <w:pPr>
        <w:pStyle w:val="Odstavecseseznamem"/>
        <w:tabs>
          <w:tab w:val="right" w:pos="9638"/>
        </w:tabs>
        <w:suppressAutoHyphens/>
        <w:spacing w:before="60"/>
        <w:ind w:left="284"/>
        <w:jc w:val="both"/>
        <w:rPr>
          <w:rFonts w:ascii="Arial" w:hAnsi="Arial" w:cs="Arial"/>
          <w:sz w:val="22"/>
          <w:szCs w:val="22"/>
        </w:rPr>
      </w:pPr>
    </w:p>
    <w:p w14:paraId="149995FC" w14:textId="77777777"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14:paraId="631B8FEE" w14:textId="77777777" w:rsidR="00E03469" w:rsidRPr="00E03469" w:rsidRDefault="00E03469" w:rsidP="00E03469">
      <w:pPr>
        <w:pStyle w:val="Odstavecseseznamem"/>
        <w:rPr>
          <w:rFonts w:ascii="Arial" w:hAnsi="Arial" w:cs="Arial"/>
          <w:sz w:val="22"/>
          <w:szCs w:val="22"/>
        </w:rPr>
      </w:pPr>
    </w:p>
    <w:p w14:paraId="336D7DD2" w14:textId="77777777"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14:paraId="0A80AB66" w14:textId="77777777"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14:paraId="053C0DD3" w14:textId="4B01036D" w:rsidR="003A5F5E" w:rsidRDefault="00644F10" w:rsidP="001F3840">
      <w:pPr>
        <w:pStyle w:val="Podnadpis"/>
        <w:tabs>
          <w:tab w:val="right" w:pos="9638"/>
        </w:tabs>
        <w:jc w:val="both"/>
        <w:rPr>
          <w:rFonts w:ascii="Arial" w:hAnsi="Arial" w:cs="Arial"/>
          <w:bCs/>
          <w:sz w:val="22"/>
          <w:szCs w:val="22"/>
        </w:rPr>
      </w:pPr>
      <w:bookmarkStart w:id="6" w:name="_Hlk198281375"/>
      <w:bookmarkStart w:id="7" w:name="_Hlk198283842"/>
      <w:bookmarkStart w:id="8" w:name="_Hlk202129088"/>
      <w:r w:rsidRPr="00A77862">
        <w:rPr>
          <w:rFonts w:ascii="Arial" w:hAnsi="Arial" w:cs="Arial"/>
          <w:sz w:val="22"/>
          <w:szCs w:val="22"/>
        </w:rPr>
        <w:t xml:space="preserve">Základní škola T.G. Masaryka </w:t>
      </w:r>
      <w:proofErr w:type="gramStart"/>
      <w:r w:rsidRPr="00A77862">
        <w:rPr>
          <w:rFonts w:ascii="Arial" w:hAnsi="Arial" w:cs="Arial"/>
          <w:sz w:val="22"/>
          <w:szCs w:val="22"/>
        </w:rPr>
        <w:t>Bohumín - Pudlov</w:t>
      </w:r>
      <w:proofErr w:type="gramEnd"/>
      <w:r w:rsidRPr="00A77862">
        <w:rPr>
          <w:rFonts w:ascii="Arial" w:hAnsi="Arial" w:cs="Arial"/>
          <w:sz w:val="22"/>
          <w:szCs w:val="22"/>
        </w:rPr>
        <w:t xml:space="preserve"> Trnková 280 okres Karviná, příspěvková organizace</w:t>
      </w:r>
      <w:bookmarkEnd w:id="8"/>
      <w:r w:rsidR="0099632A" w:rsidRPr="0099632A">
        <w:rPr>
          <w:rFonts w:ascii="Arial" w:hAnsi="Arial" w:cs="Arial"/>
          <w:bCs/>
          <w:sz w:val="22"/>
          <w:szCs w:val="22"/>
        </w:rPr>
        <w:t>.</w:t>
      </w:r>
      <w:bookmarkEnd w:id="6"/>
    </w:p>
    <w:bookmarkEnd w:id="7"/>
    <w:p w14:paraId="6BEAF9BE" w14:textId="77777777" w:rsidR="0099632A" w:rsidRPr="0099632A" w:rsidRDefault="0099632A" w:rsidP="001F3840">
      <w:pPr>
        <w:pStyle w:val="Podnadpis"/>
        <w:tabs>
          <w:tab w:val="right" w:pos="9638"/>
        </w:tabs>
        <w:jc w:val="both"/>
        <w:rPr>
          <w:rFonts w:ascii="Arial" w:hAnsi="Arial" w:cs="Arial"/>
          <w:sz w:val="22"/>
          <w:szCs w:val="22"/>
        </w:rPr>
      </w:pPr>
    </w:p>
    <w:p w14:paraId="307BE0AA" w14:textId="77777777"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14:paraId="1B66B04D" w14:textId="77777777"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14:paraId="4D864BF2" w14:textId="77777777" w:rsidR="00265182" w:rsidRDefault="00265182" w:rsidP="00265182">
      <w:pPr>
        <w:jc w:val="both"/>
        <w:rPr>
          <w:rFonts w:ascii="Arial" w:hAnsi="Arial" w:cs="Arial"/>
          <w:sz w:val="22"/>
          <w:szCs w:val="22"/>
        </w:rPr>
      </w:pPr>
    </w:p>
    <w:p w14:paraId="341C51D1" w14:textId="77777777"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14:paraId="3D7B7CAB" w14:textId="77777777" w:rsidR="00265182" w:rsidRPr="001B20D3" w:rsidRDefault="00265182" w:rsidP="001F3840">
      <w:pPr>
        <w:pStyle w:val="Podnadpis"/>
        <w:tabs>
          <w:tab w:val="right" w:pos="9638"/>
        </w:tabs>
        <w:jc w:val="both"/>
        <w:rPr>
          <w:rFonts w:ascii="Arial" w:hAnsi="Arial" w:cs="Arial"/>
          <w:b w:val="0"/>
          <w:sz w:val="22"/>
          <w:szCs w:val="22"/>
        </w:rPr>
      </w:pPr>
    </w:p>
    <w:p w14:paraId="456A795F" w14:textId="77777777"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proofErr w:type="gramStart"/>
      <w:r w:rsidR="002B1043" w:rsidRPr="001B20D3">
        <w:rPr>
          <w:rFonts w:ascii="Arial" w:hAnsi="Arial" w:cs="Arial"/>
          <w:sz w:val="22"/>
          <w:szCs w:val="22"/>
          <w:highlight w:val="yellow"/>
        </w:rPr>
        <w:t>...............................................................</w:t>
      </w:r>
      <w:r w:rsidR="002B1043" w:rsidRPr="001B20D3">
        <w:rPr>
          <w:rFonts w:ascii="Arial" w:hAnsi="Arial" w:cs="Arial"/>
          <w:sz w:val="22"/>
          <w:szCs w:val="22"/>
        </w:rPr>
        <w:t xml:space="preserve"> ,</w:t>
      </w:r>
      <w:proofErr w:type="gramEnd"/>
      <w:r w:rsidR="002B1043" w:rsidRPr="001B20D3">
        <w:rPr>
          <w:rFonts w:ascii="Arial" w:hAnsi="Arial" w:cs="Arial"/>
          <w:sz w:val="22"/>
          <w:szCs w:val="22"/>
        </w:rPr>
        <w:t>- Kč</w:t>
      </w:r>
      <w:r w:rsidRPr="001B20D3">
        <w:rPr>
          <w:rFonts w:ascii="Arial" w:hAnsi="Arial" w:cs="Arial"/>
          <w:sz w:val="22"/>
          <w:szCs w:val="22"/>
        </w:rPr>
        <w:t xml:space="preserve"> </w:t>
      </w:r>
      <w:r w:rsidRPr="001B20D3">
        <w:rPr>
          <w:rFonts w:ascii="Arial" w:hAnsi="Arial" w:cs="Arial"/>
          <w:b/>
          <w:sz w:val="22"/>
          <w:szCs w:val="22"/>
        </w:rPr>
        <w:t>bez daně z přidané hodnoty</w:t>
      </w:r>
    </w:p>
    <w:p w14:paraId="20BF15C5" w14:textId="77777777" w:rsidR="001B20D3" w:rsidRPr="001B20D3" w:rsidRDefault="001B20D3" w:rsidP="001B20D3">
      <w:pPr>
        <w:pStyle w:val="Odstavecseseznamem"/>
        <w:jc w:val="both"/>
        <w:rPr>
          <w:rFonts w:ascii="Arial" w:hAnsi="Arial" w:cs="Arial"/>
          <w:sz w:val="22"/>
          <w:szCs w:val="22"/>
        </w:rPr>
      </w:pPr>
    </w:p>
    <w:p w14:paraId="5DB2DB64" w14:textId="77777777" w:rsidR="001B20D3" w:rsidRPr="001B20D3" w:rsidRDefault="001B20D3" w:rsidP="001B20D3">
      <w:pPr>
        <w:ind w:firstLine="709"/>
        <w:jc w:val="both"/>
        <w:rPr>
          <w:rFonts w:ascii="Arial" w:hAnsi="Arial" w:cs="Arial"/>
          <w:sz w:val="22"/>
          <w:szCs w:val="22"/>
        </w:rPr>
      </w:pPr>
    </w:p>
    <w:p w14:paraId="31976757" w14:textId="77777777"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14:paraId="1864508C" w14:textId="77777777" w:rsidR="002B1043" w:rsidRDefault="002B1043" w:rsidP="001B20D3">
      <w:pPr>
        <w:ind w:firstLine="709"/>
        <w:jc w:val="both"/>
        <w:rPr>
          <w:rFonts w:ascii="Arial" w:hAnsi="Arial" w:cs="Arial"/>
          <w:sz w:val="22"/>
          <w:szCs w:val="22"/>
        </w:rPr>
      </w:pPr>
      <w:proofErr w:type="gramStart"/>
      <w:r w:rsidRPr="001B20D3">
        <w:rPr>
          <w:rFonts w:ascii="Arial" w:hAnsi="Arial" w:cs="Arial"/>
          <w:sz w:val="22"/>
          <w:szCs w:val="22"/>
          <w:highlight w:val="yellow"/>
        </w:rPr>
        <w:t>................................................</w:t>
      </w:r>
      <w:r w:rsidRPr="001B20D3">
        <w:rPr>
          <w:rFonts w:ascii="Arial" w:hAnsi="Arial" w:cs="Arial"/>
          <w:sz w:val="22"/>
          <w:szCs w:val="22"/>
        </w:rPr>
        <w:t xml:space="preserve"> ,</w:t>
      </w:r>
      <w:proofErr w:type="gramEnd"/>
      <w:r w:rsidRPr="001B20D3">
        <w:rPr>
          <w:rFonts w:ascii="Arial" w:hAnsi="Arial" w:cs="Arial"/>
          <w:sz w:val="22"/>
          <w:szCs w:val="22"/>
        </w:rPr>
        <w:t>- Kč</w:t>
      </w:r>
    </w:p>
    <w:p w14:paraId="5B72B977" w14:textId="77777777" w:rsidR="001B20D3" w:rsidRPr="001B20D3" w:rsidRDefault="001B20D3" w:rsidP="001B20D3">
      <w:pPr>
        <w:ind w:firstLine="709"/>
        <w:jc w:val="both"/>
        <w:rPr>
          <w:rFonts w:ascii="Arial" w:hAnsi="Arial" w:cs="Arial"/>
          <w:sz w:val="22"/>
          <w:szCs w:val="22"/>
        </w:rPr>
      </w:pPr>
    </w:p>
    <w:p w14:paraId="5B41E352" w14:textId="77777777" w:rsidR="002B1043" w:rsidRDefault="001B20D3" w:rsidP="0076187C">
      <w:pPr>
        <w:pStyle w:val="Odstavecseseznamem"/>
        <w:numPr>
          <w:ilvl w:val="0"/>
          <w:numId w:val="9"/>
        </w:numPr>
        <w:jc w:val="both"/>
        <w:rPr>
          <w:rFonts w:ascii="Arial" w:hAnsi="Arial" w:cs="Arial"/>
          <w:sz w:val="22"/>
          <w:szCs w:val="22"/>
        </w:rPr>
      </w:pPr>
      <w:proofErr w:type="gramStart"/>
      <w:r w:rsidRPr="001B20D3">
        <w:rPr>
          <w:rFonts w:ascii="Arial" w:hAnsi="Arial" w:cs="Arial"/>
          <w:b/>
          <w:sz w:val="22"/>
          <w:szCs w:val="22"/>
          <w:highlight w:val="yellow"/>
        </w:rPr>
        <w:t>...............................................................</w:t>
      </w:r>
      <w:r w:rsidRPr="001B20D3">
        <w:rPr>
          <w:rFonts w:ascii="Arial" w:hAnsi="Arial" w:cs="Arial"/>
          <w:b/>
          <w:sz w:val="22"/>
          <w:szCs w:val="22"/>
        </w:rPr>
        <w:t xml:space="preserve"> ,</w:t>
      </w:r>
      <w:proofErr w:type="gramEnd"/>
      <w:r w:rsidRPr="001B20D3">
        <w:rPr>
          <w:rFonts w:ascii="Arial" w:hAnsi="Arial" w:cs="Arial"/>
          <w:b/>
          <w:sz w:val="22"/>
          <w:szCs w:val="22"/>
        </w:rPr>
        <w:t>-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14:paraId="09BA9982" w14:textId="77777777" w:rsidR="00D7547D" w:rsidRDefault="00D7547D" w:rsidP="00D7547D">
      <w:pPr>
        <w:pStyle w:val="Odstavecseseznamem"/>
        <w:jc w:val="both"/>
        <w:rPr>
          <w:rFonts w:ascii="Arial" w:hAnsi="Arial" w:cs="Arial"/>
          <w:b/>
          <w:sz w:val="22"/>
          <w:szCs w:val="22"/>
        </w:rPr>
      </w:pPr>
    </w:p>
    <w:p w14:paraId="569FC619" w14:textId="77777777" w:rsidR="00B03F91" w:rsidRDefault="00B03F91" w:rsidP="00D06085">
      <w:pPr>
        <w:pStyle w:val="Odstavecseseznamem"/>
        <w:ind w:left="2124" w:hanging="709"/>
        <w:jc w:val="both"/>
        <w:rPr>
          <w:rFonts w:ascii="Arial" w:hAnsi="Arial" w:cs="Arial"/>
          <w:sz w:val="22"/>
          <w:szCs w:val="22"/>
        </w:rPr>
      </w:pPr>
    </w:p>
    <w:p w14:paraId="4A7F9DEC" w14:textId="77777777" w:rsidR="001B20D3" w:rsidRPr="001B20D3" w:rsidRDefault="00B03F91" w:rsidP="00D06085">
      <w:pPr>
        <w:ind w:left="709"/>
        <w:jc w:val="both"/>
        <w:rPr>
          <w:rFonts w:ascii="Arial" w:hAnsi="Arial" w:cs="Arial"/>
          <w:i/>
          <w:sz w:val="18"/>
          <w:szCs w:val="18"/>
        </w:rPr>
      </w:pPr>
      <w:r w:rsidRPr="000B5410">
        <w:rPr>
          <w:rFonts w:ascii="Arial" w:hAnsi="Arial" w:cs="Arial"/>
          <w:b/>
          <w:i/>
          <w:sz w:val="18"/>
          <w:szCs w:val="18"/>
          <w:highlight w:val="lightGray"/>
        </w:rPr>
        <w:t>Pozn. pro dodavatel</w:t>
      </w:r>
      <w:r w:rsidR="001B20D3" w:rsidRPr="000B5410">
        <w:rPr>
          <w:rFonts w:ascii="Arial" w:hAnsi="Arial" w:cs="Arial"/>
          <w:b/>
          <w:i/>
          <w:sz w:val="18"/>
          <w:szCs w:val="18"/>
          <w:highlight w:val="lightGray"/>
        </w:rPr>
        <w:t>e</w:t>
      </w:r>
      <w:r w:rsidR="001B20D3" w:rsidRPr="000B5410">
        <w:rPr>
          <w:rFonts w:ascii="Arial" w:hAnsi="Arial" w:cs="Arial"/>
          <w:i/>
          <w:sz w:val="18"/>
          <w:szCs w:val="18"/>
          <w:highlight w:val="lightGray"/>
        </w:rPr>
        <w:t xml:space="preserve">: neplátce DPH vyplní pouze ta žlutě podbarvená pole, jež jsou označena </w:t>
      </w:r>
      <w:proofErr w:type="gramStart"/>
      <w:r w:rsidR="001B20D3" w:rsidRPr="000B5410">
        <w:rPr>
          <w:rFonts w:ascii="Arial" w:hAnsi="Arial" w:cs="Arial"/>
          <w:i/>
          <w:sz w:val="18"/>
          <w:szCs w:val="18"/>
          <w:highlight w:val="lightGray"/>
        </w:rPr>
        <w:t xml:space="preserve">„ </w:t>
      </w:r>
      <w:r w:rsidR="001B20D3" w:rsidRPr="000B5410">
        <w:rPr>
          <w:rFonts w:ascii="Arial" w:hAnsi="Arial" w:cs="Arial"/>
          <w:i/>
          <w:sz w:val="18"/>
          <w:szCs w:val="18"/>
          <w:highlight w:val="lightGray"/>
          <w:lang w:val="en-US"/>
        </w:rPr>
        <w:t>*</w:t>
      </w:r>
      <w:proofErr w:type="gramEnd"/>
      <w:r w:rsidR="001B20D3" w:rsidRPr="000B5410">
        <w:rPr>
          <w:rFonts w:ascii="Arial" w:hAnsi="Arial" w:cs="Arial"/>
          <w:i/>
          <w:sz w:val="18"/>
          <w:szCs w:val="18"/>
          <w:highlight w:val="lightGray"/>
          <w:lang w:val="en-US"/>
        </w:rPr>
        <w:t xml:space="preserve"> </w:t>
      </w:r>
      <w:r w:rsidR="001B20D3" w:rsidRPr="000B5410">
        <w:rPr>
          <w:rFonts w:ascii="Arial" w:hAnsi="Arial" w:cs="Arial"/>
          <w:i/>
          <w:sz w:val="18"/>
          <w:szCs w:val="18"/>
          <w:highlight w:val="lightGray"/>
        </w:rPr>
        <w:t xml:space="preserve">“; plátce DPH vyplní všechna žlutě podbarvená pole. </w:t>
      </w:r>
    </w:p>
    <w:p w14:paraId="1CDA55B5" w14:textId="77777777" w:rsidR="001B20D3" w:rsidRPr="001B20D3" w:rsidRDefault="001B20D3" w:rsidP="001B20D3">
      <w:pPr>
        <w:pStyle w:val="Odstavecseseznamem"/>
        <w:jc w:val="both"/>
        <w:rPr>
          <w:rFonts w:ascii="Arial" w:hAnsi="Arial" w:cs="Arial"/>
          <w:sz w:val="22"/>
          <w:szCs w:val="22"/>
        </w:rPr>
      </w:pPr>
    </w:p>
    <w:p w14:paraId="7F16B49A" w14:textId="77777777"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jakož i náklady na provedení ostatních činností, prací a dodávek, které jsou k řádnému naplnění účelu a předmětu této smlouvy nezbytné, a o kterých Prodávající vzhledem ke své kvalifikaci a zkušenostem měl, nebo mohl vědět.</w:t>
      </w:r>
    </w:p>
    <w:p w14:paraId="251B6C76" w14:textId="77777777" w:rsidR="00E03469" w:rsidRPr="00E03469" w:rsidRDefault="00E03469" w:rsidP="00E03469">
      <w:pPr>
        <w:pStyle w:val="Odstavecseseznamem"/>
        <w:ind w:left="284"/>
        <w:jc w:val="both"/>
        <w:rPr>
          <w:rFonts w:ascii="Arial" w:hAnsi="Arial" w:cs="Arial"/>
        </w:rPr>
      </w:pPr>
    </w:p>
    <w:p w14:paraId="281CAFBA" w14:textId="77777777"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14:paraId="6F8E49A2" w14:textId="77777777" w:rsidR="00E03469" w:rsidRPr="00E03469" w:rsidRDefault="00E03469" w:rsidP="00E03469">
      <w:pPr>
        <w:pStyle w:val="Odstavecseseznamem"/>
        <w:rPr>
          <w:rFonts w:ascii="Arial" w:hAnsi="Arial" w:cs="Arial"/>
        </w:rPr>
      </w:pPr>
    </w:p>
    <w:p w14:paraId="40ABCE9A" w14:textId="77777777" w:rsidR="0099632A" w:rsidRPr="005D4A95" w:rsidRDefault="0099632A" w:rsidP="0099632A">
      <w:pPr>
        <w:pStyle w:val="Odstavecseseznamem"/>
        <w:numPr>
          <w:ilvl w:val="0"/>
          <w:numId w:val="23"/>
        </w:numPr>
        <w:ind w:left="284" w:hanging="284"/>
        <w:jc w:val="both"/>
        <w:rPr>
          <w:rFonts w:ascii="Arial" w:hAnsi="Arial" w:cs="Arial"/>
        </w:rPr>
      </w:pPr>
      <w:bookmarkStart w:id="9" w:name="_Hlk198236458"/>
      <w:r w:rsidRPr="00E03469">
        <w:rPr>
          <w:rFonts w:ascii="Arial" w:hAnsi="Arial" w:cs="Arial"/>
          <w:sz w:val="22"/>
          <w:szCs w:val="22"/>
        </w:rPr>
        <w:t xml:space="preserve">Kupující neposkytuje zálohy. </w:t>
      </w:r>
      <w:r>
        <w:rPr>
          <w:rFonts w:ascii="Arial" w:hAnsi="Arial" w:cs="Arial"/>
          <w:sz w:val="22"/>
          <w:szCs w:val="22"/>
        </w:rPr>
        <w:t>Celková k</w:t>
      </w:r>
      <w:r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 tj. zejména řádným dodáním Zbo</w:t>
      </w:r>
      <w:r>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Pr>
          <w:rFonts w:ascii="Arial" w:hAnsi="Arial" w:cs="Arial"/>
          <w:sz w:val="22"/>
          <w:szCs w:val="22"/>
        </w:rPr>
        <w:t xml:space="preserve"> a v případě vad a/nebo nedodělků</w:t>
      </w:r>
      <w:r w:rsidRPr="00E03469">
        <w:rPr>
          <w:rFonts w:ascii="Arial" w:hAnsi="Arial" w:cs="Arial"/>
          <w:sz w:val="22"/>
          <w:szCs w:val="22"/>
        </w:rPr>
        <w:t xml:space="preserve"> </w:t>
      </w:r>
      <w:r>
        <w:rPr>
          <w:rFonts w:ascii="Arial" w:hAnsi="Arial" w:cs="Arial"/>
          <w:sz w:val="22"/>
          <w:szCs w:val="22"/>
        </w:rPr>
        <w:t xml:space="preserve">po jejich odstranění a podpisu </w:t>
      </w:r>
      <w:r w:rsidRPr="00E03469">
        <w:rPr>
          <w:rFonts w:ascii="Arial" w:hAnsi="Arial" w:cs="Arial"/>
          <w:sz w:val="22"/>
          <w:szCs w:val="22"/>
        </w:rPr>
        <w:t>protokol</w:t>
      </w:r>
      <w:r>
        <w:rPr>
          <w:rFonts w:ascii="Arial" w:hAnsi="Arial" w:cs="Arial"/>
          <w:sz w:val="22"/>
          <w:szCs w:val="22"/>
        </w:rPr>
        <w:t>u</w:t>
      </w:r>
      <w:r w:rsidRPr="00E03469">
        <w:rPr>
          <w:rFonts w:ascii="Arial" w:hAnsi="Arial" w:cs="Arial"/>
          <w:sz w:val="22"/>
          <w:szCs w:val="22"/>
        </w:rPr>
        <w:t xml:space="preserve"> o odstranění vad a nedodělků oběma smluvními stranami</w:t>
      </w:r>
      <w:r>
        <w:rPr>
          <w:rFonts w:ascii="Arial" w:hAnsi="Arial" w:cs="Arial"/>
          <w:sz w:val="22"/>
          <w:szCs w:val="22"/>
        </w:rPr>
        <w:t>.</w:t>
      </w:r>
      <w:r w:rsidRPr="00E03469">
        <w:rPr>
          <w:rFonts w:ascii="Arial" w:hAnsi="Arial" w:cs="Arial"/>
          <w:sz w:val="22"/>
          <w:szCs w:val="22"/>
        </w:rPr>
        <w:t xml:space="preserve"> Platba bude Kupujícím provedena bankovním převodem na účet Prodávajícího uvedený na str. 1 této smlouvy.</w:t>
      </w:r>
      <w:r>
        <w:rPr>
          <w:rFonts w:ascii="Arial" w:hAnsi="Arial" w:cs="Arial"/>
          <w:sz w:val="22"/>
          <w:szCs w:val="22"/>
        </w:rPr>
        <w:t xml:space="preserve"> </w:t>
      </w:r>
      <w:r w:rsidRPr="005D4A95">
        <w:rPr>
          <w:rFonts w:ascii="Arial" w:hAnsi="Arial" w:cs="Arial"/>
          <w:sz w:val="22"/>
          <w:szCs w:val="22"/>
        </w:rPr>
        <w:t>Den podpisu předávacího protokolu je dnem zdanitelného plnění.</w:t>
      </w:r>
    </w:p>
    <w:bookmarkEnd w:id="9"/>
    <w:p w14:paraId="1A21C270" w14:textId="77777777" w:rsidR="00E03469" w:rsidRPr="00E03469" w:rsidRDefault="00E03469" w:rsidP="00E03469">
      <w:pPr>
        <w:pStyle w:val="Odstavecseseznamem"/>
        <w:rPr>
          <w:rFonts w:ascii="Arial" w:hAnsi="Arial" w:cs="Arial"/>
        </w:rPr>
      </w:pPr>
    </w:p>
    <w:p w14:paraId="1C2D0A06" w14:textId="77777777"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14:paraId="06E638A9" w14:textId="77777777" w:rsidR="00E03469" w:rsidRPr="00E03469" w:rsidRDefault="00E03469" w:rsidP="00E03469">
      <w:pPr>
        <w:pStyle w:val="Odstavecseseznamem"/>
        <w:rPr>
          <w:rFonts w:ascii="Arial" w:hAnsi="Arial" w:cs="Arial"/>
        </w:rPr>
      </w:pPr>
    </w:p>
    <w:p w14:paraId="491872E0" w14:textId="77777777" w:rsidR="00A01E1B" w:rsidRPr="00E03469" w:rsidRDefault="00F351AF" w:rsidP="00216AE3">
      <w:pPr>
        <w:pStyle w:val="Odstavecseseznamem"/>
        <w:numPr>
          <w:ilvl w:val="0"/>
          <w:numId w:val="23"/>
        </w:numPr>
        <w:ind w:left="284" w:hanging="284"/>
        <w:jc w:val="both"/>
        <w:rPr>
          <w:rFonts w:ascii="Arial" w:hAnsi="Arial" w:cs="Arial"/>
        </w:rPr>
      </w:pPr>
      <w:proofErr w:type="gramStart"/>
      <w:r w:rsidRPr="00E03469">
        <w:rPr>
          <w:rFonts w:ascii="Arial" w:hAnsi="Arial" w:cs="Arial"/>
          <w:sz w:val="22"/>
          <w:szCs w:val="22"/>
        </w:rPr>
        <w:t>Faktura - daňový</w:t>
      </w:r>
      <w:proofErr w:type="gramEnd"/>
      <w:r w:rsidRPr="00E03469">
        <w:rPr>
          <w:rFonts w:ascii="Arial" w:hAnsi="Arial" w:cs="Arial"/>
          <w:sz w:val="22"/>
          <w:szCs w:val="22"/>
        </w:rPr>
        <w:t xml:space="preserve"> </w:t>
      </w:r>
      <w:proofErr w:type="gramStart"/>
      <w:r w:rsidRPr="00E03469">
        <w:rPr>
          <w:rFonts w:ascii="Arial" w:hAnsi="Arial" w:cs="Arial"/>
          <w:sz w:val="22"/>
          <w:szCs w:val="22"/>
        </w:rPr>
        <w:t>doklad - musí</w:t>
      </w:r>
      <w:proofErr w:type="gramEnd"/>
      <w:r w:rsidRPr="00E03469">
        <w:rPr>
          <w:rFonts w:ascii="Arial" w:hAnsi="Arial" w:cs="Arial"/>
          <w:sz w:val="22"/>
          <w:szCs w:val="22"/>
        </w:rPr>
        <w:t xml:space="preserve">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14:paraId="49FBE027"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14:paraId="5ED31DC5" w14:textId="77777777"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14:paraId="6429F418"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14:paraId="38861B47"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14:paraId="0BD1557A"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14:paraId="78C8E543"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14:paraId="4E10212B"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14:paraId="5BD542C4" w14:textId="77777777"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14:paraId="1F6F325F" w14:textId="77777777"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14:paraId="07EC1FD6" w14:textId="77777777"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14:paraId="088E0680" w14:textId="77777777"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14:paraId="4B9C00FD" w14:textId="773050D2" w:rsidR="00F351AF" w:rsidRDefault="00F351AF" w:rsidP="00F336EB">
      <w:pPr>
        <w:numPr>
          <w:ilvl w:val="0"/>
          <w:numId w:val="2"/>
        </w:numPr>
        <w:tabs>
          <w:tab w:val="clear" w:pos="850"/>
          <w:tab w:val="left" w:pos="1418"/>
        </w:tabs>
        <w:suppressAutoHyphens/>
        <w:ind w:left="1418" w:hanging="709"/>
        <w:rPr>
          <w:rFonts w:ascii="Arial" w:hAnsi="Arial" w:cs="Arial"/>
          <w:sz w:val="22"/>
          <w:szCs w:val="22"/>
        </w:rPr>
      </w:pPr>
      <w:bookmarkStart w:id="10" w:name="_Hlk202128601"/>
      <w:bookmarkStart w:id="11" w:name="_Hlk181736014"/>
      <w:bookmarkStart w:id="12" w:name="_Hlk71726957"/>
      <w:bookmarkStart w:id="13" w:name="_Hlk198283855"/>
      <w:bookmarkStart w:id="14" w:name="_Hlk96352408"/>
      <w:r w:rsidRPr="00F577E2">
        <w:rPr>
          <w:rFonts w:ascii="Arial" w:hAnsi="Arial" w:cs="Arial"/>
          <w:sz w:val="22"/>
          <w:szCs w:val="22"/>
        </w:rPr>
        <w:t xml:space="preserve">informaci: </w:t>
      </w:r>
      <w:r w:rsidR="00CF7A13" w:rsidRPr="00890C24">
        <w:rPr>
          <w:rFonts w:ascii="Arial" w:hAnsi="Arial" w:cs="Arial"/>
          <w:sz w:val="22"/>
          <w:szCs w:val="22"/>
        </w:rPr>
        <w:t>Výdaje plynoucí z této faktury jsou vynaloženy</w:t>
      </w:r>
      <w:r w:rsidR="00CF7A13" w:rsidRPr="00B936ED">
        <w:rPr>
          <w:rFonts w:ascii="Arial" w:hAnsi="Arial" w:cs="Arial"/>
          <w:sz w:val="22"/>
          <w:szCs w:val="22"/>
        </w:rPr>
        <w:t xml:space="preserve"> dle pravidel </w:t>
      </w:r>
      <w:r w:rsidR="000B5410">
        <w:rPr>
          <w:rFonts w:ascii="Arial" w:hAnsi="Arial" w:cs="Arial"/>
          <w:sz w:val="22"/>
          <w:szCs w:val="22"/>
        </w:rPr>
        <w:t>OPST</w:t>
      </w:r>
      <w:r w:rsidR="00B936ED" w:rsidRPr="00B936ED">
        <w:rPr>
          <w:rFonts w:ascii="Arial" w:hAnsi="Arial" w:cs="Arial"/>
          <w:sz w:val="22"/>
          <w:szCs w:val="22"/>
        </w:rPr>
        <w:t xml:space="preserve"> 2021-2027</w:t>
      </w:r>
      <w:r w:rsidR="00792B5D" w:rsidRPr="00B936ED">
        <w:rPr>
          <w:rFonts w:ascii="Arial" w:hAnsi="Arial" w:cs="Arial"/>
          <w:sz w:val="22"/>
          <w:szCs w:val="22"/>
        </w:rPr>
        <w:t xml:space="preserve"> </w:t>
      </w:r>
      <w:r w:rsidR="00CF7A13" w:rsidRPr="00B936ED">
        <w:rPr>
          <w:rFonts w:ascii="Arial" w:hAnsi="Arial" w:cs="Arial"/>
          <w:sz w:val="22"/>
          <w:szCs w:val="22"/>
        </w:rPr>
        <w:t xml:space="preserve">pod názvem projektu </w:t>
      </w:r>
      <w:r w:rsidR="000B5410">
        <w:rPr>
          <w:rFonts w:ascii="Arial" w:hAnsi="Arial" w:cs="Arial"/>
          <w:sz w:val="22"/>
          <w:szCs w:val="22"/>
        </w:rPr>
        <w:t>„</w:t>
      </w:r>
      <w:bookmarkStart w:id="15" w:name="_Hlk202129223"/>
      <w:r w:rsidR="00644F10" w:rsidRPr="00A77862">
        <w:rPr>
          <w:rFonts w:ascii="Arial" w:hAnsi="Arial" w:cs="Arial"/>
          <w:sz w:val="22"/>
          <w:szCs w:val="22"/>
        </w:rPr>
        <w:t>Radostně do školní družiny</w:t>
      </w:r>
      <w:bookmarkEnd w:id="15"/>
      <w:r w:rsidR="000B5410">
        <w:rPr>
          <w:rFonts w:ascii="Arial" w:hAnsi="Arial" w:cs="Arial"/>
          <w:sz w:val="22"/>
          <w:szCs w:val="22"/>
        </w:rPr>
        <w:t>“</w:t>
      </w:r>
      <w:r w:rsidR="00B936ED" w:rsidRPr="00B936ED">
        <w:rPr>
          <w:rFonts w:ascii="Arial" w:hAnsi="Arial" w:cs="Arial"/>
          <w:sz w:val="22"/>
          <w:szCs w:val="22"/>
        </w:rPr>
        <w:t xml:space="preserve"> </w:t>
      </w:r>
      <w:r w:rsidR="00CF7A13" w:rsidRPr="00B936ED">
        <w:rPr>
          <w:rFonts w:ascii="Arial" w:hAnsi="Arial" w:cs="Arial"/>
          <w:sz w:val="22"/>
          <w:szCs w:val="22"/>
        </w:rPr>
        <w:t xml:space="preserve">a </w:t>
      </w:r>
      <w:proofErr w:type="spellStart"/>
      <w:r w:rsidR="00CF7A13" w:rsidRPr="00B936ED">
        <w:rPr>
          <w:rFonts w:ascii="Arial" w:hAnsi="Arial" w:cs="Arial"/>
          <w:sz w:val="22"/>
          <w:szCs w:val="22"/>
        </w:rPr>
        <w:t>reg</w:t>
      </w:r>
      <w:proofErr w:type="spellEnd"/>
      <w:r w:rsidR="00CF7A13" w:rsidRPr="00B936ED">
        <w:rPr>
          <w:rFonts w:ascii="Arial" w:hAnsi="Arial" w:cs="Arial"/>
          <w:sz w:val="22"/>
          <w:szCs w:val="22"/>
        </w:rPr>
        <w:t xml:space="preserve">. číslem projektu </w:t>
      </w:r>
      <w:r w:rsidR="000B5410" w:rsidRPr="00A808B2">
        <w:rPr>
          <w:rFonts w:ascii="Arial" w:hAnsi="Arial" w:cs="Arial"/>
          <w:sz w:val="22"/>
          <w:szCs w:val="22"/>
        </w:rPr>
        <w:t>CZ.10.03.01/00/24_067/00005</w:t>
      </w:r>
      <w:r w:rsidR="00644F10">
        <w:rPr>
          <w:rFonts w:ascii="Arial" w:hAnsi="Arial" w:cs="Arial"/>
          <w:sz w:val="22"/>
          <w:szCs w:val="22"/>
        </w:rPr>
        <w:t>99</w:t>
      </w:r>
      <w:r w:rsidR="000B5410">
        <w:rPr>
          <w:rFonts w:ascii="Arial" w:hAnsi="Arial" w:cs="Arial"/>
          <w:sz w:val="22"/>
          <w:szCs w:val="22"/>
        </w:rPr>
        <w:t xml:space="preserve"> </w:t>
      </w:r>
      <w:r w:rsidR="00CF7A13" w:rsidRPr="00792B5D">
        <w:rPr>
          <w:rFonts w:ascii="Arial" w:hAnsi="Arial" w:cs="Arial"/>
          <w:sz w:val="22"/>
          <w:szCs w:val="22"/>
        </w:rPr>
        <w:t>a názvem veřejné zakázky</w:t>
      </w:r>
      <w:r w:rsidR="00A56E39" w:rsidRPr="00792B5D">
        <w:rPr>
          <w:rFonts w:ascii="Arial" w:hAnsi="Arial" w:cs="Arial"/>
          <w:sz w:val="22"/>
          <w:szCs w:val="22"/>
        </w:rPr>
        <w:t xml:space="preserve"> </w:t>
      </w:r>
      <w:r w:rsidR="0056368B" w:rsidRPr="00792B5D">
        <w:rPr>
          <w:rFonts w:ascii="Arial" w:hAnsi="Arial" w:cs="Arial"/>
          <w:sz w:val="22"/>
          <w:szCs w:val="22"/>
        </w:rPr>
        <w:t>„</w:t>
      </w:r>
      <w:r w:rsidR="000B5410" w:rsidRPr="00A808B2">
        <w:rPr>
          <w:rFonts w:ascii="Arial" w:hAnsi="Arial" w:cs="Arial"/>
          <w:sz w:val="22"/>
          <w:szCs w:val="22"/>
        </w:rPr>
        <w:t xml:space="preserve">Dodávky vybavení pro ZŠ </w:t>
      </w:r>
      <w:bookmarkEnd w:id="10"/>
      <w:r w:rsidR="00644F10">
        <w:rPr>
          <w:rFonts w:ascii="Arial" w:hAnsi="Arial" w:cs="Arial"/>
          <w:sz w:val="22"/>
          <w:szCs w:val="22"/>
        </w:rPr>
        <w:t>Pudlov</w:t>
      </w:r>
      <w:r w:rsidR="0056368B" w:rsidRPr="00792B5D">
        <w:rPr>
          <w:rFonts w:ascii="Arial" w:hAnsi="Arial" w:cs="Arial"/>
          <w:sz w:val="22"/>
          <w:szCs w:val="22"/>
        </w:rPr>
        <w:t xml:space="preserve">“ </w:t>
      </w:r>
      <w:bookmarkEnd w:id="11"/>
      <w:r w:rsidR="0056368B" w:rsidRPr="00792B5D">
        <w:rPr>
          <w:rFonts w:ascii="Arial" w:hAnsi="Arial" w:cs="Arial"/>
          <w:sz w:val="22"/>
          <w:szCs w:val="22"/>
        </w:rPr>
        <w:t xml:space="preserve">a části č. </w:t>
      </w:r>
      <w:bookmarkEnd w:id="12"/>
      <w:r w:rsidR="0056368B" w:rsidRPr="00792B5D">
        <w:rPr>
          <w:rFonts w:ascii="Arial" w:hAnsi="Arial" w:cs="Arial"/>
          <w:sz w:val="22"/>
          <w:szCs w:val="22"/>
        </w:rPr>
        <w:t xml:space="preserve">1 </w:t>
      </w:r>
      <w:bookmarkEnd w:id="13"/>
      <w:r w:rsidR="0056368B" w:rsidRPr="00792B5D">
        <w:rPr>
          <w:rFonts w:ascii="Arial" w:hAnsi="Arial" w:cs="Arial"/>
          <w:sz w:val="22"/>
          <w:szCs w:val="22"/>
        </w:rPr>
        <w:t>pod názvem</w:t>
      </w:r>
      <w:r w:rsidR="00A56E39" w:rsidRPr="00792B5D">
        <w:rPr>
          <w:rFonts w:ascii="Arial" w:hAnsi="Arial" w:cs="Arial"/>
          <w:sz w:val="22"/>
          <w:szCs w:val="22"/>
        </w:rPr>
        <w:t xml:space="preserve"> IT</w:t>
      </w:r>
      <w:r w:rsidR="009252BE" w:rsidRPr="00792B5D">
        <w:rPr>
          <w:rFonts w:ascii="Arial" w:hAnsi="Arial" w:cs="Arial"/>
          <w:sz w:val="22"/>
          <w:szCs w:val="22"/>
        </w:rPr>
        <w:t xml:space="preserve"> </w:t>
      </w:r>
      <w:r w:rsidR="008747CB" w:rsidRPr="00792B5D">
        <w:rPr>
          <w:rFonts w:ascii="Arial" w:hAnsi="Arial" w:cs="Arial"/>
          <w:sz w:val="22"/>
          <w:szCs w:val="22"/>
        </w:rPr>
        <w:t>vybavení</w:t>
      </w:r>
      <w:r w:rsidR="00E079D1" w:rsidRPr="00792B5D">
        <w:rPr>
          <w:rFonts w:ascii="Arial" w:hAnsi="Arial" w:cs="Arial"/>
          <w:sz w:val="22"/>
          <w:szCs w:val="22"/>
        </w:rPr>
        <w:t>.</w:t>
      </w:r>
    </w:p>
    <w:bookmarkEnd w:id="14"/>
    <w:p w14:paraId="3ADED55C" w14:textId="77777777" w:rsidR="00B80D7F" w:rsidRDefault="00B80D7F" w:rsidP="00B80D7F">
      <w:pPr>
        <w:tabs>
          <w:tab w:val="left" w:pos="1418"/>
        </w:tabs>
        <w:suppressAutoHyphens/>
        <w:ind w:left="1418"/>
        <w:jc w:val="both"/>
        <w:rPr>
          <w:rFonts w:ascii="Arial" w:hAnsi="Arial" w:cs="Arial"/>
          <w:sz w:val="22"/>
          <w:szCs w:val="22"/>
        </w:rPr>
      </w:pPr>
    </w:p>
    <w:p w14:paraId="11ABF009" w14:textId="77777777"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14:paraId="0C2432EF" w14:textId="77777777" w:rsidR="00AB5327" w:rsidRPr="00AB5327" w:rsidRDefault="00AB5327" w:rsidP="00216AE3">
      <w:pPr>
        <w:tabs>
          <w:tab w:val="left" w:pos="1418"/>
        </w:tabs>
        <w:suppressAutoHyphens/>
        <w:jc w:val="both"/>
        <w:rPr>
          <w:rFonts w:ascii="Arial" w:hAnsi="Arial" w:cs="Arial"/>
          <w:sz w:val="22"/>
          <w:szCs w:val="22"/>
        </w:rPr>
      </w:pPr>
    </w:p>
    <w:p w14:paraId="63C2AE00" w14:textId="77777777"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w:t>
      </w:r>
      <w:proofErr w:type="gramStart"/>
      <w:r w:rsidRPr="004A0114">
        <w:rPr>
          <w:rFonts w:ascii="Arial" w:hAnsi="Arial" w:cs="Arial"/>
          <w:sz w:val="22"/>
          <w:szCs w:val="22"/>
        </w:rPr>
        <w:t>doklad - nebude</w:t>
      </w:r>
      <w:proofErr w:type="gramEnd"/>
      <w:r w:rsidRPr="004A0114">
        <w:rPr>
          <w:rFonts w:ascii="Arial" w:hAnsi="Arial" w:cs="Arial"/>
          <w:sz w:val="22"/>
          <w:szCs w:val="22"/>
        </w:rPr>
        <w:t xml:space="preserv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(opravě)</w:t>
      </w:r>
      <w:r w:rsidRPr="00E03469">
        <w:rPr>
          <w:rFonts w:ascii="Arial" w:hAnsi="Arial" w:cs="Arial"/>
          <w:sz w:val="22"/>
          <w:szCs w:val="22"/>
        </w:rPr>
        <w:t xml:space="preserve">. V takovém případě se přeruší plynutí lhůty splatnosti a nová </w:t>
      </w:r>
      <w:proofErr w:type="gramStart"/>
      <w:r w:rsidR="00AB5327" w:rsidRPr="00E03469">
        <w:rPr>
          <w:rFonts w:ascii="Arial" w:hAnsi="Arial" w:cs="Arial"/>
          <w:sz w:val="22"/>
          <w:szCs w:val="22"/>
        </w:rPr>
        <w:t>30 denní</w:t>
      </w:r>
      <w:proofErr w:type="gramEnd"/>
      <w:r w:rsidR="00AB5327" w:rsidRPr="00E03469">
        <w:rPr>
          <w:rFonts w:ascii="Arial" w:hAnsi="Arial" w:cs="Arial"/>
          <w:sz w:val="22"/>
          <w:szCs w:val="22"/>
        </w:rPr>
        <w:t xml:space="preserve">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14:paraId="3E9A122A" w14:textId="77777777" w:rsidR="004F28CD" w:rsidRDefault="004F28CD" w:rsidP="00A01E1B">
      <w:pPr>
        <w:tabs>
          <w:tab w:val="left" w:pos="0"/>
        </w:tabs>
        <w:ind w:left="567" w:hanging="567"/>
        <w:jc w:val="both"/>
        <w:rPr>
          <w:rFonts w:ascii="Arial" w:hAnsi="Arial" w:cs="Arial"/>
          <w:sz w:val="22"/>
          <w:szCs w:val="22"/>
        </w:rPr>
      </w:pPr>
    </w:p>
    <w:p w14:paraId="37B798C5" w14:textId="77777777" w:rsidR="00583E6F" w:rsidRDefault="00583E6F" w:rsidP="00CF7D14">
      <w:pPr>
        <w:tabs>
          <w:tab w:val="left" w:pos="0"/>
        </w:tabs>
        <w:jc w:val="both"/>
        <w:rPr>
          <w:rFonts w:ascii="Arial" w:hAnsi="Arial" w:cs="Arial"/>
          <w:sz w:val="22"/>
          <w:szCs w:val="22"/>
        </w:rPr>
      </w:pPr>
    </w:p>
    <w:p w14:paraId="196C8A4C" w14:textId="77777777"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lastRenderedPageBreak/>
        <w:t xml:space="preserve">Článek </w:t>
      </w:r>
      <w:r>
        <w:rPr>
          <w:rFonts w:ascii="Arial" w:hAnsi="Arial" w:cs="Arial"/>
          <w:sz w:val="22"/>
          <w:szCs w:val="22"/>
        </w:rPr>
        <w:t>V</w:t>
      </w:r>
      <w:r w:rsidRPr="009F0955">
        <w:rPr>
          <w:rFonts w:ascii="Arial" w:hAnsi="Arial" w:cs="Arial"/>
          <w:sz w:val="22"/>
          <w:szCs w:val="22"/>
        </w:rPr>
        <w:t>.</w:t>
      </w:r>
    </w:p>
    <w:p w14:paraId="74023915" w14:textId="77777777"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14:paraId="1454D2AB" w14:textId="77777777" w:rsidR="00F577E2" w:rsidRDefault="00F577E2" w:rsidP="00A01E1B">
      <w:pPr>
        <w:tabs>
          <w:tab w:val="left" w:pos="0"/>
        </w:tabs>
        <w:ind w:left="567" w:hanging="567"/>
        <w:jc w:val="both"/>
        <w:rPr>
          <w:rFonts w:ascii="Arial" w:hAnsi="Arial" w:cs="Arial"/>
          <w:sz w:val="22"/>
          <w:szCs w:val="22"/>
        </w:rPr>
      </w:pPr>
    </w:p>
    <w:p w14:paraId="15229D4D" w14:textId="77777777"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14:paraId="6BF948C5" w14:textId="77777777"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55699770" w14:textId="77777777"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4EE396DA" w14:textId="77777777"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proofErr w:type="gramStart"/>
      <w:r w:rsidRPr="00CD47FC">
        <w:rPr>
          <w:rFonts w:eastAsia="Arial Unicode MS" w:cs="Arial"/>
          <w:b w:val="0"/>
          <w:i/>
          <w:sz w:val="22"/>
          <w:szCs w:val="22"/>
          <w:highlight w:val="yellow"/>
        </w:rPr>
        <w:t>…….</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14:paraId="0C1F0A02" w14:textId="77777777"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sidRPr="000B5410">
        <w:rPr>
          <w:rFonts w:ascii="Arial" w:hAnsi="Arial" w:cs="Arial"/>
          <w:b/>
          <w:i/>
          <w:sz w:val="18"/>
          <w:szCs w:val="18"/>
          <w:highlight w:val="lightGray"/>
        </w:rPr>
        <w:t>Pozn. pro dodavatel</w:t>
      </w:r>
      <w:r w:rsidR="00CD47FC" w:rsidRPr="000B5410">
        <w:rPr>
          <w:rFonts w:ascii="Arial" w:hAnsi="Arial" w:cs="Arial"/>
          <w:b/>
          <w:i/>
          <w:sz w:val="18"/>
          <w:szCs w:val="18"/>
          <w:highlight w:val="lightGray"/>
        </w:rPr>
        <w:t>e</w:t>
      </w:r>
      <w:r w:rsidR="004F2F6B" w:rsidRPr="000B5410">
        <w:rPr>
          <w:rFonts w:ascii="Arial" w:hAnsi="Arial" w:cs="Arial"/>
          <w:i/>
          <w:sz w:val="18"/>
          <w:szCs w:val="18"/>
          <w:highlight w:val="lightGray"/>
        </w:rPr>
        <w:t>: dodavatel</w:t>
      </w:r>
      <w:r w:rsidR="00CD47FC" w:rsidRPr="000B5410">
        <w:rPr>
          <w:rFonts w:ascii="Arial" w:hAnsi="Arial" w:cs="Arial"/>
          <w:i/>
          <w:sz w:val="18"/>
          <w:szCs w:val="18"/>
          <w:highlight w:val="lightGray"/>
        </w:rPr>
        <w:t xml:space="preserve"> doplní požadované údaje.</w:t>
      </w:r>
    </w:p>
    <w:p w14:paraId="1DCF95EB" w14:textId="77777777" w:rsidR="00755D39" w:rsidRDefault="00755D39" w:rsidP="002C1153">
      <w:pPr>
        <w:tabs>
          <w:tab w:val="left" w:pos="1418"/>
        </w:tabs>
        <w:suppressAutoHyphens/>
        <w:jc w:val="both"/>
        <w:rPr>
          <w:rFonts w:ascii="Arial" w:hAnsi="Arial" w:cs="Arial"/>
          <w:sz w:val="22"/>
          <w:szCs w:val="22"/>
        </w:rPr>
      </w:pPr>
    </w:p>
    <w:p w14:paraId="3FB70BC6" w14:textId="77777777"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14:paraId="6C4B75A1" w14:textId="77777777" w:rsidR="00566BC0" w:rsidRPr="00566BC0" w:rsidRDefault="00566BC0" w:rsidP="00566BC0">
      <w:pPr>
        <w:pStyle w:val="Odstavecseseznamem"/>
        <w:ind w:left="284"/>
        <w:jc w:val="both"/>
        <w:rPr>
          <w:rFonts w:ascii="Arial" w:hAnsi="Arial" w:cs="Arial"/>
          <w:sz w:val="22"/>
          <w:szCs w:val="22"/>
        </w:rPr>
      </w:pPr>
    </w:p>
    <w:p w14:paraId="25ECA55D" w14:textId="77777777"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14:paraId="0290AEA4" w14:textId="77777777" w:rsidR="002D6047" w:rsidRPr="000B5410" w:rsidRDefault="002D6047" w:rsidP="002D6047">
      <w:pPr>
        <w:pStyle w:val="Podnadpis"/>
        <w:tabs>
          <w:tab w:val="right" w:pos="9638"/>
        </w:tabs>
        <w:ind w:left="720"/>
        <w:jc w:val="both"/>
        <w:rPr>
          <w:rFonts w:ascii="Arial" w:hAnsi="Arial" w:cs="Arial"/>
          <w:i/>
          <w:sz w:val="18"/>
          <w:szCs w:val="18"/>
          <w:highlight w:val="lightGray"/>
        </w:rPr>
      </w:pPr>
      <w:r w:rsidRPr="000B5410">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14:paraId="0388727E" w14:textId="77777777" w:rsidR="00566BC0" w:rsidRPr="00566BC0" w:rsidRDefault="00566BC0" w:rsidP="00566BC0">
      <w:pPr>
        <w:pStyle w:val="Odstavecseseznamem"/>
        <w:rPr>
          <w:rFonts w:ascii="Arial" w:hAnsi="Arial" w:cs="Arial"/>
          <w:sz w:val="22"/>
          <w:szCs w:val="22"/>
        </w:rPr>
      </w:pPr>
    </w:p>
    <w:p w14:paraId="249D05FF" w14:textId="77777777"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14:paraId="36FBD747" w14:textId="77777777" w:rsidR="00566BC0" w:rsidRPr="00566BC0" w:rsidRDefault="00566BC0" w:rsidP="00566BC0">
      <w:pPr>
        <w:pStyle w:val="Odstavecseseznamem"/>
        <w:rPr>
          <w:rFonts w:ascii="Arial" w:hAnsi="Arial" w:cs="Arial"/>
          <w:sz w:val="22"/>
          <w:szCs w:val="22"/>
        </w:rPr>
      </w:pPr>
    </w:p>
    <w:p w14:paraId="767E8C9A"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lastRenderedPageBreak/>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14:paraId="6FE4F551" w14:textId="77777777" w:rsidR="00566BC0" w:rsidRPr="00566BC0" w:rsidRDefault="00566BC0" w:rsidP="00566BC0">
      <w:pPr>
        <w:pStyle w:val="Odstavecseseznamem"/>
        <w:rPr>
          <w:rFonts w:ascii="Arial" w:hAnsi="Arial" w:cs="Arial"/>
          <w:sz w:val="22"/>
          <w:szCs w:val="22"/>
        </w:rPr>
      </w:pPr>
    </w:p>
    <w:p w14:paraId="3DA40A8E" w14:textId="77777777"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14:paraId="5935B33D" w14:textId="77777777" w:rsidR="00566BC0" w:rsidRPr="00566BC0" w:rsidRDefault="00566BC0" w:rsidP="00566BC0">
      <w:pPr>
        <w:pStyle w:val="Odstavecseseznamem"/>
        <w:rPr>
          <w:rFonts w:ascii="Arial" w:hAnsi="Arial" w:cs="Arial"/>
          <w:sz w:val="22"/>
          <w:szCs w:val="22"/>
        </w:rPr>
      </w:pPr>
    </w:p>
    <w:p w14:paraId="7C2A1A33" w14:textId="77777777"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proofErr w:type="gramStart"/>
      <w:r w:rsidRPr="00283F58">
        <w:rPr>
          <w:rFonts w:ascii="Arial" w:eastAsia="Arial Unicode MS" w:hAnsi="Arial" w:cs="Arial"/>
          <w:sz w:val="22"/>
          <w:szCs w:val="22"/>
          <w:u w:val="single"/>
        </w:rPr>
        <w:t>záruční</w:t>
      </w:r>
      <w:proofErr w:type="gramEnd"/>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14:paraId="763C1E12" w14:textId="77777777" w:rsidR="000B2A9E" w:rsidRDefault="000B2A9E" w:rsidP="00216AE3">
      <w:pPr>
        <w:tabs>
          <w:tab w:val="left" w:pos="1418"/>
        </w:tabs>
        <w:suppressAutoHyphens/>
        <w:spacing w:before="60"/>
        <w:jc w:val="both"/>
        <w:rPr>
          <w:rFonts w:ascii="Arial" w:hAnsi="Arial" w:cs="Arial"/>
          <w:sz w:val="22"/>
          <w:szCs w:val="22"/>
        </w:rPr>
      </w:pPr>
    </w:p>
    <w:p w14:paraId="7B5A8901" w14:textId="77777777"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14:paraId="5B46DDED" w14:textId="77777777" w:rsidR="00EA3274" w:rsidRPr="00EA3274" w:rsidRDefault="000F52DE" w:rsidP="000F52DE">
      <w:pPr>
        <w:jc w:val="center"/>
        <w:rPr>
          <w:rFonts w:ascii="Arial" w:hAnsi="Arial"/>
          <w:b/>
          <w:sz w:val="22"/>
          <w:szCs w:val="22"/>
        </w:rPr>
      </w:pPr>
      <w:r>
        <w:rPr>
          <w:rFonts w:ascii="Arial" w:hAnsi="Arial"/>
          <w:b/>
          <w:sz w:val="22"/>
          <w:szCs w:val="22"/>
        </w:rPr>
        <w:t>Ostatní ujednání</w:t>
      </w:r>
    </w:p>
    <w:p w14:paraId="48BCC2F6" w14:textId="77777777" w:rsidR="00634F59" w:rsidRPr="00A56E39" w:rsidRDefault="00634F59" w:rsidP="00A56E39">
      <w:pPr>
        <w:jc w:val="both"/>
        <w:rPr>
          <w:rFonts w:ascii="Arial" w:hAnsi="Arial"/>
          <w:sz w:val="22"/>
          <w:szCs w:val="22"/>
        </w:rPr>
      </w:pPr>
    </w:p>
    <w:p w14:paraId="0C90267F" w14:textId="77777777"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14:paraId="1121826C" w14:textId="77777777" w:rsidR="00BD2B1F" w:rsidRPr="00634F59" w:rsidRDefault="00BD2B1F" w:rsidP="00634F59">
      <w:pPr>
        <w:jc w:val="both"/>
        <w:rPr>
          <w:rFonts w:ascii="Arial" w:hAnsi="Arial"/>
          <w:sz w:val="22"/>
          <w:szCs w:val="22"/>
        </w:rPr>
      </w:pPr>
    </w:p>
    <w:p w14:paraId="4D952A1F" w14:textId="77777777"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14:paraId="6E7DCCA3" w14:textId="77777777" w:rsidR="00BD2B1F" w:rsidRPr="00BD2B1F" w:rsidRDefault="00BD2B1F" w:rsidP="00BD2B1F">
      <w:pPr>
        <w:pStyle w:val="Odstavecseseznamem"/>
        <w:rPr>
          <w:rFonts w:ascii="Arial" w:hAnsi="Arial"/>
          <w:sz w:val="22"/>
          <w:szCs w:val="22"/>
        </w:rPr>
      </w:pPr>
    </w:p>
    <w:p w14:paraId="6B208033" w14:textId="77777777"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14:paraId="58E30F73" w14:textId="77777777" w:rsidR="00BD2B1F" w:rsidRPr="00BD2B1F" w:rsidRDefault="00BD2B1F" w:rsidP="00BD2B1F">
      <w:pPr>
        <w:pStyle w:val="Odstavecseseznamem"/>
        <w:rPr>
          <w:rFonts w:ascii="Arial" w:hAnsi="Arial"/>
          <w:sz w:val="22"/>
          <w:szCs w:val="22"/>
        </w:rPr>
      </w:pPr>
    </w:p>
    <w:p w14:paraId="19D49069" w14:textId="77777777"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14:paraId="0AB4D9A0" w14:textId="77777777" w:rsidR="00BD2B1F" w:rsidRPr="00BD2B1F" w:rsidRDefault="00BD2B1F" w:rsidP="00BD2B1F">
      <w:pPr>
        <w:pStyle w:val="Odstavecseseznamem"/>
        <w:rPr>
          <w:rFonts w:ascii="Arial" w:hAnsi="Arial"/>
          <w:sz w:val="22"/>
          <w:szCs w:val="22"/>
        </w:rPr>
      </w:pPr>
    </w:p>
    <w:p w14:paraId="570D7B8E" w14:textId="77777777"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14:paraId="3B49EBC6" w14:textId="77777777" w:rsidR="00BD2B1F" w:rsidRDefault="00BD2B1F" w:rsidP="00BD2B1F">
      <w:pPr>
        <w:pStyle w:val="Odstavecseseznamem"/>
        <w:ind w:left="284"/>
        <w:jc w:val="both"/>
        <w:rPr>
          <w:rFonts w:ascii="Arial" w:hAnsi="Arial"/>
          <w:sz w:val="22"/>
          <w:szCs w:val="22"/>
        </w:rPr>
      </w:pPr>
    </w:p>
    <w:p w14:paraId="1DE6E811" w14:textId="77777777"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lastRenderedPageBreak/>
        <w:t>Prodávající prohlašuje, že na sebe bere nebezpečí změny okolností ve smyslu ustanovení § 1765 odst. 2) OZ.</w:t>
      </w:r>
    </w:p>
    <w:p w14:paraId="3E61A58C" w14:textId="77777777" w:rsidR="00BD2B1F" w:rsidRPr="00BD2B1F" w:rsidRDefault="00BD2B1F" w:rsidP="00BD2B1F">
      <w:pPr>
        <w:pStyle w:val="Odstavecseseznamem"/>
        <w:rPr>
          <w:rFonts w:ascii="Arial" w:hAnsi="Arial"/>
          <w:sz w:val="22"/>
          <w:szCs w:val="22"/>
        </w:rPr>
      </w:pPr>
    </w:p>
    <w:p w14:paraId="4318CFBD" w14:textId="77777777"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14:paraId="2F297648" w14:textId="77777777" w:rsidR="00862115" w:rsidRDefault="00862115" w:rsidP="00EA3274">
      <w:pPr>
        <w:jc w:val="both"/>
        <w:rPr>
          <w:rFonts w:ascii="Arial" w:hAnsi="Arial"/>
          <w:sz w:val="22"/>
          <w:szCs w:val="22"/>
        </w:rPr>
      </w:pPr>
    </w:p>
    <w:p w14:paraId="64AB752E" w14:textId="77777777" w:rsidR="00862115" w:rsidRPr="002B4B57" w:rsidRDefault="00862115" w:rsidP="00EA3274">
      <w:pPr>
        <w:jc w:val="both"/>
        <w:rPr>
          <w:rFonts w:ascii="Arial" w:hAnsi="Arial"/>
          <w:sz w:val="22"/>
          <w:szCs w:val="22"/>
        </w:rPr>
      </w:pPr>
    </w:p>
    <w:p w14:paraId="20BB5B6D" w14:textId="77777777"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14:paraId="4EAF25C9" w14:textId="77777777"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14:paraId="30496AE9" w14:textId="77777777" w:rsidR="001F561E" w:rsidRDefault="001F561E" w:rsidP="00EA3274">
      <w:pPr>
        <w:jc w:val="both"/>
        <w:rPr>
          <w:rFonts w:ascii="Arial" w:hAnsi="Arial"/>
          <w:sz w:val="22"/>
          <w:szCs w:val="22"/>
        </w:rPr>
      </w:pPr>
    </w:p>
    <w:p w14:paraId="0B972CC9" w14:textId="77777777"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E2530">
        <w:rPr>
          <w:rFonts w:ascii="Arial" w:hAnsi="Arial"/>
          <w:sz w:val="22"/>
          <w:szCs w:val="22"/>
        </w:rPr>
        <w:t>5</w:t>
      </w:r>
      <w:r w:rsidRPr="00BD2B1F">
        <w:rPr>
          <w:rFonts w:ascii="Arial" w:hAnsi="Arial"/>
          <w:sz w:val="22"/>
          <w:szCs w:val="22"/>
        </w:rPr>
        <w:t>, včetně umožnění přístupu k ní.</w:t>
      </w:r>
    </w:p>
    <w:p w14:paraId="419DE114" w14:textId="77777777" w:rsidR="00BD2B1F" w:rsidRDefault="00BD2B1F" w:rsidP="00BD2B1F">
      <w:pPr>
        <w:pStyle w:val="Odstavecseseznamem"/>
        <w:ind w:left="284"/>
        <w:jc w:val="both"/>
        <w:rPr>
          <w:rFonts w:ascii="Arial" w:hAnsi="Arial"/>
          <w:sz w:val="22"/>
          <w:szCs w:val="22"/>
        </w:rPr>
      </w:pPr>
    </w:p>
    <w:p w14:paraId="60D08FBC" w14:textId="10988451" w:rsidR="001F561E" w:rsidRPr="00A61A45" w:rsidRDefault="000F52DE" w:rsidP="00BD2B1F">
      <w:pPr>
        <w:pStyle w:val="Odstavecseseznamem"/>
        <w:numPr>
          <w:ilvl w:val="0"/>
          <w:numId w:val="26"/>
        </w:numPr>
        <w:ind w:left="284" w:hanging="284"/>
        <w:jc w:val="both"/>
        <w:rPr>
          <w:rFonts w:ascii="Arial" w:hAnsi="Arial" w:cs="Arial"/>
          <w:sz w:val="22"/>
          <w:szCs w:val="22"/>
        </w:rPr>
      </w:pPr>
      <w:bookmarkStart w:id="16" w:name="_Hlk202128623"/>
      <w:r w:rsidRPr="00BD2B1F">
        <w:rPr>
          <w:rFonts w:ascii="Arial" w:hAnsi="Arial" w:cs="Arial"/>
          <w:sz w:val="22"/>
          <w:szCs w:val="22"/>
        </w:rPr>
        <w:t>Prodávající je p</w:t>
      </w:r>
      <w:r w:rsidR="006D6380">
        <w:rPr>
          <w:rFonts w:ascii="Arial" w:hAnsi="Arial" w:cs="Arial"/>
          <w:sz w:val="22"/>
          <w:szCs w:val="22"/>
        </w:rPr>
        <w:t>ovinen minimálně do 31. 12. 203</w:t>
      </w:r>
      <w:r w:rsidR="00CE2530">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w:t>
      </w:r>
      <w:r w:rsidR="00601C61">
        <w:rPr>
          <w:rFonts w:ascii="Arial" w:hAnsi="Arial" w:cs="Arial"/>
          <w:sz w:val="22"/>
          <w:szCs w:val="22"/>
        </w:rPr>
        <w:t>SFŽP</w:t>
      </w:r>
      <w:r w:rsidRPr="00BD2B1F">
        <w:rPr>
          <w:rFonts w:ascii="Arial" w:hAnsi="Arial" w:cs="Arial"/>
          <w:sz w:val="22"/>
          <w:szCs w:val="22"/>
        </w:rPr>
        <w:t xml:space="preserve">, Ministerstva </w:t>
      </w:r>
      <w:r w:rsidR="00601C61">
        <w:rPr>
          <w:rFonts w:ascii="Arial" w:hAnsi="Arial" w:cs="Arial"/>
          <w:sz w:val="22"/>
          <w:szCs w:val="22"/>
        </w:rPr>
        <w:t>životního prostředí</w:t>
      </w:r>
      <w:r w:rsidRPr="00BD2B1F">
        <w:rPr>
          <w:rFonts w:ascii="Arial" w:hAnsi="Arial" w:cs="Arial"/>
          <w:sz w:val="22"/>
          <w:szCs w:val="22"/>
        </w:rPr>
        <w:t xml:space="preserve">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xml:space="preserve">, poskytovatele dotace, řídící orgán </w:t>
      </w:r>
      <w:r w:rsidR="00601C61">
        <w:rPr>
          <w:rFonts w:ascii="Arial" w:hAnsi="Arial" w:cs="Arial"/>
          <w:sz w:val="22"/>
          <w:szCs w:val="22"/>
        </w:rPr>
        <w:t>OSPT</w:t>
      </w:r>
      <w:r w:rsidRPr="00BD2B1F">
        <w:rPr>
          <w:rFonts w:ascii="Arial" w:hAnsi="Arial" w:cs="Arial"/>
          <w:sz w:val="22"/>
          <w:szCs w:val="22"/>
        </w:rPr>
        <w:t>,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bookmarkEnd w:id="16"/>
    <w:p w14:paraId="3C270679" w14:textId="77777777" w:rsidR="0056368B" w:rsidRDefault="0056368B" w:rsidP="00EA3274">
      <w:pPr>
        <w:jc w:val="both"/>
        <w:rPr>
          <w:rFonts w:ascii="Arial" w:hAnsi="Arial"/>
          <w:sz w:val="22"/>
          <w:szCs w:val="22"/>
        </w:rPr>
      </w:pPr>
    </w:p>
    <w:p w14:paraId="40302E5E" w14:textId="77777777"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14:paraId="136FA0E5" w14:textId="77777777"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14:paraId="3C7C3560" w14:textId="77777777" w:rsidR="00F577E2" w:rsidRDefault="00F577E2" w:rsidP="00A01E1B">
      <w:pPr>
        <w:tabs>
          <w:tab w:val="left" w:pos="0"/>
        </w:tabs>
        <w:ind w:left="567" w:hanging="567"/>
        <w:jc w:val="both"/>
        <w:rPr>
          <w:rFonts w:ascii="Arial" w:hAnsi="Arial" w:cs="Arial"/>
          <w:sz w:val="22"/>
          <w:szCs w:val="22"/>
        </w:rPr>
      </w:pPr>
    </w:p>
    <w:p w14:paraId="041888F5" w14:textId="77777777"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odstranění (nedojde-li k takové dohodě či nebude-li termín v předávacím protokolu uveden, musí 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14:paraId="3C4AD3C1" w14:textId="77777777" w:rsidR="00E36EDD" w:rsidRDefault="00E36EDD" w:rsidP="00E36EDD">
      <w:pPr>
        <w:pStyle w:val="Podnadpis"/>
        <w:ind w:left="284"/>
        <w:jc w:val="both"/>
        <w:rPr>
          <w:rFonts w:ascii="Arial" w:hAnsi="Arial" w:cs="Arial"/>
          <w:b w:val="0"/>
          <w:sz w:val="22"/>
          <w:szCs w:val="22"/>
        </w:rPr>
      </w:pPr>
    </w:p>
    <w:p w14:paraId="1DAA6829" w14:textId="77777777"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lastRenderedPageBreak/>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14:paraId="2D6AA697" w14:textId="77777777" w:rsidR="00675FE8" w:rsidRDefault="00675FE8" w:rsidP="00675FE8">
      <w:pPr>
        <w:pStyle w:val="Odstavecseseznamem"/>
        <w:rPr>
          <w:rFonts w:ascii="Arial" w:hAnsi="Arial" w:cs="Arial"/>
          <w:b/>
          <w:sz w:val="22"/>
          <w:szCs w:val="22"/>
        </w:rPr>
      </w:pPr>
    </w:p>
    <w:p w14:paraId="6F85C372" w14:textId="77777777"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proofErr w:type="gramStart"/>
      <w:r w:rsidR="004F2F6B">
        <w:rPr>
          <w:rFonts w:ascii="Arial" w:hAnsi="Arial" w:cs="Arial"/>
          <w:sz w:val="22"/>
          <w:szCs w:val="22"/>
        </w:rPr>
        <w:t>1</w:t>
      </w:r>
      <w:r w:rsidRPr="00456D78">
        <w:rPr>
          <w:rFonts w:ascii="Arial" w:hAnsi="Arial" w:cs="Arial"/>
          <w:sz w:val="22"/>
          <w:szCs w:val="22"/>
        </w:rPr>
        <w:t>0.000,-</w:t>
      </w:r>
      <w:proofErr w:type="gramEnd"/>
      <w:r w:rsidRPr="00456D78">
        <w:rPr>
          <w:rFonts w:ascii="Arial" w:hAnsi="Arial" w:cs="Arial"/>
          <w:sz w:val="22"/>
          <w:szCs w:val="22"/>
        </w:rPr>
        <w:t xml:space="preserve"> Kč</w:t>
      </w:r>
      <w:r>
        <w:rPr>
          <w:rFonts w:ascii="Arial" w:hAnsi="Arial" w:cs="Arial"/>
          <w:b w:val="0"/>
          <w:sz w:val="22"/>
          <w:szCs w:val="22"/>
        </w:rPr>
        <w:t>, a to za každý zjištěný případ.</w:t>
      </w:r>
    </w:p>
    <w:p w14:paraId="79A7EF63" w14:textId="77777777" w:rsidR="009D77E9" w:rsidRPr="009D77E9" w:rsidRDefault="009D77E9" w:rsidP="009D77E9">
      <w:pPr>
        <w:pStyle w:val="Podnadpis"/>
        <w:ind w:left="284"/>
        <w:jc w:val="both"/>
        <w:rPr>
          <w:rFonts w:ascii="Arial" w:hAnsi="Arial" w:cs="Arial"/>
          <w:b w:val="0"/>
          <w:sz w:val="22"/>
          <w:szCs w:val="22"/>
        </w:rPr>
      </w:pPr>
    </w:p>
    <w:p w14:paraId="3A979649" w14:textId="77777777"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14:paraId="646D48F5" w14:textId="77777777" w:rsidR="00675FE8" w:rsidRDefault="00675FE8" w:rsidP="00675FE8">
      <w:pPr>
        <w:pStyle w:val="Odstavecseseznamem"/>
        <w:rPr>
          <w:rFonts w:ascii="Arial" w:hAnsi="Arial" w:cs="Arial"/>
          <w:b/>
          <w:sz w:val="22"/>
          <w:szCs w:val="22"/>
        </w:rPr>
      </w:pPr>
    </w:p>
    <w:p w14:paraId="4F94C20F" w14:textId="77777777"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14:paraId="18E5983C" w14:textId="77777777" w:rsidR="005B2391" w:rsidRDefault="005B2391" w:rsidP="005B2391">
      <w:pPr>
        <w:pStyle w:val="Odstavecseseznamem"/>
        <w:rPr>
          <w:rFonts w:ascii="Arial" w:hAnsi="Arial" w:cs="Arial"/>
          <w:b/>
          <w:sz w:val="22"/>
          <w:szCs w:val="22"/>
        </w:rPr>
      </w:pPr>
    </w:p>
    <w:p w14:paraId="3B0E0705" w14:textId="77777777"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14:paraId="243020C3" w14:textId="77777777" w:rsidR="005B2391" w:rsidRDefault="005B2391" w:rsidP="005B2391">
      <w:pPr>
        <w:pStyle w:val="Odstavecseseznamem"/>
        <w:rPr>
          <w:rFonts w:ascii="Arial" w:hAnsi="Arial" w:cs="Arial"/>
          <w:b/>
          <w:sz w:val="22"/>
          <w:szCs w:val="22"/>
        </w:rPr>
      </w:pPr>
    </w:p>
    <w:p w14:paraId="6565996D" w14:textId="77777777"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14:paraId="05BBDA78" w14:textId="77777777" w:rsidR="005B2391" w:rsidRDefault="005B2391" w:rsidP="005B2391">
      <w:pPr>
        <w:pStyle w:val="Odstavecseseznamem"/>
        <w:rPr>
          <w:rFonts w:ascii="Arial" w:hAnsi="Arial" w:cs="Arial"/>
          <w:b/>
          <w:sz w:val="22"/>
          <w:szCs w:val="22"/>
        </w:rPr>
      </w:pPr>
    </w:p>
    <w:p w14:paraId="12B8E857" w14:textId="77777777" w:rsidR="00301DC5" w:rsidRDefault="008A25AE" w:rsidP="005B2391">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14:paraId="46C644A4" w14:textId="77777777" w:rsidR="000B5410" w:rsidRDefault="000B5410" w:rsidP="000B5410">
      <w:pPr>
        <w:pStyle w:val="Odstavecseseznamem"/>
        <w:rPr>
          <w:rFonts w:ascii="Arial" w:hAnsi="Arial" w:cs="Arial"/>
          <w:b/>
          <w:sz w:val="22"/>
          <w:szCs w:val="22"/>
        </w:rPr>
      </w:pPr>
    </w:p>
    <w:p w14:paraId="7B354C8A" w14:textId="77777777" w:rsidR="000B5410" w:rsidRPr="005B2391" w:rsidRDefault="000B5410" w:rsidP="000B5410">
      <w:pPr>
        <w:pStyle w:val="Podnadpis"/>
        <w:jc w:val="both"/>
        <w:rPr>
          <w:rFonts w:ascii="Arial" w:hAnsi="Arial" w:cs="Arial"/>
          <w:b w:val="0"/>
          <w:sz w:val="22"/>
          <w:szCs w:val="22"/>
        </w:rPr>
      </w:pPr>
    </w:p>
    <w:p w14:paraId="5AB614AA" w14:textId="77777777" w:rsidR="004F2F6B" w:rsidRDefault="004F2F6B" w:rsidP="00634F59">
      <w:pPr>
        <w:tabs>
          <w:tab w:val="left" w:pos="0"/>
          <w:tab w:val="left" w:pos="2080"/>
        </w:tabs>
        <w:jc w:val="both"/>
        <w:rPr>
          <w:rFonts w:ascii="Arial" w:hAnsi="Arial" w:cs="Arial"/>
          <w:sz w:val="22"/>
          <w:szCs w:val="22"/>
        </w:rPr>
      </w:pPr>
    </w:p>
    <w:p w14:paraId="1643AD67" w14:textId="77777777"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lastRenderedPageBreak/>
        <w:t xml:space="preserve">Článek </w:t>
      </w:r>
      <w:r w:rsidR="007F0725">
        <w:rPr>
          <w:rFonts w:ascii="Arial" w:hAnsi="Arial" w:cs="Arial"/>
          <w:b/>
          <w:sz w:val="22"/>
          <w:szCs w:val="22"/>
        </w:rPr>
        <w:t>IX.</w:t>
      </w:r>
    </w:p>
    <w:p w14:paraId="3D60149F" w14:textId="77777777"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14:paraId="2A03E730" w14:textId="77777777" w:rsidR="00954C1B" w:rsidRDefault="00954C1B" w:rsidP="00A463D0">
      <w:pPr>
        <w:tabs>
          <w:tab w:val="left" w:pos="2080"/>
        </w:tabs>
        <w:jc w:val="both"/>
        <w:rPr>
          <w:rFonts w:ascii="Arial" w:hAnsi="Arial" w:cs="Arial"/>
          <w:sz w:val="22"/>
          <w:szCs w:val="22"/>
        </w:rPr>
      </w:pPr>
    </w:p>
    <w:p w14:paraId="72C8E497" w14:textId="77777777"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14:paraId="1FF671FD" w14:textId="77777777" w:rsidR="005B2391" w:rsidRDefault="005B2391" w:rsidP="005B2391">
      <w:pPr>
        <w:pStyle w:val="Odstavecseseznamem"/>
        <w:tabs>
          <w:tab w:val="left" w:pos="2080"/>
        </w:tabs>
        <w:ind w:left="284"/>
        <w:jc w:val="both"/>
        <w:rPr>
          <w:rFonts w:ascii="Arial" w:hAnsi="Arial" w:cs="Arial"/>
          <w:sz w:val="22"/>
          <w:szCs w:val="22"/>
        </w:rPr>
      </w:pPr>
    </w:p>
    <w:p w14:paraId="4C7FB793" w14:textId="77777777"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14:paraId="5AB252E0" w14:textId="77777777"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14:paraId="0622385D" w14:textId="77777777" w:rsidR="005B2391" w:rsidRDefault="005B2391" w:rsidP="005B2391">
      <w:pPr>
        <w:pStyle w:val="Odstavecseseznamem"/>
        <w:tabs>
          <w:tab w:val="left" w:pos="2080"/>
        </w:tabs>
        <w:ind w:left="284"/>
        <w:jc w:val="both"/>
        <w:rPr>
          <w:rFonts w:ascii="Arial" w:hAnsi="Arial" w:cs="Arial"/>
          <w:sz w:val="22"/>
          <w:szCs w:val="22"/>
        </w:rPr>
      </w:pPr>
    </w:p>
    <w:p w14:paraId="69D90B38" w14:textId="77777777"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14:paraId="46904F77" w14:textId="77777777"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14:paraId="29456631" w14:textId="77777777" w:rsidR="00A463D0" w:rsidRDefault="00A463D0" w:rsidP="00A463D0">
      <w:pPr>
        <w:tabs>
          <w:tab w:val="left" w:pos="2080"/>
        </w:tabs>
        <w:jc w:val="both"/>
        <w:rPr>
          <w:rFonts w:ascii="Arial" w:hAnsi="Arial" w:cs="Arial"/>
          <w:sz w:val="22"/>
          <w:szCs w:val="22"/>
        </w:rPr>
      </w:pPr>
    </w:p>
    <w:p w14:paraId="666E3719" w14:textId="77777777" w:rsidR="00240DC6" w:rsidRPr="007B17FD" w:rsidRDefault="00BA1FDB" w:rsidP="00954C1B">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14:paraId="2D4496FF" w14:textId="77777777"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14:paraId="3B61711B" w14:textId="77777777"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14:paraId="243CE2B1" w14:textId="77777777" w:rsidR="00634F59" w:rsidRPr="00634F59" w:rsidRDefault="00634F59" w:rsidP="00634F59">
      <w:pPr>
        <w:tabs>
          <w:tab w:val="left" w:pos="2080"/>
        </w:tabs>
        <w:jc w:val="both"/>
        <w:rPr>
          <w:rFonts w:ascii="Arial" w:hAnsi="Arial" w:cs="Arial"/>
          <w:sz w:val="22"/>
          <w:szCs w:val="22"/>
        </w:rPr>
      </w:pPr>
    </w:p>
    <w:p w14:paraId="4ED15786" w14:textId="77777777"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 xml:space="preserve">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w:t>
      </w:r>
      <w:proofErr w:type="gramStart"/>
      <w:r w:rsidRPr="009F77B7">
        <w:rPr>
          <w:rFonts w:ascii="Arial" w:hAnsi="Arial" w:cs="Arial"/>
          <w:sz w:val="22"/>
          <w:szCs w:val="22"/>
        </w:rPr>
        <w:t>V  záležitostech</w:t>
      </w:r>
      <w:proofErr w:type="gramEnd"/>
      <w:r w:rsidRPr="009F77B7">
        <w:rPr>
          <w:rFonts w:ascii="Arial" w:hAnsi="Arial" w:cs="Arial"/>
          <w:sz w:val="22"/>
          <w:szCs w:val="22"/>
        </w:rPr>
        <w:t xml:space="preserve"> týkajících se smluvních pokut a nároků na náhradu škody je oprávněn za Kupujícího jednat a podepisovat pouze jeho zástupce ve věcech smluvních, nikoliv ve věcech technických.</w:t>
      </w:r>
    </w:p>
    <w:p w14:paraId="5017847F" w14:textId="77777777" w:rsidR="009F77B7" w:rsidRDefault="009F77B7" w:rsidP="005B2391">
      <w:pPr>
        <w:pStyle w:val="Odstavecseseznamem"/>
        <w:tabs>
          <w:tab w:val="left" w:pos="2080"/>
        </w:tabs>
        <w:ind w:left="284"/>
        <w:jc w:val="both"/>
        <w:rPr>
          <w:rFonts w:ascii="Arial" w:hAnsi="Arial" w:cs="Arial"/>
          <w:sz w:val="22"/>
          <w:szCs w:val="22"/>
        </w:rPr>
      </w:pPr>
    </w:p>
    <w:p w14:paraId="3142EDA8" w14:textId="77777777"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14:paraId="6FA4009F" w14:textId="77777777" w:rsidR="005B2391" w:rsidRPr="005B2391" w:rsidRDefault="005B2391" w:rsidP="005B2391">
      <w:pPr>
        <w:pStyle w:val="Odstavecseseznamem"/>
        <w:rPr>
          <w:rFonts w:ascii="Arial" w:hAnsi="Arial" w:cs="Arial"/>
          <w:sz w:val="22"/>
          <w:szCs w:val="22"/>
        </w:rPr>
      </w:pPr>
    </w:p>
    <w:p w14:paraId="01B8D59E" w14:textId="77777777"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14:paraId="2AE7B9A2" w14:textId="77777777"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14:paraId="16C94E47" w14:textId="77777777"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14:paraId="43CCBCC7" w14:textId="77777777" w:rsidR="00F577E2" w:rsidRPr="00FB3579" w:rsidRDefault="00F577E2" w:rsidP="00FB3579">
      <w:pPr>
        <w:pStyle w:val="Odstavec111"/>
        <w:rPr>
          <w:sz w:val="22"/>
          <w:szCs w:val="22"/>
        </w:rPr>
      </w:pPr>
      <w:r w:rsidRPr="00FB3579">
        <w:rPr>
          <w:sz w:val="22"/>
          <w:szCs w:val="22"/>
        </w:rPr>
        <w:t>nezkrátí daň nebo nevyláká daňovou výhodu,</w:t>
      </w:r>
    </w:p>
    <w:p w14:paraId="207306F8" w14:textId="77777777" w:rsidR="00F577E2" w:rsidRPr="00FB3579" w:rsidRDefault="00F577E2" w:rsidP="00FB3579">
      <w:pPr>
        <w:pStyle w:val="Odstavec111"/>
        <w:rPr>
          <w:sz w:val="22"/>
          <w:szCs w:val="22"/>
        </w:rPr>
      </w:pPr>
      <w:r w:rsidRPr="00FB3579">
        <w:rPr>
          <w:sz w:val="22"/>
          <w:szCs w:val="22"/>
        </w:rPr>
        <w:t>úplata za plnění dle smlouvy není odchylná od obvyklé ceny,</w:t>
      </w:r>
    </w:p>
    <w:p w14:paraId="77DF286A" w14:textId="77777777"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14:paraId="471E5FEC" w14:textId="77777777" w:rsidR="00F577E2" w:rsidRPr="00FB3579" w:rsidRDefault="00F577E2" w:rsidP="00FB3579">
      <w:pPr>
        <w:pStyle w:val="Odstavec111"/>
        <w:rPr>
          <w:sz w:val="22"/>
          <w:szCs w:val="22"/>
        </w:rPr>
      </w:pPr>
      <w:r w:rsidRPr="00FB3579">
        <w:rPr>
          <w:sz w:val="22"/>
          <w:szCs w:val="22"/>
        </w:rPr>
        <w:t>nebude nespolehlivým plátcem,</w:t>
      </w:r>
    </w:p>
    <w:p w14:paraId="7352AC7C" w14:textId="77777777"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14:paraId="45B00363" w14:textId="77777777" w:rsidR="005B2391" w:rsidRPr="00240DC6" w:rsidRDefault="005B2391" w:rsidP="00240DC6">
      <w:pPr>
        <w:rPr>
          <w:rFonts w:ascii="Arial" w:hAnsi="Arial" w:cs="Arial"/>
          <w:sz w:val="22"/>
          <w:szCs w:val="22"/>
        </w:rPr>
      </w:pPr>
    </w:p>
    <w:p w14:paraId="0C7ECE00" w14:textId="77777777"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w:t>
      </w:r>
      <w:r w:rsidRPr="005B2391">
        <w:rPr>
          <w:rFonts w:ascii="Arial" w:hAnsi="Arial" w:cs="Arial"/>
          <w:sz w:val="22"/>
          <w:szCs w:val="22"/>
        </w:rPr>
        <w:lastRenderedPageBreak/>
        <w:t>novým, které svým obsahem a smyslem odpovídá nejlépe obsahu a smyslu ustanovení původního.</w:t>
      </w:r>
    </w:p>
    <w:p w14:paraId="77B19217" w14:textId="77777777" w:rsidR="005B2391" w:rsidRPr="005B2391" w:rsidRDefault="005B2391" w:rsidP="005B2391">
      <w:pPr>
        <w:pStyle w:val="Odstavecseseznamem"/>
        <w:rPr>
          <w:rFonts w:ascii="Arial" w:hAnsi="Arial" w:cs="Arial"/>
          <w:sz w:val="22"/>
          <w:szCs w:val="22"/>
        </w:rPr>
      </w:pPr>
    </w:p>
    <w:p w14:paraId="723E701E"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14:paraId="6060212A" w14:textId="77777777" w:rsidR="005B2391" w:rsidRPr="005B2391" w:rsidRDefault="005B2391" w:rsidP="005B2391">
      <w:pPr>
        <w:pStyle w:val="Odstavecseseznamem"/>
        <w:rPr>
          <w:rFonts w:ascii="Arial" w:hAnsi="Arial" w:cs="Arial"/>
          <w:sz w:val="22"/>
          <w:szCs w:val="22"/>
        </w:rPr>
      </w:pPr>
    </w:p>
    <w:p w14:paraId="62E5223F" w14:textId="77777777" w:rsidR="00D6730C"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Smluvní strany se dohodly, že veškeré spory vzniklé z této smlouvy nebo v souvislosti s ní, které se nepodaří odstranit vzájemným jednáním smluvních stran, budou rozhodnuty věcně a místně příslušnými soudy v České republice, a to dle českého práva a dle příslušných ustanovení zákona č. 99/1963 Sb., občanský soudní řád, ve znění pozdějších předpisů.</w:t>
      </w:r>
    </w:p>
    <w:p w14:paraId="0B5FAA80" w14:textId="77777777" w:rsidR="005B2391" w:rsidRPr="005B2391" w:rsidRDefault="005B2391" w:rsidP="005B2391">
      <w:pPr>
        <w:pStyle w:val="Odstavecseseznamem"/>
        <w:rPr>
          <w:rFonts w:ascii="Arial" w:hAnsi="Arial" w:cs="Arial"/>
          <w:sz w:val="22"/>
          <w:szCs w:val="22"/>
        </w:rPr>
      </w:pPr>
    </w:p>
    <w:p w14:paraId="6F30E1BF" w14:textId="77777777" w:rsidR="000B5410" w:rsidRDefault="00227E62" w:rsidP="000B5410">
      <w:pPr>
        <w:pStyle w:val="Odstavecseseznamem"/>
        <w:numPr>
          <w:ilvl w:val="0"/>
          <w:numId w:val="29"/>
        </w:numPr>
        <w:ind w:left="284" w:hanging="284"/>
        <w:jc w:val="both"/>
        <w:rPr>
          <w:rFonts w:ascii="Arial" w:hAnsi="Arial" w:cs="Arial"/>
          <w:sz w:val="22"/>
          <w:szCs w:val="22"/>
        </w:rPr>
      </w:pPr>
      <w:r w:rsidRPr="00071F2E">
        <w:rPr>
          <w:rFonts w:ascii="Arial" w:hAnsi="Arial" w:cs="Arial"/>
          <w:sz w:val="22"/>
          <w:szCs w:val="22"/>
        </w:rPr>
        <w:t xml:space="preserve">Tato smlouva nabývá platnosti dnem jejího podpisu oběma smluvními stranami. Účinnosti nabývá tato smlouva dnem jejího zveřejnění dle odst. 5 tohoto článku smlouvy.  </w:t>
      </w:r>
    </w:p>
    <w:p w14:paraId="41514942" w14:textId="77777777" w:rsidR="000B5410" w:rsidRPr="000B5410" w:rsidRDefault="000B5410" w:rsidP="000B5410">
      <w:pPr>
        <w:pStyle w:val="Odstavecseseznamem"/>
        <w:rPr>
          <w:rFonts w:ascii="Arial" w:hAnsi="Arial" w:cs="Arial"/>
          <w:sz w:val="22"/>
          <w:szCs w:val="22"/>
        </w:rPr>
      </w:pPr>
    </w:p>
    <w:p w14:paraId="7C34F16D" w14:textId="37D0D09E" w:rsidR="000B5410" w:rsidRPr="000B5410" w:rsidRDefault="000B5410" w:rsidP="000B5410">
      <w:pPr>
        <w:pStyle w:val="Odstavecseseznamem"/>
        <w:numPr>
          <w:ilvl w:val="0"/>
          <w:numId w:val="29"/>
        </w:numPr>
        <w:ind w:left="284" w:hanging="284"/>
        <w:jc w:val="both"/>
        <w:rPr>
          <w:rFonts w:ascii="Arial" w:hAnsi="Arial" w:cs="Arial"/>
          <w:sz w:val="22"/>
          <w:szCs w:val="22"/>
        </w:rPr>
      </w:pPr>
      <w:bookmarkStart w:id="17" w:name="_Hlk202128653"/>
      <w:r w:rsidRPr="000B5410">
        <w:rPr>
          <w:rFonts w:ascii="Arial" w:hAnsi="Arial" w:cs="Arial"/>
          <w:sz w:val="22"/>
          <w:szCs w:val="22"/>
        </w:rPr>
        <w:t xml:space="preserve">Realizace předmětu plnění je podmíněna vydáním právního aktu poskytovatele dotace </w:t>
      </w:r>
      <w:r>
        <w:rPr>
          <w:rFonts w:ascii="Arial" w:hAnsi="Arial" w:cs="Arial"/>
          <w:sz w:val="22"/>
          <w:szCs w:val="22"/>
        </w:rPr>
        <w:t>kupujícímu</w:t>
      </w:r>
      <w:r w:rsidRPr="000B5410">
        <w:rPr>
          <w:rFonts w:ascii="Arial" w:hAnsi="Arial" w:cs="Arial"/>
          <w:sz w:val="22"/>
          <w:szCs w:val="22"/>
        </w:rPr>
        <w:t xml:space="preserve">. Pokud nebude </w:t>
      </w:r>
      <w:r>
        <w:rPr>
          <w:rFonts w:ascii="Arial" w:hAnsi="Arial" w:cs="Arial"/>
          <w:sz w:val="22"/>
          <w:szCs w:val="22"/>
        </w:rPr>
        <w:t>kupujícímu</w:t>
      </w:r>
      <w:r w:rsidRPr="000B5410">
        <w:rPr>
          <w:rFonts w:ascii="Arial" w:hAnsi="Arial" w:cs="Arial"/>
          <w:sz w:val="22"/>
          <w:szCs w:val="22"/>
        </w:rPr>
        <w:t xml:space="preserve"> právní akt vydán, může </w:t>
      </w:r>
      <w:r>
        <w:rPr>
          <w:rFonts w:ascii="Arial" w:hAnsi="Arial" w:cs="Arial"/>
          <w:sz w:val="22"/>
          <w:szCs w:val="22"/>
        </w:rPr>
        <w:t>kupující</w:t>
      </w:r>
      <w:r w:rsidRPr="000B5410">
        <w:rPr>
          <w:rFonts w:ascii="Arial" w:hAnsi="Arial" w:cs="Arial"/>
          <w:sz w:val="22"/>
          <w:szCs w:val="22"/>
        </w:rPr>
        <w:t xml:space="preserve"> od smlouvy odstoupit bez nároku </w:t>
      </w:r>
      <w:r>
        <w:rPr>
          <w:rFonts w:ascii="Arial" w:hAnsi="Arial" w:cs="Arial"/>
          <w:sz w:val="22"/>
          <w:szCs w:val="22"/>
        </w:rPr>
        <w:t>prodávajícího</w:t>
      </w:r>
      <w:r w:rsidRPr="000B5410">
        <w:rPr>
          <w:rFonts w:ascii="Arial" w:hAnsi="Arial" w:cs="Arial"/>
          <w:sz w:val="22"/>
          <w:szCs w:val="22"/>
        </w:rPr>
        <w:t xml:space="preserve"> na finanční náhradu. </w:t>
      </w:r>
      <w:r>
        <w:rPr>
          <w:rFonts w:ascii="Arial" w:hAnsi="Arial" w:cs="Arial"/>
          <w:sz w:val="22"/>
          <w:szCs w:val="22"/>
        </w:rPr>
        <w:t>Prodávajícímu</w:t>
      </w:r>
      <w:r w:rsidRPr="000B5410">
        <w:rPr>
          <w:rFonts w:ascii="Arial" w:hAnsi="Arial" w:cs="Arial"/>
          <w:sz w:val="22"/>
          <w:szCs w:val="22"/>
        </w:rPr>
        <w:t xml:space="preserve"> nebude náležet finanční či jiné odškodnění za vynaložené náklady vzniklé nerealizací předmětu plnění z důvodu odstoupení od uzavřené smlouvy ze strany </w:t>
      </w:r>
      <w:r>
        <w:rPr>
          <w:rFonts w:ascii="Arial" w:hAnsi="Arial" w:cs="Arial"/>
          <w:sz w:val="22"/>
          <w:szCs w:val="22"/>
        </w:rPr>
        <w:t>kupujícího</w:t>
      </w:r>
      <w:r w:rsidRPr="000B5410">
        <w:rPr>
          <w:rFonts w:ascii="Arial" w:hAnsi="Arial" w:cs="Arial"/>
          <w:sz w:val="22"/>
          <w:szCs w:val="22"/>
        </w:rPr>
        <w:t xml:space="preserve"> před zahájením plnění.</w:t>
      </w:r>
    </w:p>
    <w:bookmarkEnd w:id="17"/>
    <w:p w14:paraId="147E0E7F" w14:textId="77777777" w:rsidR="004F28CD" w:rsidRPr="004F28CD" w:rsidRDefault="004F28CD" w:rsidP="004F28CD">
      <w:pPr>
        <w:rPr>
          <w:rFonts w:ascii="Arial" w:hAnsi="Arial" w:cs="Arial"/>
          <w:sz w:val="22"/>
          <w:szCs w:val="22"/>
        </w:rPr>
      </w:pPr>
    </w:p>
    <w:p w14:paraId="42FEE2FF" w14:textId="77777777"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5B2391">
        <w:rPr>
          <w:rFonts w:ascii="Arial" w:hAnsi="Arial" w:cs="Arial"/>
          <w:bCs/>
          <w:sz w:val="22"/>
          <w:szCs w:val="22"/>
        </w:rPr>
        <w:t>Přílohou č. 1 této smlouvy je přesný popis (</w:t>
      </w:r>
      <w:r w:rsidRPr="00DA73C3">
        <w:rPr>
          <w:rFonts w:ascii="Arial" w:hAnsi="Arial" w:cs="Arial"/>
          <w:bCs/>
          <w:sz w:val="22"/>
          <w:szCs w:val="22"/>
        </w:rPr>
        <w:t>specifikace) nabízeného Zboží. Příloha č. 1 je nedílnou součástí této smlouvy</w:t>
      </w:r>
      <w:r w:rsidRPr="005B2391">
        <w:rPr>
          <w:rFonts w:ascii="Arial" w:hAnsi="Arial" w:cs="Arial"/>
          <w:bCs/>
          <w:sz w:val="22"/>
          <w:szCs w:val="22"/>
        </w:rPr>
        <w:t>.</w:t>
      </w:r>
      <w:r w:rsidR="008C34DD">
        <w:rPr>
          <w:rFonts w:ascii="Arial" w:hAnsi="Arial" w:cs="Arial"/>
          <w:bCs/>
          <w:sz w:val="22"/>
          <w:szCs w:val="22"/>
        </w:rPr>
        <w:t xml:space="preserve"> </w:t>
      </w:r>
    </w:p>
    <w:p w14:paraId="475727B4" w14:textId="77777777" w:rsidR="00AA0AD3" w:rsidRPr="00AA0AD3" w:rsidRDefault="00AA0AD3" w:rsidP="00AA0AD3">
      <w:pPr>
        <w:pStyle w:val="Odstavecseseznamem"/>
        <w:rPr>
          <w:rFonts w:ascii="Arial" w:hAnsi="Arial" w:cs="Arial"/>
          <w:color w:val="FF0000"/>
          <w:sz w:val="22"/>
          <w:szCs w:val="22"/>
        </w:rPr>
      </w:pPr>
    </w:p>
    <w:p w14:paraId="759B00C6" w14:textId="77777777"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14:paraId="5679AAB5" w14:textId="77777777" w:rsidR="005B2391" w:rsidRPr="005B2391" w:rsidRDefault="005B2391" w:rsidP="005B2391">
      <w:pPr>
        <w:pStyle w:val="Odstavecseseznamem"/>
        <w:rPr>
          <w:rFonts w:ascii="Arial" w:hAnsi="Arial" w:cs="Arial"/>
          <w:sz w:val="22"/>
          <w:szCs w:val="22"/>
        </w:rPr>
      </w:pPr>
    </w:p>
    <w:p w14:paraId="1496C87C" w14:textId="77777777"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14:paraId="7795F1A5" w14:textId="77777777" w:rsidR="004F28CD" w:rsidRPr="00A56E39" w:rsidRDefault="004F28CD" w:rsidP="00A56E39">
      <w:pPr>
        <w:rPr>
          <w:rFonts w:ascii="Arial" w:hAnsi="Arial" w:cs="Arial"/>
          <w:sz w:val="22"/>
          <w:szCs w:val="22"/>
        </w:rPr>
      </w:pPr>
    </w:p>
    <w:p w14:paraId="4E643469" w14:textId="77777777" w:rsidR="007B17FD" w:rsidRPr="007B17FD" w:rsidRDefault="00A64751" w:rsidP="007B17FD">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r w:rsidR="007B17FD">
        <w:rPr>
          <w:rFonts w:ascii="Arial" w:hAnsi="Arial" w:cs="Arial"/>
          <w:sz w:val="22"/>
          <w:szCs w:val="22"/>
        </w:rPr>
        <w:t>.</w:t>
      </w:r>
    </w:p>
    <w:p w14:paraId="753B8884" w14:textId="77777777" w:rsidR="007B17FD" w:rsidRDefault="007B17FD" w:rsidP="007F0725">
      <w:pPr>
        <w:rPr>
          <w:rFonts w:ascii="Arial" w:hAnsi="Arial" w:cs="Arial"/>
          <w:sz w:val="22"/>
          <w:szCs w:val="22"/>
        </w:rPr>
      </w:pPr>
      <w:bookmarkStart w:id="18" w:name="_Hlk71726983"/>
    </w:p>
    <w:p w14:paraId="61EACB45" w14:textId="77777777" w:rsidR="000B5410" w:rsidRPr="007F0725" w:rsidRDefault="000B5410" w:rsidP="000B5410">
      <w:pPr>
        <w:rPr>
          <w:rFonts w:ascii="Arial" w:hAnsi="Arial" w:cs="Arial"/>
          <w:sz w:val="22"/>
          <w:szCs w:val="22"/>
        </w:rPr>
      </w:pPr>
      <w:bookmarkStart w:id="19" w:name="_Hlk202128664"/>
      <w:bookmarkEnd w:id="18"/>
      <w:r w:rsidRPr="00503FA3">
        <w:rPr>
          <w:rFonts w:ascii="Arial" w:hAnsi="Arial" w:cs="Arial"/>
          <w:sz w:val="22"/>
          <w:szCs w:val="22"/>
        </w:rPr>
        <w:t>V </w:t>
      </w:r>
      <w:r>
        <w:rPr>
          <w:rFonts w:ascii="Arial" w:hAnsi="Arial" w:cs="Arial"/>
          <w:sz w:val="22"/>
          <w:szCs w:val="22"/>
        </w:rPr>
        <w:t>Bohumíně</w:t>
      </w:r>
      <w:r w:rsidRPr="00503FA3">
        <w:rPr>
          <w:rFonts w:ascii="Arial" w:hAnsi="Arial" w:cs="Arial"/>
          <w:sz w:val="22"/>
          <w:szCs w:val="22"/>
        </w:rPr>
        <w:t xml:space="preserve"> dne…………</w:t>
      </w:r>
      <w:proofErr w:type="gramStart"/>
      <w:r w:rsidRPr="00503FA3">
        <w:rPr>
          <w:rFonts w:ascii="Arial" w:hAnsi="Arial" w:cs="Arial"/>
          <w:sz w:val="22"/>
          <w:szCs w:val="22"/>
        </w:rPr>
        <w:t>…….</w:t>
      </w:r>
      <w:proofErr w:type="gramEnd"/>
      <w:r w:rsidRPr="00503FA3">
        <w:rPr>
          <w:rFonts w:ascii="Arial" w:hAnsi="Arial" w:cs="Arial"/>
          <w:sz w:val="22"/>
          <w:szCs w:val="22"/>
        </w:rPr>
        <w:t>.</w:t>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14:paraId="07850F9B" w14:textId="77777777" w:rsidR="000B5410" w:rsidRPr="007F0725" w:rsidRDefault="000B5410" w:rsidP="000B5410">
      <w:pPr>
        <w:rPr>
          <w:rFonts w:ascii="Arial" w:hAnsi="Arial" w:cs="Arial"/>
          <w:b/>
          <w:sz w:val="22"/>
          <w:szCs w:val="22"/>
        </w:rPr>
      </w:pPr>
    </w:p>
    <w:p w14:paraId="16B45240" w14:textId="77777777" w:rsidR="000B5410" w:rsidRDefault="000B5410" w:rsidP="000B5410">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14:paraId="1EC429C8" w14:textId="77777777" w:rsidR="000B5410" w:rsidRPr="007F0725" w:rsidRDefault="000B5410" w:rsidP="000B5410">
      <w:pPr>
        <w:rPr>
          <w:rFonts w:ascii="Arial" w:hAnsi="Arial" w:cs="Arial"/>
          <w:sz w:val="22"/>
          <w:szCs w:val="22"/>
        </w:rPr>
      </w:pPr>
    </w:p>
    <w:p w14:paraId="6683B0E6" w14:textId="77777777" w:rsidR="000B5410" w:rsidRPr="007F0725" w:rsidRDefault="000B5410" w:rsidP="000B5410">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14:paraId="65266030" w14:textId="48AF24B0" w:rsidR="000B5410" w:rsidRPr="007F0725" w:rsidRDefault="00644F10" w:rsidP="000B5410">
      <w:pPr>
        <w:pStyle w:val="Zpat"/>
        <w:tabs>
          <w:tab w:val="clear" w:pos="4536"/>
          <w:tab w:val="left" w:pos="4962"/>
        </w:tabs>
        <w:rPr>
          <w:rFonts w:ascii="Arial" w:hAnsi="Arial" w:cs="Arial"/>
          <w:sz w:val="22"/>
          <w:szCs w:val="22"/>
        </w:rPr>
      </w:pPr>
      <w:bookmarkStart w:id="20" w:name="_Hlk202129115"/>
      <w:r w:rsidRPr="00A77862">
        <w:rPr>
          <w:rFonts w:ascii="Arial" w:hAnsi="Arial" w:cs="Arial"/>
          <w:sz w:val="22"/>
          <w:szCs w:val="22"/>
        </w:rPr>
        <w:t>Mgr. Ivana Heiduková</w:t>
      </w:r>
      <w:bookmarkEnd w:id="20"/>
      <w:r w:rsidR="000B5410" w:rsidRPr="007F0725">
        <w:rPr>
          <w:rFonts w:ascii="Arial" w:hAnsi="Arial" w:cs="Arial"/>
          <w:sz w:val="22"/>
          <w:szCs w:val="22"/>
        </w:rPr>
        <w:tab/>
      </w:r>
      <w:r w:rsidR="000B5410" w:rsidRPr="002305BA">
        <w:rPr>
          <w:rFonts w:ascii="Arial" w:hAnsi="Arial" w:cs="Arial"/>
          <w:sz w:val="22"/>
          <w:szCs w:val="22"/>
          <w:highlight w:val="yellow"/>
        </w:rPr>
        <w:t>……………………………………</w:t>
      </w:r>
      <w:r w:rsidR="000B5410" w:rsidRPr="007F0725">
        <w:rPr>
          <w:rFonts w:ascii="Arial" w:hAnsi="Arial" w:cs="Arial"/>
          <w:sz w:val="22"/>
          <w:szCs w:val="22"/>
        </w:rPr>
        <w:tab/>
      </w:r>
      <w:r w:rsidR="000B5410" w:rsidRPr="007F0725">
        <w:rPr>
          <w:rFonts w:ascii="Arial" w:hAnsi="Arial" w:cs="Arial"/>
          <w:sz w:val="22"/>
          <w:szCs w:val="22"/>
        </w:rPr>
        <w:tab/>
      </w:r>
    </w:p>
    <w:p w14:paraId="0C44FC37" w14:textId="77777777" w:rsidR="000B5410" w:rsidRPr="002D6047" w:rsidRDefault="000B5410" w:rsidP="000B5410">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ředitelka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14:paraId="4D8C773D" w14:textId="77777777" w:rsidR="000B5410" w:rsidRPr="000B5410" w:rsidRDefault="000B5410" w:rsidP="000B5410">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0B5410" w:rsidRPr="000B5410" w:rsidSect="000B5410">
          <w:headerReference w:type="default" r:id="rId9"/>
          <w:footerReference w:type="default" r:id="rId10"/>
          <w:headerReference w:type="first" r:id="rId11"/>
          <w:footerReference w:type="first" r:id="rId12"/>
          <w:pgSz w:w="11906" w:h="16838"/>
          <w:pgMar w:top="1440" w:right="1080" w:bottom="1440" w:left="1080" w:header="709" w:footer="421" w:gutter="0"/>
          <w:cols w:space="708"/>
          <w:docGrid w:linePitch="360"/>
        </w:sectPr>
      </w:pPr>
      <w:r w:rsidRPr="000B5410">
        <w:rPr>
          <w:rFonts w:ascii="Arial" w:hAnsi="Arial" w:cs="Arial"/>
          <w:b/>
          <w:i/>
          <w:iCs/>
          <w:color w:val="000000"/>
          <w:sz w:val="18"/>
          <w:szCs w:val="18"/>
          <w:highlight w:val="lightGray"/>
        </w:rPr>
        <w:t xml:space="preserve">Pozn. pro dodavatele: </w:t>
      </w:r>
      <w:r w:rsidRPr="000B5410">
        <w:rPr>
          <w:rFonts w:ascii="Arial" w:hAnsi="Arial" w:cs="Arial"/>
          <w:i/>
          <w:iCs/>
          <w:color w:val="000000"/>
          <w:sz w:val="18"/>
          <w:szCs w:val="18"/>
          <w:highlight w:val="lightGray"/>
        </w:rPr>
        <w:t>doplnit datum a místo podpisu, dále hůlkovým písmem označení osoby oprávněné jednat za dodavatele s uvedením její funkce jakožto statutárního orgánu a vlastnoruční podpis této osoby.</w:t>
      </w:r>
    </w:p>
    <w:bookmarkEnd w:id="19"/>
    <w:p w14:paraId="75C7FD08" w14:textId="77777777"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14:paraId="14431C43" w14:textId="77777777"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3"/>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583E6F">
        <w:rPr>
          <w:rFonts w:ascii="Verdana" w:hAnsi="Verdana" w:cs="Arial"/>
          <w:b/>
          <w:i/>
          <w:caps/>
          <w:sz w:val="32"/>
          <w:szCs w:val="32"/>
        </w:rPr>
        <w:t>)</w:t>
      </w:r>
    </w:p>
    <w:p w14:paraId="6D9FEFA8" w14:textId="77777777"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4"/>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40A7F" w14:textId="77777777" w:rsidR="0029350B" w:rsidRDefault="0029350B">
      <w:r>
        <w:separator/>
      </w:r>
    </w:p>
  </w:endnote>
  <w:endnote w:type="continuationSeparator" w:id="0">
    <w:p w14:paraId="44D9E4D6" w14:textId="77777777" w:rsidR="0029350B" w:rsidRDefault="0029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90BD9" w14:textId="77777777" w:rsidR="000B5410" w:rsidRDefault="000B5410" w:rsidP="00461955">
    <w:pPr>
      <w:pStyle w:val="Zpat"/>
      <w:jc w:val="center"/>
    </w:pPr>
    <w:r w:rsidRPr="00163831">
      <w:rPr>
        <w:color w:val="333333"/>
        <w:sz w:val="16"/>
        <w:szCs w:val="16"/>
      </w:rPr>
      <w:t>.</w:t>
    </w:r>
  </w:p>
  <w:p w14:paraId="32988263" w14:textId="77777777" w:rsidR="000B5410" w:rsidRDefault="000B5410" w:rsidP="007C1E04">
    <w:pPr>
      <w:pStyle w:val="Zpat"/>
      <w:jc w:val="center"/>
      <w:rPr>
        <w:rStyle w:val="slostrnky"/>
      </w:rPr>
    </w:pPr>
  </w:p>
  <w:p w14:paraId="1FCEE1CA" w14:textId="77777777" w:rsidR="000B5410" w:rsidRDefault="000B5410" w:rsidP="007C1E04">
    <w:pPr>
      <w:pStyle w:val="Zpat"/>
      <w:jc w:val="center"/>
      <w:rPr>
        <w:szCs w:val="16"/>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Pr>
        <w:rFonts w:ascii="Arial" w:hAnsi="Arial" w:cs="Arial"/>
        <w:noProof/>
      </w:rPr>
      <w:t>11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Pr>
        <w:rFonts w:ascii="Arial" w:hAnsi="Arial" w:cs="Arial"/>
        <w:noProof/>
      </w:rPr>
      <w:t>13</w:t>
    </w:r>
    <w:r>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9DB04" w14:textId="77777777" w:rsidR="000B5410" w:rsidRPr="00A569D1" w:rsidRDefault="000B5410" w:rsidP="00DD3E17">
    <w:pPr>
      <w:pStyle w:val="Zpat"/>
      <w:pBdr>
        <w:bottom w:val="single" w:sz="12" w:space="1" w:color="auto"/>
      </w:pBdr>
      <w:rPr>
        <w:rFonts w:ascii="Palatino Linotype" w:hAnsi="Palatino Linotype"/>
        <w:sz w:val="4"/>
      </w:rPr>
    </w:pPr>
  </w:p>
  <w:p w14:paraId="6FF42342" w14:textId="77777777" w:rsidR="000B5410" w:rsidRPr="00A569D1" w:rsidRDefault="000B5410"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Pr="00A569D1">
      <w:rPr>
        <w:rStyle w:val="slostrnky"/>
        <w:rFonts w:ascii="Palatino Linotype" w:hAnsi="Palatino Linotype"/>
        <w:sz w:val="18"/>
        <w:szCs w:val="16"/>
      </w:rPr>
      <w:fldChar w:fldCharType="end"/>
    </w:r>
  </w:p>
  <w:p w14:paraId="03F99018" w14:textId="77777777" w:rsidR="000B5410" w:rsidRDefault="000B5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9C020" w14:textId="77777777" w:rsidR="00E6192E" w:rsidRDefault="00E6192E" w:rsidP="007C1E04">
    <w:pPr>
      <w:pStyle w:val="Zpat"/>
      <w:jc w:val="center"/>
      <w:rPr>
        <w:rStyle w:val="slostrnky"/>
      </w:rPr>
    </w:pPr>
  </w:p>
  <w:p w14:paraId="310C7341"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E2E30" w14:textId="77777777" w:rsidR="00E6192E" w:rsidRDefault="00E6192E" w:rsidP="00461955">
    <w:pPr>
      <w:pStyle w:val="Zpat"/>
      <w:jc w:val="center"/>
      <w:rPr>
        <w:caps/>
        <w:color w:val="333333"/>
        <w:sz w:val="16"/>
        <w:szCs w:val="16"/>
      </w:rPr>
    </w:pPr>
  </w:p>
  <w:p w14:paraId="0E9ED43D" w14:textId="77777777" w:rsidR="00E6192E" w:rsidRDefault="00E6192E" w:rsidP="007C1E04">
    <w:pPr>
      <w:pStyle w:val="Zpat"/>
      <w:jc w:val="center"/>
      <w:rPr>
        <w:rStyle w:val="slostrnky"/>
      </w:rPr>
    </w:pPr>
  </w:p>
  <w:p w14:paraId="7E40D1BE" w14:textId="77777777"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33B8C" w14:textId="77777777" w:rsidR="0029350B" w:rsidRDefault="0029350B">
      <w:r>
        <w:separator/>
      </w:r>
    </w:p>
  </w:footnote>
  <w:footnote w:type="continuationSeparator" w:id="0">
    <w:p w14:paraId="5387F781" w14:textId="77777777" w:rsidR="0029350B" w:rsidRDefault="0029350B">
      <w:r>
        <w:continuationSeparator/>
      </w:r>
    </w:p>
  </w:footnote>
  <w:footnote w:id="1">
    <w:p w14:paraId="48DD6562" w14:textId="77777777"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72DE9" w14:textId="77777777" w:rsidR="000B5410" w:rsidRDefault="000B5410" w:rsidP="00E6192E">
    <w:pPr>
      <w:pStyle w:val="Zhlav"/>
    </w:pPr>
    <w:r>
      <w:rPr>
        <w:noProof/>
      </w:rPr>
      <w:drawing>
        <wp:inline distT="0" distB="0" distL="0" distR="0" wp14:anchorId="317AFA98" wp14:editId="55EC5516">
          <wp:extent cx="6188710" cy="676928"/>
          <wp:effectExtent l="0" t="0" r="254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PST.jpg"/>
                  <pic:cNvPicPr/>
                </pic:nvPicPr>
                <pic:blipFill>
                  <a:blip r:embed="rId1"/>
                  <a:stretch>
                    <a:fillRect/>
                  </a:stretch>
                </pic:blipFill>
                <pic:spPr>
                  <a:xfrm>
                    <a:off x="0" y="0"/>
                    <a:ext cx="6188710" cy="676928"/>
                  </a:xfrm>
                  <a:prstGeom prst="rect">
                    <a:avLst/>
                  </a:prstGeom>
                </pic:spPr>
              </pic:pic>
            </a:graphicData>
          </a:graphic>
        </wp:inline>
      </w:drawing>
    </w:r>
  </w:p>
  <w:p w14:paraId="143919D1" w14:textId="77777777" w:rsidR="000B5410" w:rsidRDefault="000B5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54160" w14:textId="14E22754" w:rsidR="000B5410" w:rsidRPr="005F2131" w:rsidRDefault="00000000">
    <w:pPr>
      <w:pStyle w:val="Zhlav"/>
      <w:pBdr>
        <w:bottom w:val="single" w:sz="12" w:space="1" w:color="auto"/>
      </w:pBdr>
      <w:spacing w:before="40"/>
      <w:rPr>
        <w:rFonts w:ascii="Arial MT CE Black" w:hAnsi="Arial MT CE Black"/>
      </w:rPr>
    </w:pPr>
    <w:r>
      <w:rPr>
        <w:noProof/>
      </w:rPr>
      <w:pict w14:anchorId="336E5621">
        <v:shapetype id="_x0000_t202" coordsize="21600,21600" o:spt="202" path="m,l,21600r21600,l21600,xe">
          <v:stroke joinstyle="miter"/>
          <v:path gradientshapeok="t" o:connecttype="rect"/>
        </v:shapetype>
        <v:shape id="Text Box 1" o:spid="_x0000_s1029" type="#_x0000_t202" style="position:absolute;margin-left:149.2pt;margin-top:.35pt;width:355pt;height:9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" o:allowincell="f" stroked="f">
          <v:textbox>
            <w:txbxContent>
              <w:p w14:paraId="712AF350" w14:textId="77777777" w:rsidR="000B5410" w:rsidRDefault="000B5410"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14:paraId="17C536EE" w14:textId="77777777" w:rsidR="000B5410" w:rsidRDefault="000B5410" w:rsidP="000136B2">
                <w:pPr>
                  <w:rPr>
                    <w:rFonts w:ascii="Arial MT CE Black" w:hAnsi="Arial MT CE Black"/>
                  </w:rPr>
                </w:pPr>
                <w:r>
                  <w:rPr>
                    <w:rFonts w:ascii="Arial MT CE Black" w:hAnsi="Arial MT CE Black"/>
                    <w:sz w:val="18"/>
                  </w:rPr>
                  <w:t>zadávání veřejných zakázek, pořádání obchodních soutěží</w:t>
                </w:r>
              </w:p>
              <w:p w14:paraId="03D90D79" w14:textId="77777777" w:rsidR="000B5410" w:rsidRDefault="000B5410" w:rsidP="000136B2">
                <w:pPr>
                  <w:rPr>
                    <w:sz w:val="13"/>
                  </w:rPr>
                </w:pPr>
              </w:p>
              <w:p w14:paraId="38E69999" w14:textId="77777777" w:rsidR="000B5410" w:rsidRPr="007C46DE" w:rsidRDefault="000B5410"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14:paraId="019F56BB" w14:textId="77777777" w:rsidR="000B5410" w:rsidRPr="00F75B57" w:rsidRDefault="000B5410" w:rsidP="000136B2">
                <w:pPr>
                  <w:pStyle w:val="Zkladntextodsazen"/>
                  <w:rPr>
                    <w:b/>
                    <w:sz w:val="12"/>
                    <w:szCs w:val="12"/>
                  </w:rPr>
                </w:pPr>
                <w:r>
                  <w:rPr>
                    <w:b/>
                    <w:sz w:val="12"/>
                    <w:szCs w:val="12"/>
                  </w:rPr>
                  <w:t xml:space="preserve">IČO: 25526171, DIČ: CZ </w:t>
                </w:r>
                <w:r w:rsidRPr="00F75B57">
                  <w:rPr>
                    <w:b/>
                    <w:sz w:val="12"/>
                    <w:szCs w:val="12"/>
                  </w:rPr>
                  <w:t xml:space="preserve">25526171, bankovní spojení: </w:t>
                </w:r>
                <w:r>
                  <w:rPr>
                    <w:b/>
                    <w:sz w:val="12"/>
                    <w:szCs w:val="12"/>
                  </w:rPr>
                  <w:t>Česká spořitelna, a.s.</w:t>
                </w:r>
                <w:r w:rsidRPr="00F75B57">
                  <w:rPr>
                    <w:b/>
                    <w:sz w:val="12"/>
                    <w:szCs w:val="12"/>
                  </w:rPr>
                  <w:t xml:space="preserve">,  č.ú. </w:t>
                </w:r>
                <w:r>
                  <w:rPr>
                    <w:b/>
                    <w:sz w:val="12"/>
                    <w:szCs w:val="12"/>
                  </w:rPr>
                  <w:t>205 698 73 09 / 0800</w:t>
                </w:r>
              </w:p>
              <w:p w14:paraId="58CEF6BC" w14:textId="77777777" w:rsidR="000B5410" w:rsidRPr="00F75B57" w:rsidRDefault="000B5410" w:rsidP="000136B2">
                <w:pPr>
                  <w:pStyle w:val="Zkladntextodsazen"/>
                  <w:rPr>
                    <w:b/>
                    <w:sz w:val="12"/>
                    <w:szCs w:val="12"/>
                  </w:rPr>
                </w:pPr>
                <w:r w:rsidRPr="00F75B57">
                  <w:rPr>
                    <w:b/>
                    <w:sz w:val="12"/>
                    <w:szCs w:val="12"/>
                  </w:rPr>
                  <w:t>zapsaná v obchodním rejstříku vedeném u Krajského soudu v Brně, oddíl C, vložka 28884</w:t>
                </w:r>
              </w:p>
              <w:p w14:paraId="16DC69FC" w14:textId="77777777" w:rsidR="000B5410" w:rsidRDefault="000B5410" w:rsidP="000136B2">
                <w:pPr>
                  <w:pStyle w:val="Zkladntextodsazen"/>
                  <w:tabs>
                    <w:tab w:val="left" w:pos="1843"/>
                  </w:tabs>
                  <w:rPr>
                    <w:b/>
                    <w:sz w:val="12"/>
                  </w:rPr>
                </w:pPr>
              </w:p>
              <w:p w14:paraId="20DAA5C4" w14:textId="77777777" w:rsidR="000B5410" w:rsidRDefault="000B5410" w:rsidP="000136B2">
                <w:pPr>
                  <w:pStyle w:val="Zkladntextodsazen"/>
                  <w:tabs>
                    <w:tab w:val="left" w:pos="1843"/>
                  </w:tabs>
                  <w:rPr>
                    <w:b/>
                    <w:sz w:val="14"/>
                  </w:rPr>
                </w:pPr>
                <w:r>
                  <w:rPr>
                    <w:b/>
                    <w:sz w:val="14"/>
                  </w:rPr>
                  <w:t>Pracoviště Brno:</w:t>
                </w:r>
                <w:r>
                  <w:rPr>
                    <w:b/>
                    <w:sz w:val="14"/>
                  </w:rPr>
                  <w:tab/>
                  <w:t>Kaštanová 123a, fax/záznamník: 545 220 842, tel: 539 002 883</w:t>
                </w:r>
              </w:p>
              <w:p w14:paraId="7F161309" w14:textId="77777777" w:rsidR="000B5410" w:rsidRDefault="000B5410">
                <w:pPr>
                  <w:pStyle w:val="Zkladntextodsazen"/>
                  <w:tabs>
                    <w:tab w:val="left" w:pos="1843"/>
                  </w:tabs>
                  <w:rPr>
                    <w:b/>
                  </w:rPr>
                </w:pPr>
              </w:p>
            </w:txbxContent>
          </v:textbox>
        </v:shape>
      </w:pict>
    </w:r>
    <w:r w:rsidR="000B5410">
      <w:rPr>
        <w:rFonts w:ascii="Arial MT CE Black" w:hAnsi="Arial MT CE Black"/>
        <w:noProof/>
      </w:rPr>
      <w:drawing>
        <wp:inline distT="0" distB="0" distL="0" distR="0" wp14:anchorId="2AD4E8D3" wp14:editId="44F4A99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14:paraId="5209B227" w14:textId="77777777" w:rsidR="000B5410" w:rsidRDefault="000B5410">
    <w:pPr>
      <w:pStyle w:val="Zhlav"/>
    </w:pPr>
  </w:p>
  <w:p w14:paraId="5904576F" w14:textId="77777777" w:rsidR="000B5410" w:rsidRDefault="000B54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FB35A3"/>
    <w:multiLevelType w:val="hybridMultilevel"/>
    <w:tmpl w:val="806290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67360231">
    <w:abstractNumId w:val="1"/>
  </w:num>
  <w:num w:numId="2" w16cid:durableId="160321049">
    <w:abstractNumId w:val="2"/>
  </w:num>
  <w:num w:numId="3" w16cid:durableId="7322385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587643">
    <w:abstractNumId w:val="27"/>
  </w:num>
  <w:num w:numId="5" w16cid:durableId="597636803">
    <w:abstractNumId w:val="34"/>
  </w:num>
  <w:num w:numId="6" w16cid:durableId="1527910048">
    <w:abstractNumId w:val="39"/>
  </w:num>
  <w:num w:numId="7" w16cid:durableId="3897246">
    <w:abstractNumId w:val="8"/>
  </w:num>
  <w:num w:numId="8" w16cid:durableId="1499080458">
    <w:abstractNumId w:val="7"/>
  </w:num>
  <w:num w:numId="9" w16cid:durableId="437256304">
    <w:abstractNumId w:val="23"/>
  </w:num>
  <w:num w:numId="10" w16cid:durableId="1649170401">
    <w:abstractNumId w:val="22"/>
  </w:num>
  <w:num w:numId="11" w16cid:durableId="2126925968">
    <w:abstractNumId w:val="35"/>
  </w:num>
  <w:num w:numId="12" w16cid:durableId="1032194473">
    <w:abstractNumId w:val="5"/>
  </w:num>
  <w:num w:numId="13" w16cid:durableId="2049337649">
    <w:abstractNumId w:val="9"/>
  </w:num>
  <w:num w:numId="14" w16cid:durableId="7374361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2535379">
    <w:abstractNumId w:val="15"/>
  </w:num>
  <w:num w:numId="16" w16cid:durableId="815143091">
    <w:abstractNumId w:val="29"/>
  </w:num>
  <w:num w:numId="17" w16cid:durableId="17202387">
    <w:abstractNumId w:val="4"/>
  </w:num>
  <w:num w:numId="18" w16cid:durableId="185024236">
    <w:abstractNumId w:val="14"/>
  </w:num>
  <w:num w:numId="19" w16cid:durableId="25501489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0209971">
    <w:abstractNumId w:val="30"/>
  </w:num>
  <w:num w:numId="21" w16cid:durableId="1322465648">
    <w:abstractNumId w:val="16"/>
  </w:num>
  <w:num w:numId="22" w16cid:durableId="486550964">
    <w:abstractNumId w:val="21"/>
  </w:num>
  <w:num w:numId="23" w16cid:durableId="1367294621">
    <w:abstractNumId w:val="31"/>
  </w:num>
  <w:num w:numId="24" w16cid:durableId="1633441852">
    <w:abstractNumId w:val="37"/>
  </w:num>
  <w:num w:numId="25" w16cid:durableId="958492642">
    <w:abstractNumId w:val="17"/>
  </w:num>
  <w:num w:numId="26" w16cid:durableId="1308432881">
    <w:abstractNumId w:val="36"/>
  </w:num>
  <w:num w:numId="27" w16cid:durableId="932782037">
    <w:abstractNumId w:val="6"/>
  </w:num>
  <w:num w:numId="28" w16cid:durableId="597373100">
    <w:abstractNumId w:val="11"/>
  </w:num>
  <w:num w:numId="29" w16cid:durableId="2110194354">
    <w:abstractNumId w:val="19"/>
  </w:num>
  <w:num w:numId="30" w16cid:durableId="1391731403">
    <w:abstractNumId w:val="18"/>
  </w:num>
  <w:num w:numId="31" w16cid:durableId="743112930">
    <w:abstractNumId w:val="25"/>
  </w:num>
  <w:num w:numId="32" w16cid:durableId="1774398463">
    <w:abstractNumId w:val="32"/>
  </w:num>
  <w:num w:numId="33" w16cid:durableId="390421280">
    <w:abstractNumId w:val="10"/>
  </w:num>
  <w:num w:numId="34" w16cid:durableId="1127119278">
    <w:abstractNumId w:val="3"/>
  </w:num>
  <w:num w:numId="35" w16cid:durableId="2025160599">
    <w:abstractNumId w:val="38"/>
  </w:num>
  <w:num w:numId="36" w16cid:durableId="1307011428">
    <w:abstractNumId w:val="12"/>
  </w:num>
  <w:num w:numId="37" w16cid:durableId="1442726695">
    <w:abstractNumId w:val="26"/>
  </w:num>
  <w:num w:numId="38" w16cid:durableId="15351194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59673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9531199">
    <w:abstractNumId w:val="13"/>
  </w:num>
  <w:num w:numId="41" w16cid:durableId="231473777">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0CB4"/>
    <w:rsid w:val="000136B2"/>
    <w:rsid w:val="000140DA"/>
    <w:rsid w:val="00014AEB"/>
    <w:rsid w:val="000240F3"/>
    <w:rsid w:val="000251F4"/>
    <w:rsid w:val="00026639"/>
    <w:rsid w:val="00031CA9"/>
    <w:rsid w:val="0003377F"/>
    <w:rsid w:val="00046801"/>
    <w:rsid w:val="00051AB2"/>
    <w:rsid w:val="00053966"/>
    <w:rsid w:val="000603FD"/>
    <w:rsid w:val="00061B66"/>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52A"/>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5410"/>
    <w:rsid w:val="000B75EE"/>
    <w:rsid w:val="000B77C2"/>
    <w:rsid w:val="000B796F"/>
    <w:rsid w:val="000C18E8"/>
    <w:rsid w:val="000C22D9"/>
    <w:rsid w:val="000C4045"/>
    <w:rsid w:val="000C4709"/>
    <w:rsid w:val="000C50EE"/>
    <w:rsid w:val="000D07FA"/>
    <w:rsid w:val="000F1499"/>
    <w:rsid w:val="000F165A"/>
    <w:rsid w:val="000F4EF7"/>
    <w:rsid w:val="000F52DE"/>
    <w:rsid w:val="000F53C1"/>
    <w:rsid w:val="000F562E"/>
    <w:rsid w:val="001003CC"/>
    <w:rsid w:val="00101126"/>
    <w:rsid w:val="001027D9"/>
    <w:rsid w:val="00104D78"/>
    <w:rsid w:val="0010765B"/>
    <w:rsid w:val="00107DE9"/>
    <w:rsid w:val="00114A5D"/>
    <w:rsid w:val="00114D5E"/>
    <w:rsid w:val="001176E1"/>
    <w:rsid w:val="001231B8"/>
    <w:rsid w:val="00125535"/>
    <w:rsid w:val="001263D0"/>
    <w:rsid w:val="00133A0B"/>
    <w:rsid w:val="001349C8"/>
    <w:rsid w:val="00136023"/>
    <w:rsid w:val="0013739F"/>
    <w:rsid w:val="001402AC"/>
    <w:rsid w:val="0014109B"/>
    <w:rsid w:val="00144027"/>
    <w:rsid w:val="00144A5A"/>
    <w:rsid w:val="0015007F"/>
    <w:rsid w:val="001565BE"/>
    <w:rsid w:val="00162E6A"/>
    <w:rsid w:val="0016714B"/>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7E7"/>
    <w:rsid w:val="001C68E4"/>
    <w:rsid w:val="001D20A1"/>
    <w:rsid w:val="001D4008"/>
    <w:rsid w:val="001D7534"/>
    <w:rsid w:val="001E4246"/>
    <w:rsid w:val="001F1ABA"/>
    <w:rsid w:val="001F3840"/>
    <w:rsid w:val="001F561E"/>
    <w:rsid w:val="001F57E4"/>
    <w:rsid w:val="0020225D"/>
    <w:rsid w:val="00203BE3"/>
    <w:rsid w:val="0020634E"/>
    <w:rsid w:val="0020646E"/>
    <w:rsid w:val="00211C6B"/>
    <w:rsid w:val="00216AE3"/>
    <w:rsid w:val="002174B2"/>
    <w:rsid w:val="00224C11"/>
    <w:rsid w:val="00227E6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350B"/>
    <w:rsid w:val="002950C0"/>
    <w:rsid w:val="0029773F"/>
    <w:rsid w:val="002A4E9D"/>
    <w:rsid w:val="002A7FC6"/>
    <w:rsid w:val="002B1043"/>
    <w:rsid w:val="002B4B57"/>
    <w:rsid w:val="002B54D5"/>
    <w:rsid w:val="002B7C34"/>
    <w:rsid w:val="002C1153"/>
    <w:rsid w:val="002C1A92"/>
    <w:rsid w:val="002C25B1"/>
    <w:rsid w:val="002C31C6"/>
    <w:rsid w:val="002C39D0"/>
    <w:rsid w:val="002C7781"/>
    <w:rsid w:val="002D6047"/>
    <w:rsid w:val="002E67BF"/>
    <w:rsid w:val="002F2527"/>
    <w:rsid w:val="002F419C"/>
    <w:rsid w:val="003010FE"/>
    <w:rsid w:val="00301DC5"/>
    <w:rsid w:val="00311849"/>
    <w:rsid w:val="003169E9"/>
    <w:rsid w:val="003237D7"/>
    <w:rsid w:val="0032578C"/>
    <w:rsid w:val="003315FC"/>
    <w:rsid w:val="00332119"/>
    <w:rsid w:val="00332462"/>
    <w:rsid w:val="0033533A"/>
    <w:rsid w:val="0034549B"/>
    <w:rsid w:val="00345BE2"/>
    <w:rsid w:val="00347111"/>
    <w:rsid w:val="003527AD"/>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5F5E"/>
    <w:rsid w:val="003A79B6"/>
    <w:rsid w:val="003B06C7"/>
    <w:rsid w:val="003B0E8E"/>
    <w:rsid w:val="003B299D"/>
    <w:rsid w:val="003B7075"/>
    <w:rsid w:val="003C06F8"/>
    <w:rsid w:val="003C1616"/>
    <w:rsid w:val="003C70B5"/>
    <w:rsid w:val="003C7361"/>
    <w:rsid w:val="003D2D2D"/>
    <w:rsid w:val="003D33F1"/>
    <w:rsid w:val="003D5C08"/>
    <w:rsid w:val="003E0BDD"/>
    <w:rsid w:val="003F2B36"/>
    <w:rsid w:val="003F5BB0"/>
    <w:rsid w:val="003F7D07"/>
    <w:rsid w:val="00402106"/>
    <w:rsid w:val="00404CD5"/>
    <w:rsid w:val="004071F3"/>
    <w:rsid w:val="00411ED2"/>
    <w:rsid w:val="0041245E"/>
    <w:rsid w:val="00413D1B"/>
    <w:rsid w:val="0042414B"/>
    <w:rsid w:val="00424BB8"/>
    <w:rsid w:val="004317BC"/>
    <w:rsid w:val="004331B7"/>
    <w:rsid w:val="00435C3D"/>
    <w:rsid w:val="004410A5"/>
    <w:rsid w:val="00444833"/>
    <w:rsid w:val="00450467"/>
    <w:rsid w:val="00451FAE"/>
    <w:rsid w:val="004526C9"/>
    <w:rsid w:val="0045669B"/>
    <w:rsid w:val="0045758B"/>
    <w:rsid w:val="00461955"/>
    <w:rsid w:val="004625C7"/>
    <w:rsid w:val="00466827"/>
    <w:rsid w:val="0047037E"/>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2FB0"/>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294"/>
    <w:rsid w:val="0050039C"/>
    <w:rsid w:val="00500918"/>
    <w:rsid w:val="00501D9F"/>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67CBA"/>
    <w:rsid w:val="00570DC4"/>
    <w:rsid w:val="0057171B"/>
    <w:rsid w:val="005808B2"/>
    <w:rsid w:val="00583E6F"/>
    <w:rsid w:val="0058419B"/>
    <w:rsid w:val="00584AED"/>
    <w:rsid w:val="0059485D"/>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C61"/>
    <w:rsid w:val="00601DDD"/>
    <w:rsid w:val="00613AB9"/>
    <w:rsid w:val="006158F5"/>
    <w:rsid w:val="006213AC"/>
    <w:rsid w:val="006222D7"/>
    <w:rsid w:val="0062509A"/>
    <w:rsid w:val="00626EA9"/>
    <w:rsid w:val="00627822"/>
    <w:rsid w:val="00633102"/>
    <w:rsid w:val="00634F59"/>
    <w:rsid w:val="00635294"/>
    <w:rsid w:val="00637017"/>
    <w:rsid w:val="006421D6"/>
    <w:rsid w:val="00644C75"/>
    <w:rsid w:val="00644F10"/>
    <w:rsid w:val="006518D0"/>
    <w:rsid w:val="00652ADA"/>
    <w:rsid w:val="00653F4F"/>
    <w:rsid w:val="00660F1B"/>
    <w:rsid w:val="00664689"/>
    <w:rsid w:val="00666014"/>
    <w:rsid w:val="00671937"/>
    <w:rsid w:val="0067196F"/>
    <w:rsid w:val="00675FE8"/>
    <w:rsid w:val="006767AA"/>
    <w:rsid w:val="006810D6"/>
    <w:rsid w:val="006823F9"/>
    <w:rsid w:val="00683E3F"/>
    <w:rsid w:val="00687221"/>
    <w:rsid w:val="006961DF"/>
    <w:rsid w:val="00697AD9"/>
    <w:rsid w:val="00697E1A"/>
    <w:rsid w:val="006A3FD8"/>
    <w:rsid w:val="006A7ED7"/>
    <w:rsid w:val="006B1B2A"/>
    <w:rsid w:val="006B24AA"/>
    <w:rsid w:val="006B2579"/>
    <w:rsid w:val="006B2738"/>
    <w:rsid w:val="006B3C85"/>
    <w:rsid w:val="006B3E18"/>
    <w:rsid w:val="006B6C2F"/>
    <w:rsid w:val="006B77DF"/>
    <w:rsid w:val="006C0111"/>
    <w:rsid w:val="006C1342"/>
    <w:rsid w:val="006C31A0"/>
    <w:rsid w:val="006C50D1"/>
    <w:rsid w:val="006D03A0"/>
    <w:rsid w:val="006D0835"/>
    <w:rsid w:val="006D11BD"/>
    <w:rsid w:val="006D2B17"/>
    <w:rsid w:val="006D3155"/>
    <w:rsid w:val="006D47FA"/>
    <w:rsid w:val="006D6380"/>
    <w:rsid w:val="006D77FD"/>
    <w:rsid w:val="006D7CEC"/>
    <w:rsid w:val="006E1A73"/>
    <w:rsid w:val="006F287E"/>
    <w:rsid w:val="006F31F7"/>
    <w:rsid w:val="007027DC"/>
    <w:rsid w:val="00703FCB"/>
    <w:rsid w:val="00705087"/>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5684"/>
    <w:rsid w:val="00753853"/>
    <w:rsid w:val="00754830"/>
    <w:rsid w:val="00755D39"/>
    <w:rsid w:val="0076187C"/>
    <w:rsid w:val="00763502"/>
    <w:rsid w:val="00765F38"/>
    <w:rsid w:val="00767434"/>
    <w:rsid w:val="0076760A"/>
    <w:rsid w:val="00771AE3"/>
    <w:rsid w:val="0077226F"/>
    <w:rsid w:val="007737B8"/>
    <w:rsid w:val="00775905"/>
    <w:rsid w:val="00777175"/>
    <w:rsid w:val="00781F9D"/>
    <w:rsid w:val="00783379"/>
    <w:rsid w:val="0078388D"/>
    <w:rsid w:val="0078483D"/>
    <w:rsid w:val="00786530"/>
    <w:rsid w:val="00787D7C"/>
    <w:rsid w:val="00791E22"/>
    <w:rsid w:val="00792B5D"/>
    <w:rsid w:val="00793F3D"/>
    <w:rsid w:val="007944E3"/>
    <w:rsid w:val="007958C9"/>
    <w:rsid w:val="007A17C8"/>
    <w:rsid w:val="007A616A"/>
    <w:rsid w:val="007A7A1C"/>
    <w:rsid w:val="007B17FD"/>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C7793"/>
    <w:rsid w:val="007D038D"/>
    <w:rsid w:val="007D1DA8"/>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2115"/>
    <w:rsid w:val="008648F0"/>
    <w:rsid w:val="00864F88"/>
    <w:rsid w:val="00866904"/>
    <w:rsid w:val="008747CB"/>
    <w:rsid w:val="008753F5"/>
    <w:rsid w:val="008754AF"/>
    <w:rsid w:val="0088342D"/>
    <w:rsid w:val="008849E4"/>
    <w:rsid w:val="00884D40"/>
    <w:rsid w:val="0088500F"/>
    <w:rsid w:val="008869C1"/>
    <w:rsid w:val="008942B1"/>
    <w:rsid w:val="008A25AE"/>
    <w:rsid w:val="008A4123"/>
    <w:rsid w:val="008A4307"/>
    <w:rsid w:val="008B017F"/>
    <w:rsid w:val="008B1C2E"/>
    <w:rsid w:val="008B22A8"/>
    <w:rsid w:val="008B4476"/>
    <w:rsid w:val="008B464B"/>
    <w:rsid w:val="008B519A"/>
    <w:rsid w:val="008B5E33"/>
    <w:rsid w:val="008B6023"/>
    <w:rsid w:val="008C31B4"/>
    <w:rsid w:val="008C34DD"/>
    <w:rsid w:val="008C3AB0"/>
    <w:rsid w:val="008D76F8"/>
    <w:rsid w:val="008E055D"/>
    <w:rsid w:val="008E43F2"/>
    <w:rsid w:val="008F2492"/>
    <w:rsid w:val="008F2A71"/>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52BE"/>
    <w:rsid w:val="009270C3"/>
    <w:rsid w:val="00927B61"/>
    <w:rsid w:val="0093019C"/>
    <w:rsid w:val="00930BAD"/>
    <w:rsid w:val="009331C4"/>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632A"/>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4FDF"/>
    <w:rsid w:val="00A85E6F"/>
    <w:rsid w:val="00A90422"/>
    <w:rsid w:val="00A937F0"/>
    <w:rsid w:val="00AA0152"/>
    <w:rsid w:val="00AA0AD3"/>
    <w:rsid w:val="00AA0E35"/>
    <w:rsid w:val="00AA11AA"/>
    <w:rsid w:val="00AA27DC"/>
    <w:rsid w:val="00AA2C6F"/>
    <w:rsid w:val="00AB11ED"/>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736FC"/>
    <w:rsid w:val="00B80D7F"/>
    <w:rsid w:val="00B862EF"/>
    <w:rsid w:val="00B87217"/>
    <w:rsid w:val="00B8733E"/>
    <w:rsid w:val="00B91508"/>
    <w:rsid w:val="00B936ED"/>
    <w:rsid w:val="00B96865"/>
    <w:rsid w:val="00B97DC0"/>
    <w:rsid w:val="00BA1FDB"/>
    <w:rsid w:val="00BA2BDB"/>
    <w:rsid w:val="00BA55D4"/>
    <w:rsid w:val="00BB2448"/>
    <w:rsid w:val="00BB6F0E"/>
    <w:rsid w:val="00BB722D"/>
    <w:rsid w:val="00BB7E53"/>
    <w:rsid w:val="00BC5A38"/>
    <w:rsid w:val="00BC6888"/>
    <w:rsid w:val="00BC6903"/>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0F00"/>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1B0D"/>
    <w:rsid w:val="00CA06D4"/>
    <w:rsid w:val="00CA352E"/>
    <w:rsid w:val="00CA434F"/>
    <w:rsid w:val="00CA484B"/>
    <w:rsid w:val="00CA6DE4"/>
    <w:rsid w:val="00CC09D6"/>
    <w:rsid w:val="00CC271F"/>
    <w:rsid w:val="00CC2FA7"/>
    <w:rsid w:val="00CC38A2"/>
    <w:rsid w:val="00CC6EF8"/>
    <w:rsid w:val="00CD1CB2"/>
    <w:rsid w:val="00CD284B"/>
    <w:rsid w:val="00CD47FC"/>
    <w:rsid w:val="00CE2530"/>
    <w:rsid w:val="00CE3A03"/>
    <w:rsid w:val="00CF32D9"/>
    <w:rsid w:val="00CF60BE"/>
    <w:rsid w:val="00CF67B3"/>
    <w:rsid w:val="00CF7A13"/>
    <w:rsid w:val="00CF7D14"/>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3649"/>
    <w:rsid w:val="00D449CE"/>
    <w:rsid w:val="00D458FD"/>
    <w:rsid w:val="00D46989"/>
    <w:rsid w:val="00D478F1"/>
    <w:rsid w:val="00D506FA"/>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8A7"/>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4CCF"/>
    <w:rsid w:val="00E802D4"/>
    <w:rsid w:val="00E80717"/>
    <w:rsid w:val="00E81489"/>
    <w:rsid w:val="00E815A1"/>
    <w:rsid w:val="00E82B3F"/>
    <w:rsid w:val="00E850AF"/>
    <w:rsid w:val="00E87D64"/>
    <w:rsid w:val="00E90465"/>
    <w:rsid w:val="00E924A0"/>
    <w:rsid w:val="00E9672C"/>
    <w:rsid w:val="00EA1271"/>
    <w:rsid w:val="00EA3274"/>
    <w:rsid w:val="00EA3498"/>
    <w:rsid w:val="00EB479F"/>
    <w:rsid w:val="00EB656D"/>
    <w:rsid w:val="00EB7D89"/>
    <w:rsid w:val="00EC5ACB"/>
    <w:rsid w:val="00ED052D"/>
    <w:rsid w:val="00ED2BFB"/>
    <w:rsid w:val="00ED4607"/>
    <w:rsid w:val="00EE247C"/>
    <w:rsid w:val="00EE4B89"/>
    <w:rsid w:val="00EE5EC9"/>
    <w:rsid w:val="00EE6503"/>
    <w:rsid w:val="00EE6CD5"/>
    <w:rsid w:val="00EF0E97"/>
    <w:rsid w:val="00EF1279"/>
    <w:rsid w:val="00EF3531"/>
    <w:rsid w:val="00F01419"/>
    <w:rsid w:val="00F10ED3"/>
    <w:rsid w:val="00F11AF3"/>
    <w:rsid w:val="00F1792C"/>
    <w:rsid w:val="00F2190B"/>
    <w:rsid w:val="00F23A20"/>
    <w:rsid w:val="00F336EB"/>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D7701"/>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2D7392"/>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link w:val="PodnadpisChar"/>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 w:type="paragraph" w:customStyle="1" w:styleId="-wm-msolistparagraph">
    <w:name w:val="-wm-msolistparagraph"/>
    <w:basedOn w:val="Normln"/>
    <w:rsid w:val="002B54D5"/>
    <w:pPr>
      <w:spacing w:before="100" w:beforeAutospacing="1" w:after="100" w:afterAutospacing="1"/>
    </w:pPr>
    <w:rPr>
      <w:sz w:val="24"/>
      <w:szCs w:val="24"/>
    </w:rPr>
  </w:style>
  <w:style w:type="character" w:styleId="Nevyeenzmnka">
    <w:name w:val="Unresolved Mention"/>
    <w:basedOn w:val="Standardnpsmoodstavce"/>
    <w:uiPriority w:val="99"/>
    <w:semiHidden/>
    <w:unhideWhenUsed/>
    <w:rsid w:val="00F336EB"/>
    <w:rPr>
      <w:color w:val="605E5C"/>
      <w:shd w:val="clear" w:color="auto" w:fill="E1DFDD"/>
    </w:rPr>
  </w:style>
  <w:style w:type="character" w:customStyle="1" w:styleId="PodnadpisChar">
    <w:name w:val="Podnadpis Char"/>
    <w:basedOn w:val="Standardnpsmoodstavce"/>
    <w:link w:val="Podnadpis"/>
    <w:rsid w:val="00501D9F"/>
    <w:rPr>
      <w:rFonts w:ascii="Palatino Linotype" w:hAnsi="Palatino Linotype"/>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pudlov@mubo.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1C8F8-67C2-4CA3-BD2A-48D8ADE43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13</Pages>
  <Words>4876</Words>
  <Characters>28773</Characters>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2025-06-29T20:43:00Z</dcterms:modified>
</cp:coreProperties>
</file>