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6CF3E" w14:textId="77777777" w:rsidR="0026503D" w:rsidRPr="00144027" w:rsidRDefault="0026503D" w:rsidP="0026503D">
      <w:pPr>
        <w:rPr>
          <w:rFonts w:ascii="Arial" w:hAnsi="Arial" w:cs="Arial"/>
          <w:b/>
          <w:sz w:val="22"/>
          <w:szCs w:val="22"/>
        </w:rPr>
      </w:pPr>
      <w:r w:rsidRPr="00144027">
        <w:rPr>
          <w:rFonts w:ascii="Arial" w:hAnsi="Arial" w:cs="Arial"/>
          <w:b/>
          <w:bCs/>
          <w:sz w:val="22"/>
          <w:szCs w:val="22"/>
        </w:rPr>
        <w:t xml:space="preserve">Příloha č. </w:t>
      </w:r>
      <w:r>
        <w:rPr>
          <w:rFonts w:ascii="Arial" w:hAnsi="Arial" w:cs="Arial"/>
          <w:b/>
          <w:bCs/>
          <w:sz w:val="22"/>
          <w:szCs w:val="22"/>
        </w:rPr>
        <w:t>4b)</w:t>
      </w:r>
      <w:r w:rsidRPr="00144027">
        <w:rPr>
          <w:rFonts w:ascii="Arial" w:hAnsi="Arial" w:cs="Arial"/>
          <w:b/>
          <w:bCs/>
          <w:sz w:val="22"/>
          <w:szCs w:val="22"/>
        </w:rPr>
        <w:t xml:space="preserve"> – Návrh </w:t>
      </w:r>
      <w:r>
        <w:rPr>
          <w:rFonts w:ascii="Arial" w:hAnsi="Arial" w:cs="Arial"/>
          <w:b/>
          <w:bCs/>
          <w:sz w:val="22"/>
          <w:szCs w:val="22"/>
        </w:rPr>
        <w:t>obchodních a smluvních podmínek pro část 2</w:t>
      </w:r>
    </w:p>
    <w:p w14:paraId="7EC96359" w14:textId="77777777" w:rsidR="005C7409" w:rsidRPr="00144027" w:rsidRDefault="005C7409" w:rsidP="00144027">
      <w:pPr>
        <w:pStyle w:val="odrkyChar"/>
        <w:spacing w:before="0" w:after="0"/>
        <w:outlineLvl w:val="0"/>
        <w:rPr>
          <w:highlight w:val="lightGray"/>
        </w:rPr>
      </w:pPr>
    </w:p>
    <w:p w14:paraId="0EF547D8" w14:textId="77777777"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14:paraId="72D1DC58" w14:textId="77777777" w:rsidR="00144027" w:rsidRDefault="00144027" w:rsidP="00144027">
      <w:pPr>
        <w:pStyle w:val="Podnadpis"/>
        <w:tabs>
          <w:tab w:val="right" w:pos="9638"/>
        </w:tabs>
        <w:jc w:val="both"/>
        <w:rPr>
          <w:rFonts w:ascii="Arial" w:hAnsi="Arial" w:cs="Arial"/>
          <w:b w:val="0"/>
          <w:sz w:val="22"/>
          <w:szCs w:val="22"/>
        </w:rPr>
      </w:pPr>
    </w:p>
    <w:p w14:paraId="77FF029E" w14:textId="77777777" w:rsidR="00144027" w:rsidRPr="00144027" w:rsidRDefault="00144027" w:rsidP="00144027">
      <w:pPr>
        <w:pStyle w:val="Podnadpis"/>
        <w:tabs>
          <w:tab w:val="right" w:pos="9638"/>
        </w:tabs>
        <w:jc w:val="both"/>
        <w:rPr>
          <w:rFonts w:ascii="Arial" w:hAnsi="Arial" w:cs="Arial"/>
          <w:b w:val="0"/>
          <w:sz w:val="22"/>
          <w:szCs w:val="22"/>
        </w:rPr>
      </w:pPr>
    </w:p>
    <w:p w14:paraId="0D1461E9"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61FCDA85"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3C5806F8" w14:textId="77777777" w:rsidR="00144027" w:rsidRDefault="00144027" w:rsidP="00144027">
      <w:pPr>
        <w:pStyle w:val="Podnadpis"/>
        <w:tabs>
          <w:tab w:val="right" w:pos="9638"/>
        </w:tabs>
        <w:jc w:val="both"/>
        <w:rPr>
          <w:rFonts w:ascii="Arial" w:hAnsi="Arial" w:cs="Arial"/>
          <w:sz w:val="22"/>
          <w:szCs w:val="22"/>
        </w:rPr>
      </w:pPr>
    </w:p>
    <w:p w14:paraId="18102C17" w14:textId="77777777" w:rsidR="00144027" w:rsidRDefault="00144027" w:rsidP="00144027">
      <w:pPr>
        <w:pStyle w:val="Podnadpis"/>
        <w:tabs>
          <w:tab w:val="right" w:pos="9638"/>
        </w:tabs>
        <w:jc w:val="both"/>
        <w:rPr>
          <w:rFonts w:ascii="Arial" w:hAnsi="Arial" w:cs="Arial"/>
          <w:sz w:val="22"/>
          <w:szCs w:val="22"/>
        </w:rPr>
      </w:pPr>
    </w:p>
    <w:p w14:paraId="73FA2AF7" w14:textId="77777777" w:rsidR="0055180E" w:rsidRPr="00503FA3" w:rsidRDefault="0055180E" w:rsidP="0055180E">
      <w:pPr>
        <w:pStyle w:val="Zhlav"/>
        <w:tabs>
          <w:tab w:val="left" w:pos="2835"/>
        </w:tabs>
        <w:ind w:left="2835" w:hanging="2835"/>
        <w:rPr>
          <w:rFonts w:ascii="Arial" w:hAnsi="Arial" w:cs="Arial"/>
          <w:b/>
          <w:sz w:val="22"/>
          <w:szCs w:val="22"/>
        </w:rPr>
      </w:pPr>
      <w:r w:rsidRPr="00503FA3">
        <w:rPr>
          <w:rFonts w:ascii="Arial" w:hAnsi="Arial" w:cs="Arial"/>
          <w:b/>
          <w:bCs/>
          <w:sz w:val="22"/>
          <w:szCs w:val="22"/>
          <w:lang w:eastAsia="en-US"/>
        </w:rPr>
        <w:t>Kupující:</w:t>
      </w:r>
      <w:r w:rsidRPr="00503FA3">
        <w:rPr>
          <w:rFonts w:ascii="Arial" w:hAnsi="Arial" w:cs="Arial"/>
          <w:b/>
          <w:bCs/>
          <w:sz w:val="22"/>
          <w:szCs w:val="22"/>
        </w:rPr>
        <w:t xml:space="preserve">                             </w:t>
      </w:r>
      <w:r w:rsidRPr="00B506A3">
        <w:rPr>
          <w:rFonts w:ascii="Arial" w:hAnsi="Arial" w:cs="Arial"/>
          <w:b/>
          <w:bCs/>
          <w:sz w:val="22"/>
          <w:szCs w:val="22"/>
        </w:rPr>
        <w:t xml:space="preserve">  </w:t>
      </w:r>
      <w:r w:rsidRPr="00B506A3">
        <w:rPr>
          <w:rFonts w:ascii="Arial" w:hAnsi="Arial" w:cs="Arial"/>
          <w:b/>
          <w:sz w:val="22"/>
          <w:szCs w:val="22"/>
        </w:rPr>
        <w:t>Základní škola a Mateřská škola Bohumín tř.Dr.E.Beneše 456 okres Karviná, příspěvková organizace</w:t>
      </w:r>
    </w:p>
    <w:p w14:paraId="5F4F2A48" w14:textId="77777777" w:rsidR="0055180E" w:rsidRPr="00503FA3" w:rsidRDefault="0055180E" w:rsidP="0055180E">
      <w:pPr>
        <w:pStyle w:val="Zhlav"/>
        <w:tabs>
          <w:tab w:val="left" w:pos="2835"/>
        </w:tabs>
        <w:ind w:left="3255" w:hanging="3255"/>
        <w:rPr>
          <w:rFonts w:ascii="Arial" w:hAnsi="Arial" w:cs="Arial"/>
          <w:sz w:val="22"/>
          <w:szCs w:val="22"/>
        </w:rPr>
      </w:pPr>
      <w:r w:rsidRPr="00503FA3">
        <w:rPr>
          <w:rFonts w:ascii="Arial" w:hAnsi="Arial" w:cs="Arial"/>
          <w:sz w:val="22"/>
          <w:szCs w:val="22"/>
        </w:rPr>
        <w:t>Sídlo:</w:t>
      </w:r>
      <w:r w:rsidRPr="00503FA3">
        <w:rPr>
          <w:rFonts w:ascii="Arial" w:hAnsi="Arial" w:cs="Arial"/>
          <w:sz w:val="22"/>
          <w:szCs w:val="22"/>
        </w:rPr>
        <w:tab/>
      </w:r>
      <w:r w:rsidRPr="0096078D">
        <w:rPr>
          <w:rFonts w:ascii="Arial" w:hAnsi="Arial" w:cs="Arial"/>
          <w:sz w:val="22"/>
          <w:szCs w:val="22"/>
        </w:rPr>
        <w:t>tř. Dr. E. Beneše 456, Nový Bohumín, 73581 Bohumín</w:t>
      </w:r>
    </w:p>
    <w:p w14:paraId="7B16035D" w14:textId="77777777" w:rsidR="0055180E" w:rsidRPr="00503FA3" w:rsidRDefault="0055180E" w:rsidP="0055180E">
      <w:pPr>
        <w:tabs>
          <w:tab w:val="left" w:pos="2340"/>
        </w:tabs>
        <w:rPr>
          <w:rFonts w:ascii="Arial" w:hAnsi="Arial" w:cs="Arial"/>
          <w:sz w:val="22"/>
          <w:szCs w:val="22"/>
        </w:rPr>
      </w:pPr>
      <w:r w:rsidRPr="00503FA3">
        <w:rPr>
          <w:rFonts w:ascii="Arial" w:hAnsi="Arial" w:cs="Arial"/>
          <w:sz w:val="22"/>
          <w:szCs w:val="22"/>
        </w:rPr>
        <w:t>IČO:</w:t>
      </w:r>
      <w:r w:rsidRPr="00503FA3">
        <w:rPr>
          <w:rFonts w:ascii="Arial" w:hAnsi="Arial" w:cs="Arial"/>
          <w:sz w:val="22"/>
          <w:szCs w:val="22"/>
        </w:rPr>
        <w:tab/>
      </w:r>
      <w:r w:rsidRPr="00503FA3">
        <w:rPr>
          <w:rFonts w:ascii="Arial" w:hAnsi="Arial" w:cs="Arial"/>
          <w:sz w:val="22"/>
          <w:szCs w:val="22"/>
        </w:rPr>
        <w:tab/>
      </w:r>
      <w:r w:rsidRPr="0096078D">
        <w:rPr>
          <w:rFonts w:ascii="Arial" w:hAnsi="Arial" w:cs="Arial"/>
          <w:sz w:val="22"/>
          <w:szCs w:val="22"/>
        </w:rPr>
        <w:t>75029120</w:t>
      </w:r>
    </w:p>
    <w:p w14:paraId="168C069E" w14:textId="77777777" w:rsidR="0055180E" w:rsidRPr="00503FA3" w:rsidRDefault="0055180E" w:rsidP="0055180E">
      <w:pPr>
        <w:tabs>
          <w:tab w:val="left" w:pos="2340"/>
        </w:tabs>
        <w:rPr>
          <w:rFonts w:ascii="Arial" w:hAnsi="Arial" w:cs="Arial"/>
          <w:sz w:val="22"/>
          <w:szCs w:val="22"/>
        </w:rPr>
      </w:pPr>
      <w:r w:rsidRPr="00503FA3">
        <w:rPr>
          <w:rFonts w:ascii="Arial" w:hAnsi="Arial" w:cs="Arial"/>
          <w:sz w:val="22"/>
          <w:szCs w:val="22"/>
        </w:rPr>
        <w:t>Bankovní ústav:</w:t>
      </w:r>
      <w:r w:rsidRPr="00503FA3">
        <w:rPr>
          <w:rFonts w:ascii="Arial" w:hAnsi="Arial" w:cs="Arial"/>
          <w:sz w:val="22"/>
          <w:szCs w:val="22"/>
        </w:rPr>
        <w:tab/>
      </w:r>
      <w:r w:rsidRPr="00503FA3">
        <w:rPr>
          <w:rFonts w:ascii="Arial" w:hAnsi="Arial" w:cs="Arial"/>
          <w:sz w:val="22"/>
          <w:szCs w:val="22"/>
        </w:rPr>
        <w:tab/>
      </w:r>
      <w:r w:rsidRPr="0099788A">
        <w:rPr>
          <w:rFonts w:ascii="Arial" w:hAnsi="Arial" w:cs="Arial"/>
          <w:sz w:val="22"/>
          <w:szCs w:val="22"/>
        </w:rPr>
        <w:t>Česká spořitelna, a.s</w:t>
      </w:r>
      <w:r w:rsidRPr="00503FA3">
        <w:rPr>
          <w:rFonts w:ascii="Arial" w:hAnsi="Arial" w:cs="Arial"/>
          <w:sz w:val="22"/>
          <w:szCs w:val="22"/>
        </w:rPr>
        <w:t>.</w:t>
      </w:r>
    </w:p>
    <w:p w14:paraId="14E68A62" w14:textId="77777777" w:rsidR="0055180E" w:rsidRPr="00503FA3" w:rsidRDefault="0055180E" w:rsidP="0055180E">
      <w:pPr>
        <w:tabs>
          <w:tab w:val="left" w:pos="2340"/>
        </w:tabs>
        <w:rPr>
          <w:rFonts w:ascii="Arial" w:hAnsi="Arial" w:cs="Arial"/>
          <w:sz w:val="22"/>
          <w:szCs w:val="22"/>
        </w:rPr>
      </w:pPr>
      <w:r w:rsidRPr="00503FA3">
        <w:rPr>
          <w:rFonts w:ascii="Arial" w:hAnsi="Arial" w:cs="Arial"/>
          <w:sz w:val="22"/>
          <w:szCs w:val="22"/>
        </w:rPr>
        <w:t>Číslo účtu:</w:t>
      </w:r>
      <w:r w:rsidRPr="00503FA3">
        <w:rPr>
          <w:rFonts w:ascii="Arial" w:hAnsi="Arial" w:cs="Arial"/>
          <w:sz w:val="22"/>
          <w:szCs w:val="22"/>
        </w:rPr>
        <w:tab/>
      </w:r>
      <w:r w:rsidRPr="00503FA3">
        <w:rPr>
          <w:rFonts w:ascii="Arial" w:hAnsi="Arial" w:cs="Arial"/>
          <w:sz w:val="22"/>
          <w:szCs w:val="22"/>
        </w:rPr>
        <w:tab/>
      </w:r>
      <w:r w:rsidRPr="0096078D">
        <w:rPr>
          <w:rFonts w:ascii="Arial" w:hAnsi="Arial" w:cs="Arial"/>
          <w:sz w:val="22"/>
          <w:szCs w:val="22"/>
        </w:rPr>
        <w:t>1727842369/0800</w:t>
      </w:r>
    </w:p>
    <w:p w14:paraId="6B5780CE" w14:textId="77777777" w:rsidR="0055180E" w:rsidRPr="00503FA3" w:rsidRDefault="0055180E" w:rsidP="0055180E">
      <w:pPr>
        <w:pStyle w:val="Bezmezer"/>
        <w:rPr>
          <w:rFonts w:ascii="Arial" w:hAnsi="Arial" w:cs="Arial"/>
        </w:rPr>
      </w:pPr>
      <w:r w:rsidRPr="00503FA3">
        <w:rPr>
          <w:rFonts w:ascii="Arial" w:hAnsi="Arial" w:cs="Arial"/>
        </w:rPr>
        <w:t>Osoba oprávněná jednat ve věcech</w:t>
      </w:r>
      <w:r w:rsidRPr="00503FA3">
        <w:rPr>
          <w:rFonts w:ascii="Arial" w:hAnsi="Arial" w:cs="Arial"/>
        </w:rPr>
        <w:tab/>
      </w:r>
    </w:p>
    <w:p w14:paraId="16F54950" w14:textId="77777777" w:rsidR="0055180E" w:rsidRPr="00503FA3" w:rsidRDefault="0055180E" w:rsidP="0055180E">
      <w:pPr>
        <w:pStyle w:val="Bezmezer"/>
        <w:rPr>
          <w:rFonts w:ascii="Arial" w:hAnsi="Arial" w:cs="Arial"/>
        </w:rPr>
      </w:pPr>
      <w:r w:rsidRPr="00503FA3">
        <w:rPr>
          <w:rFonts w:ascii="Arial" w:hAnsi="Arial" w:cs="Arial"/>
        </w:rPr>
        <w:t>smluvních:</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96078D">
        <w:rPr>
          <w:rFonts w:ascii="Arial" w:eastAsia="Times New Roman" w:hAnsi="Arial" w:cs="Arial"/>
          <w:lang w:eastAsia="cs-CZ"/>
        </w:rPr>
        <w:t>Mgr. Barbora Bolcarovičová</w:t>
      </w:r>
      <w:r w:rsidRPr="0099788A">
        <w:rPr>
          <w:rFonts w:ascii="Arial" w:hAnsi="Arial" w:cs="Arial"/>
        </w:rPr>
        <w:t>, ředitel</w:t>
      </w:r>
      <w:r>
        <w:rPr>
          <w:rFonts w:ascii="Arial" w:hAnsi="Arial" w:cs="Arial"/>
        </w:rPr>
        <w:t>ka školy</w:t>
      </w:r>
    </w:p>
    <w:p w14:paraId="5B0A39E2" w14:textId="6AD55700" w:rsidR="0055180E" w:rsidRPr="00503FA3" w:rsidRDefault="0055180E" w:rsidP="0055180E">
      <w:pPr>
        <w:pStyle w:val="Bezmezer"/>
        <w:rPr>
          <w:rFonts w:ascii="Arial" w:hAnsi="Arial" w:cs="Arial"/>
        </w:rPr>
      </w:pPr>
      <w:r w:rsidRPr="00503FA3">
        <w:rPr>
          <w:rFonts w:ascii="Arial" w:hAnsi="Arial" w:cs="Arial"/>
        </w:rPr>
        <w:t>Kontaktní osoba ve věcech technických:</w:t>
      </w:r>
      <w:r w:rsidRPr="00503FA3">
        <w:rPr>
          <w:rFonts w:ascii="Arial" w:hAnsi="Arial" w:cs="Arial"/>
        </w:rPr>
        <w:tab/>
      </w:r>
      <w:r w:rsidRPr="0096078D">
        <w:rPr>
          <w:rFonts w:ascii="Arial" w:eastAsia="Times New Roman" w:hAnsi="Arial" w:cs="Arial"/>
          <w:lang w:eastAsia="cs-CZ"/>
        </w:rPr>
        <w:t>Mgr. Barbora Bolcarovičová</w:t>
      </w:r>
      <w:r w:rsidRPr="0099788A">
        <w:rPr>
          <w:rFonts w:ascii="Arial" w:hAnsi="Arial" w:cs="Arial"/>
        </w:rPr>
        <w:t>, ředitel</w:t>
      </w:r>
      <w:r w:rsidR="00230E5C">
        <w:rPr>
          <w:rFonts w:ascii="Arial" w:hAnsi="Arial" w:cs="Arial"/>
        </w:rPr>
        <w:t>ka</w:t>
      </w:r>
      <w:r>
        <w:rPr>
          <w:rFonts w:ascii="Arial" w:hAnsi="Arial" w:cs="Arial"/>
        </w:rPr>
        <w:t xml:space="preserve"> školy</w:t>
      </w:r>
    </w:p>
    <w:p w14:paraId="325B794E" w14:textId="77777777" w:rsidR="0055180E" w:rsidRPr="00503FA3" w:rsidRDefault="0055180E" w:rsidP="0055180E">
      <w:pPr>
        <w:pStyle w:val="Bezmezer"/>
        <w:rPr>
          <w:rFonts w:ascii="Arial" w:hAnsi="Arial" w:cs="Arial"/>
        </w:rPr>
      </w:pPr>
      <w:r w:rsidRPr="00503FA3">
        <w:rPr>
          <w:rFonts w:ascii="Arial" w:hAnsi="Arial" w:cs="Arial"/>
        </w:rPr>
        <w:t>Tel.: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t xml:space="preserve">+420 </w:t>
      </w:r>
      <w:r w:rsidRPr="0096078D">
        <w:rPr>
          <w:rFonts w:ascii="Arial" w:eastAsia="Times New Roman" w:hAnsi="Arial" w:cs="Arial"/>
          <w:lang w:eastAsia="cs-CZ"/>
        </w:rPr>
        <w:t>731 130 721</w:t>
      </w:r>
    </w:p>
    <w:p w14:paraId="7A4975E1" w14:textId="77777777" w:rsidR="0055180E" w:rsidRPr="00503FA3" w:rsidRDefault="0055180E" w:rsidP="0055180E">
      <w:pPr>
        <w:pStyle w:val="Bezmezer"/>
        <w:rPr>
          <w:rFonts w:ascii="Arial" w:hAnsi="Arial" w:cs="Arial"/>
        </w:rPr>
      </w:pPr>
      <w:r w:rsidRPr="00503FA3">
        <w:rPr>
          <w:rFonts w:ascii="Arial" w:hAnsi="Arial" w:cs="Arial"/>
        </w:rPr>
        <w:t>E-mail: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96078D">
        <w:rPr>
          <w:rFonts w:ascii="Arial" w:eastAsia="Times New Roman" w:hAnsi="Arial" w:cs="Arial"/>
          <w:lang w:eastAsia="cs-CZ"/>
        </w:rPr>
        <w:t>barbora.bolcarovicova@zsbenesovka.cz</w:t>
      </w:r>
    </w:p>
    <w:p w14:paraId="6AF60090" w14:textId="77777777" w:rsidR="004B35FF" w:rsidRDefault="004B35FF" w:rsidP="004B35FF">
      <w:pPr>
        <w:pStyle w:val="odrkyChar"/>
        <w:spacing w:before="0" w:after="0"/>
      </w:pPr>
      <w:r>
        <w:t xml:space="preserve"> (dále jen „</w:t>
      </w:r>
      <w:r>
        <w:rPr>
          <w:b/>
        </w:rPr>
        <w:t>Kupující</w:t>
      </w:r>
      <w:r>
        <w:t>“)</w:t>
      </w:r>
    </w:p>
    <w:p w14:paraId="7A80872D" w14:textId="77777777" w:rsidR="00731CF8" w:rsidRDefault="00731CF8" w:rsidP="00144027">
      <w:pPr>
        <w:pStyle w:val="Normlnweb"/>
        <w:spacing w:before="0" w:beforeAutospacing="0" w:after="0" w:afterAutospacing="0"/>
        <w:jc w:val="both"/>
        <w:rPr>
          <w:rFonts w:ascii="Arial" w:hAnsi="Arial" w:cs="Arial"/>
          <w:sz w:val="22"/>
          <w:szCs w:val="22"/>
        </w:rPr>
      </w:pPr>
    </w:p>
    <w:p w14:paraId="2FCEB4B9"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27F7DBEC" w14:textId="77777777" w:rsidR="00144027" w:rsidRDefault="00144027" w:rsidP="00144027">
      <w:pPr>
        <w:pStyle w:val="Normlnweb"/>
        <w:spacing w:before="0" w:beforeAutospacing="0" w:after="0" w:afterAutospacing="0"/>
        <w:jc w:val="both"/>
        <w:rPr>
          <w:rFonts w:ascii="Arial" w:hAnsi="Arial" w:cs="Arial"/>
          <w:sz w:val="22"/>
          <w:szCs w:val="22"/>
        </w:rPr>
      </w:pPr>
    </w:p>
    <w:p w14:paraId="6ABCC7D8" w14:textId="77777777" w:rsidR="0026503D" w:rsidRPr="0060024B" w:rsidRDefault="0026503D" w:rsidP="0026503D">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Pr>
          <w:b/>
          <w:highlight w:val="yellow"/>
        </w:rPr>
        <w:t>.</w:t>
      </w:r>
      <w:r w:rsidRPr="0060024B">
        <w:rPr>
          <w:b/>
          <w:highlight w:val="yellow"/>
        </w:rPr>
        <w:t>.</w:t>
      </w:r>
    </w:p>
    <w:p w14:paraId="674BA4E0" w14:textId="77777777" w:rsidR="0026503D" w:rsidRDefault="0026503D" w:rsidP="0026503D">
      <w:pPr>
        <w:pStyle w:val="odrkyChar"/>
        <w:spacing w:before="0" w:after="0"/>
      </w:pPr>
      <w:r>
        <w:t>sídlo:</w:t>
      </w:r>
      <w:r>
        <w:tab/>
      </w:r>
      <w:r>
        <w:tab/>
      </w:r>
      <w:r>
        <w:tab/>
      </w:r>
      <w:r>
        <w:tab/>
      </w:r>
      <w:r>
        <w:rPr>
          <w:highlight w:val="yellow"/>
        </w:rPr>
        <w:t>……………………………..</w:t>
      </w:r>
    </w:p>
    <w:p w14:paraId="5C01056F" w14:textId="77777777" w:rsidR="0026503D" w:rsidRDefault="0026503D" w:rsidP="0026503D">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r w:rsidRPr="0060024B">
        <w:rPr>
          <w:rFonts w:ascii="Arial" w:hAnsi="Arial" w:cs="Arial"/>
          <w:sz w:val="22"/>
          <w:szCs w:val="22"/>
          <w:highlight w:val="yellow"/>
        </w:rPr>
        <w:t>.</w:t>
      </w:r>
    </w:p>
    <w:p w14:paraId="2E3A47EB" w14:textId="77777777" w:rsidR="0026503D" w:rsidRDefault="0026503D" w:rsidP="0026503D">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CE5DEFC" w14:textId="77777777" w:rsidR="0026503D" w:rsidRDefault="0026503D" w:rsidP="0026503D">
      <w:pPr>
        <w:jc w:val="both"/>
        <w:rPr>
          <w:rFonts w:ascii="Arial" w:hAnsi="Arial" w:cs="Arial"/>
          <w:sz w:val="22"/>
          <w:szCs w:val="22"/>
        </w:rPr>
      </w:pPr>
      <w:r>
        <w:rPr>
          <w:rFonts w:ascii="Arial" w:hAnsi="Arial" w:cs="Arial"/>
          <w:sz w:val="22"/>
          <w:szCs w:val="22"/>
        </w:rPr>
        <w:t>zapsaný v obch. rejstříku:</w:t>
      </w:r>
      <w:r>
        <w:rPr>
          <w:rFonts w:ascii="Arial" w:hAnsi="Arial" w:cs="Arial"/>
          <w:sz w:val="22"/>
          <w:szCs w:val="22"/>
        </w:rPr>
        <w:tab/>
      </w:r>
      <w:r>
        <w:rPr>
          <w:rFonts w:ascii="Arial" w:hAnsi="Arial" w:cs="Arial"/>
          <w:sz w:val="22"/>
          <w:szCs w:val="22"/>
          <w:highlight w:val="yellow"/>
        </w:rPr>
        <w:t>……………………………..</w:t>
      </w:r>
    </w:p>
    <w:p w14:paraId="69A83080" w14:textId="77777777" w:rsidR="0026503D" w:rsidRDefault="0026503D" w:rsidP="0026503D">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4599F39" w14:textId="77777777" w:rsidR="0026503D" w:rsidRDefault="0026503D" w:rsidP="0026503D">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
    <w:p w14:paraId="2D3E5029" w14:textId="77777777" w:rsidR="0026503D" w:rsidRDefault="0026503D" w:rsidP="0026503D">
      <w:pPr>
        <w:jc w:val="both"/>
        <w:rPr>
          <w:rFonts w:ascii="Arial" w:hAnsi="Arial" w:cs="Arial"/>
          <w:sz w:val="22"/>
          <w:szCs w:val="22"/>
        </w:rPr>
      </w:pPr>
      <w:r>
        <w:rPr>
          <w:rFonts w:ascii="Arial" w:hAnsi="Arial" w:cs="Arial"/>
          <w:sz w:val="22"/>
          <w:szCs w:val="22"/>
        </w:rPr>
        <w:t>zastoupený</w:t>
      </w:r>
      <w:r>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A95F183"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755F0667"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9859920"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75503644"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213EC026"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7F5E2594"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59D48C4F"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4A17A21E" w14:textId="77777777" w:rsidR="0026503D" w:rsidRDefault="0026503D" w:rsidP="0026503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
    <w:p w14:paraId="07B33690" w14:textId="77777777" w:rsidR="0026503D" w:rsidRDefault="0026503D" w:rsidP="0026503D">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0140E7BE" w14:textId="77777777" w:rsidR="00144027" w:rsidRDefault="00144027" w:rsidP="00144027">
      <w:pPr>
        <w:pStyle w:val="Normlnweb"/>
        <w:spacing w:before="0" w:beforeAutospacing="0" w:after="0" w:afterAutospacing="0"/>
        <w:jc w:val="both"/>
        <w:rPr>
          <w:rFonts w:ascii="Arial" w:hAnsi="Arial" w:cs="Arial"/>
          <w:sz w:val="22"/>
          <w:szCs w:val="22"/>
        </w:rPr>
      </w:pPr>
    </w:p>
    <w:p w14:paraId="320704B1" w14:textId="77777777" w:rsidR="00144027" w:rsidRDefault="00144027" w:rsidP="00144027">
      <w:pPr>
        <w:pStyle w:val="Normlnweb"/>
        <w:spacing w:before="0" w:beforeAutospacing="0" w:after="0" w:afterAutospacing="0"/>
        <w:jc w:val="both"/>
        <w:rPr>
          <w:rFonts w:ascii="Arial" w:hAnsi="Arial" w:cs="Arial"/>
          <w:sz w:val="22"/>
          <w:szCs w:val="22"/>
        </w:rPr>
      </w:pPr>
    </w:p>
    <w:p w14:paraId="524BDBA2" w14:textId="77777777"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14:paraId="4335B952" w14:textId="77777777" w:rsidR="00C36514" w:rsidRDefault="00C36514" w:rsidP="00144027">
      <w:pPr>
        <w:jc w:val="center"/>
        <w:outlineLvl w:val="0"/>
        <w:rPr>
          <w:rFonts w:ascii="Arial" w:hAnsi="Arial" w:cs="Arial"/>
          <w:b/>
          <w:bCs/>
          <w:sz w:val="22"/>
          <w:szCs w:val="22"/>
        </w:rPr>
      </w:pPr>
    </w:p>
    <w:p w14:paraId="7F134A50" w14:textId="77777777" w:rsidR="002B79B6" w:rsidRDefault="002B79B6" w:rsidP="00144027">
      <w:pPr>
        <w:jc w:val="center"/>
        <w:outlineLvl w:val="0"/>
        <w:rPr>
          <w:rFonts w:ascii="Arial" w:hAnsi="Arial" w:cs="Arial"/>
          <w:b/>
          <w:bCs/>
          <w:sz w:val="22"/>
          <w:szCs w:val="22"/>
        </w:rPr>
      </w:pPr>
    </w:p>
    <w:p w14:paraId="2216E2DD" w14:textId="77777777" w:rsidR="00EA4FD7" w:rsidRDefault="00EA4FD7" w:rsidP="00144027">
      <w:pPr>
        <w:jc w:val="center"/>
        <w:outlineLvl w:val="0"/>
        <w:rPr>
          <w:rFonts w:ascii="Arial" w:hAnsi="Arial" w:cs="Arial"/>
          <w:b/>
          <w:bCs/>
          <w:sz w:val="22"/>
          <w:szCs w:val="22"/>
        </w:rPr>
      </w:pPr>
    </w:p>
    <w:p w14:paraId="6309FF3E" w14:textId="77777777" w:rsidR="007F7D86" w:rsidRDefault="007F7D86" w:rsidP="00144027">
      <w:pPr>
        <w:jc w:val="center"/>
        <w:outlineLvl w:val="0"/>
        <w:rPr>
          <w:rFonts w:ascii="Arial" w:hAnsi="Arial" w:cs="Arial"/>
          <w:b/>
          <w:bCs/>
          <w:sz w:val="22"/>
          <w:szCs w:val="22"/>
        </w:rPr>
      </w:pPr>
    </w:p>
    <w:p w14:paraId="1191C7E4" w14:textId="77777777" w:rsidR="004B35FF" w:rsidRDefault="004B35FF" w:rsidP="00144027">
      <w:pPr>
        <w:jc w:val="center"/>
        <w:outlineLvl w:val="0"/>
        <w:rPr>
          <w:rFonts w:ascii="Arial" w:hAnsi="Arial" w:cs="Arial"/>
          <w:b/>
          <w:bCs/>
          <w:sz w:val="22"/>
          <w:szCs w:val="22"/>
        </w:rPr>
      </w:pPr>
    </w:p>
    <w:p w14:paraId="20AE2B8E" w14:textId="77777777" w:rsidR="004B35FF" w:rsidRDefault="004B35FF" w:rsidP="00144027">
      <w:pPr>
        <w:jc w:val="center"/>
        <w:outlineLvl w:val="0"/>
        <w:rPr>
          <w:rFonts w:ascii="Arial" w:hAnsi="Arial" w:cs="Arial"/>
          <w:b/>
          <w:bCs/>
          <w:sz w:val="22"/>
          <w:szCs w:val="22"/>
        </w:rPr>
      </w:pPr>
    </w:p>
    <w:p w14:paraId="54C9A321" w14:textId="77777777" w:rsidR="002B79B6" w:rsidRDefault="002B79B6" w:rsidP="00144027">
      <w:pPr>
        <w:jc w:val="center"/>
        <w:outlineLvl w:val="0"/>
        <w:rPr>
          <w:rFonts w:ascii="Arial" w:hAnsi="Arial" w:cs="Arial"/>
          <w:b/>
          <w:bCs/>
          <w:sz w:val="22"/>
          <w:szCs w:val="22"/>
        </w:rPr>
      </w:pPr>
    </w:p>
    <w:p w14:paraId="5683F9D6" w14:textId="77777777" w:rsidR="00144027" w:rsidRDefault="00144027" w:rsidP="00144027">
      <w:pPr>
        <w:jc w:val="center"/>
        <w:rPr>
          <w:rFonts w:ascii="Arial" w:hAnsi="Arial" w:cs="Arial"/>
          <w:b/>
          <w:sz w:val="22"/>
          <w:szCs w:val="22"/>
        </w:rPr>
      </w:pPr>
      <w:r>
        <w:rPr>
          <w:rFonts w:ascii="Arial" w:hAnsi="Arial" w:cs="Arial"/>
          <w:b/>
          <w:sz w:val="22"/>
          <w:szCs w:val="22"/>
        </w:rPr>
        <w:t>Článek I.</w:t>
      </w:r>
    </w:p>
    <w:p w14:paraId="20146035" w14:textId="77777777"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14:paraId="48BBA672" w14:textId="77777777" w:rsidR="00930BAD" w:rsidRDefault="00930BAD" w:rsidP="007B3FFE">
      <w:pPr>
        <w:pStyle w:val="Podnadpis"/>
        <w:tabs>
          <w:tab w:val="right" w:pos="9638"/>
        </w:tabs>
        <w:jc w:val="both"/>
        <w:rPr>
          <w:rFonts w:ascii="Arial" w:hAnsi="Arial" w:cs="Arial"/>
          <w:b w:val="0"/>
          <w:sz w:val="22"/>
          <w:szCs w:val="22"/>
        </w:rPr>
      </w:pPr>
    </w:p>
    <w:p w14:paraId="61ED5168" w14:textId="77777777" w:rsidR="00930BAD" w:rsidRDefault="00D901A7" w:rsidP="00D901A7">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7B3FFE" w:rsidRPr="00791E22">
        <w:rPr>
          <w:rFonts w:ascii="Arial" w:hAnsi="Arial" w:cs="Arial"/>
          <w:b w:val="0"/>
          <w:sz w:val="22"/>
          <w:szCs w:val="22"/>
        </w:rPr>
        <w:t xml:space="preserve">Účelem této kupní smlouvy je dodávka níže popsaného zboží </w:t>
      </w:r>
      <w:r w:rsidR="005A26A7">
        <w:rPr>
          <w:rFonts w:ascii="Arial" w:hAnsi="Arial" w:cs="Arial"/>
          <w:b w:val="0"/>
          <w:sz w:val="22"/>
          <w:szCs w:val="22"/>
        </w:rPr>
        <w:t>(</w:t>
      </w:r>
      <w:r w:rsidR="001370F3">
        <w:rPr>
          <w:rFonts w:ascii="Arial" w:hAnsi="Arial" w:cs="Arial"/>
          <w:sz w:val="22"/>
          <w:szCs w:val="22"/>
        </w:rPr>
        <w:t>školní nábytek</w:t>
      </w:r>
      <w:r w:rsidR="00480BD0" w:rsidRPr="00791E22">
        <w:rPr>
          <w:rFonts w:ascii="Arial" w:hAnsi="Arial" w:cs="Arial"/>
          <w:b w:val="0"/>
          <w:sz w:val="22"/>
          <w:szCs w:val="22"/>
        </w:rPr>
        <w:t>) Prodávajícím Kupujícímu včetně poskytnutí souvisejících výkonů (služeb</w:t>
      </w:r>
      <w:r w:rsidR="0032578C">
        <w:rPr>
          <w:rFonts w:ascii="Arial" w:hAnsi="Arial" w:cs="Arial"/>
          <w:b w:val="0"/>
          <w:sz w:val="22"/>
          <w:szCs w:val="22"/>
        </w:rPr>
        <w:t>).</w:t>
      </w:r>
      <w:r>
        <w:rPr>
          <w:rFonts w:ascii="Arial" w:hAnsi="Arial" w:cs="Arial"/>
          <w:b w:val="0"/>
          <w:sz w:val="22"/>
          <w:szCs w:val="22"/>
        </w:rPr>
        <w:t xml:space="preserve"> </w:t>
      </w:r>
    </w:p>
    <w:p w14:paraId="6858F57F" w14:textId="77777777" w:rsidR="00E6192E" w:rsidRDefault="00E6192E" w:rsidP="00E6192E">
      <w:pPr>
        <w:pStyle w:val="Podnadpis"/>
        <w:tabs>
          <w:tab w:val="right" w:pos="9638"/>
        </w:tabs>
        <w:ind w:left="284"/>
        <w:jc w:val="both"/>
        <w:rPr>
          <w:rFonts w:ascii="Arial" w:hAnsi="Arial" w:cs="Arial"/>
          <w:b w:val="0"/>
          <w:sz w:val="22"/>
          <w:szCs w:val="22"/>
        </w:rPr>
      </w:pPr>
    </w:p>
    <w:p w14:paraId="37CEE680" w14:textId="20773220" w:rsidR="00506BDD" w:rsidRPr="00492072" w:rsidRDefault="001370F3" w:rsidP="00492072">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Touto smlouvou popsaný předmět díla se vztahuje k veřejné zakázce nazvané „</w:t>
      </w:r>
      <w:bookmarkStart w:id="0" w:name="_Hlk202126677"/>
      <w:r w:rsidR="0055180E" w:rsidRPr="00A808B2">
        <w:rPr>
          <w:rFonts w:ascii="Arial" w:hAnsi="Arial" w:cs="Arial"/>
          <w:sz w:val="22"/>
          <w:szCs w:val="22"/>
        </w:rPr>
        <w:t>Dodávky vybavení pro ZŠ a MŠ Bohumín – E. Beneše</w:t>
      </w:r>
      <w:bookmarkEnd w:id="0"/>
      <w:r w:rsidRPr="00C165A9">
        <w:rPr>
          <w:rFonts w:ascii="Arial" w:hAnsi="Arial" w:cs="Arial"/>
          <w:b w:val="0"/>
          <w:sz w:val="22"/>
          <w:szCs w:val="22"/>
        </w:rPr>
        <w:t>“</w:t>
      </w:r>
      <w:r>
        <w:rPr>
          <w:rFonts w:ascii="Arial" w:hAnsi="Arial" w:cs="Arial"/>
          <w:b w:val="0"/>
          <w:sz w:val="22"/>
          <w:szCs w:val="22"/>
        </w:rPr>
        <w:t xml:space="preserve"> a části č. </w:t>
      </w:r>
      <w:r w:rsidRPr="00E52936">
        <w:rPr>
          <w:rFonts w:ascii="Arial" w:hAnsi="Arial" w:cs="Arial"/>
          <w:b w:val="0"/>
          <w:sz w:val="22"/>
          <w:szCs w:val="22"/>
        </w:rPr>
        <w:t xml:space="preserve">2 pod názvem Nábytek. </w:t>
      </w:r>
      <w:r w:rsidR="00697D4E" w:rsidRPr="00B936ED">
        <w:rPr>
          <w:rFonts w:ascii="Arial" w:hAnsi="Arial" w:cs="Arial"/>
          <w:b w:val="0"/>
          <w:sz w:val="22"/>
          <w:szCs w:val="22"/>
        </w:rPr>
        <w:t xml:space="preserve">Předmět této smlouvy bude prováděn dle pravidel </w:t>
      </w:r>
      <w:r w:rsidR="0055180E">
        <w:rPr>
          <w:rFonts w:ascii="Arial" w:hAnsi="Arial" w:cs="Arial"/>
          <w:b w:val="0"/>
          <w:sz w:val="22"/>
          <w:szCs w:val="22"/>
        </w:rPr>
        <w:t>OSPT</w:t>
      </w:r>
      <w:r w:rsidR="0055180E" w:rsidRPr="00B936ED">
        <w:rPr>
          <w:rFonts w:ascii="Arial" w:hAnsi="Arial" w:cs="Arial"/>
          <w:b w:val="0"/>
          <w:sz w:val="22"/>
          <w:szCs w:val="22"/>
        </w:rPr>
        <w:t xml:space="preserve"> 2021-2027 a pod názvem projektu </w:t>
      </w:r>
      <w:bookmarkStart w:id="1" w:name="_Hlk202126870"/>
      <w:r w:rsidR="0055180E" w:rsidRPr="00A808B2">
        <w:rPr>
          <w:rFonts w:ascii="Arial" w:hAnsi="Arial" w:cs="Arial"/>
          <w:sz w:val="22"/>
          <w:szCs w:val="22"/>
        </w:rPr>
        <w:t>Zábavná školní družina při Základní škole a Mateřské škole Bohumín tř.Dr.E.Beneše Bohumín</w:t>
      </w:r>
      <w:bookmarkEnd w:id="1"/>
      <w:r w:rsidR="0055180E" w:rsidRPr="00B936ED">
        <w:rPr>
          <w:rFonts w:ascii="Arial" w:hAnsi="Arial" w:cs="Arial"/>
          <w:b w:val="0"/>
          <w:sz w:val="22"/>
          <w:szCs w:val="22"/>
        </w:rPr>
        <w:t xml:space="preserve"> reg. číslem projektu</w:t>
      </w:r>
      <w:bookmarkStart w:id="2" w:name="_Hlk173498808"/>
      <w:r w:rsidR="0055180E" w:rsidRPr="00B936ED">
        <w:rPr>
          <w:rFonts w:ascii="Arial" w:hAnsi="Arial" w:cs="Arial"/>
          <w:b w:val="0"/>
          <w:sz w:val="22"/>
          <w:szCs w:val="22"/>
        </w:rPr>
        <w:t xml:space="preserve"> </w:t>
      </w:r>
      <w:bookmarkStart w:id="3" w:name="_Hlk202127133"/>
      <w:bookmarkEnd w:id="2"/>
      <w:r w:rsidR="0055180E" w:rsidRPr="00A808B2">
        <w:rPr>
          <w:rFonts w:ascii="Arial" w:hAnsi="Arial" w:cs="Arial"/>
          <w:sz w:val="22"/>
          <w:szCs w:val="22"/>
        </w:rPr>
        <w:t>CZ.10.03.01/00/24_067/0000587</w:t>
      </w:r>
      <w:bookmarkEnd w:id="3"/>
      <w:r w:rsidR="0055180E" w:rsidRPr="00B936ED">
        <w:rPr>
          <w:rFonts w:ascii="Arial" w:hAnsi="Arial" w:cs="Arial"/>
          <w:b w:val="0"/>
          <w:sz w:val="22"/>
          <w:szCs w:val="22"/>
        </w:rPr>
        <w:t>.</w:t>
      </w:r>
    </w:p>
    <w:p w14:paraId="176D7C6B" w14:textId="77777777" w:rsidR="001370F3" w:rsidRPr="00A108BE" w:rsidRDefault="001370F3" w:rsidP="00634F59">
      <w:pPr>
        <w:pStyle w:val="Podnadpis"/>
        <w:tabs>
          <w:tab w:val="right" w:pos="9638"/>
        </w:tabs>
        <w:jc w:val="both"/>
        <w:rPr>
          <w:rFonts w:ascii="Arial" w:hAnsi="Arial" w:cs="Arial"/>
          <w:b w:val="0"/>
          <w:sz w:val="22"/>
          <w:szCs w:val="22"/>
        </w:rPr>
      </w:pPr>
    </w:p>
    <w:p w14:paraId="5E4AC606" w14:textId="77777777"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14:paraId="759BB403"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14:paraId="7155BD2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0145F735"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742959BC" w14:textId="77777777" w:rsidR="00451FAE" w:rsidRDefault="00451FAE" w:rsidP="007B3FFE">
      <w:pPr>
        <w:pStyle w:val="Podnadpis"/>
        <w:tabs>
          <w:tab w:val="right" w:pos="9638"/>
        </w:tabs>
        <w:jc w:val="both"/>
        <w:rPr>
          <w:rFonts w:ascii="Arial" w:hAnsi="Arial" w:cs="Arial"/>
          <w:b w:val="0"/>
          <w:sz w:val="22"/>
          <w:szCs w:val="22"/>
        </w:rPr>
      </w:pPr>
    </w:p>
    <w:p w14:paraId="716464F3" w14:textId="77777777"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3381B9FC" w14:textId="77777777" w:rsidR="00A64751" w:rsidRDefault="00A64751" w:rsidP="007B3FFE">
      <w:pPr>
        <w:pStyle w:val="Podnadpis"/>
        <w:tabs>
          <w:tab w:val="right" w:pos="9638"/>
        </w:tabs>
        <w:jc w:val="both"/>
        <w:rPr>
          <w:rFonts w:ascii="Arial" w:hAnsi="Arial" w:cs="Arial"/>
          <w:b w:val="0"/>
          <w:sz w:val="22"/>
          <w:szCs w:val="22"/>
        </w:rPr>
      </w:pPr>
    </w:p>
    <w:p w14:paraId="12C8CE31" w14:textId="77777777" w:rsidR="0029025F" w:rsidRDefault="0029025F" w:rsidP="007B3FFE">
      <w:pPr>
        <w:pStyle w:val="Podnadpis"/>
        <w:tabs>
          <w:tab w:val="right" w:pos="9638"/>
        </w:tabs>
        <w:jc w:val="both"/>
        <w:rPr>
          <w:rFonts w:ascii="Arial" w:hAnsi="Arial" w:cs="Arial"/>
          <w:b w:val="0"/>
          <w:sz w:val="22"/>
          <w:szCs w:val="22"/>
        </w:rPr>
      </w:pPr>
    </w:p>
    <w:p w14:paraId="3C9AF8E1"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204AA9BB"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6B5E242D" w14:textId="77777777" w:rsidR="0029025F" w:rsidRDefault="0029025F" w:rsidP="0029025F">
      <w:pPr>
        <w:pStyle w:val="Podnadpis"/>
        <w:tabs>
          <w:tab w:val="right" w:pos="9638"/>
        </w:tabs>
        <w:jc w:val="both"/>
        <w:rPr>
          <w:rFonts w:ascii="Arial" w:hAnsi="Arial" w:cs="Arial"/>
          <w:b w:val="0"/>
          <w:sz w:val="22"/>
          <w:szCs w:val="22"/>
        </w:rPr>
      </w:pPr>
    </w:p>
    <w:p w14:paraId="159EC9DC"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07B2CBFA"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7147DB22"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1D03EA">
        <w:rPr>
          <w:rFonts w:ascii="Arial" w:hAnsi="Arial" w:cs="Arial"/>
          <w:b w:val="0"/>
          <w:sz w:val="22"/>
          <w:szCs w:val="22"/>
        </w:rPr>
        <w:t>e pro účely této smlouvy rozumí d</w:t>
      </w:r>
      <w:r w:rsidR="003A0345">
        <w:rPr>
          <w:rFonts w:ascii="Arial" w:hAnsi="Arial" w:cs="Arial"/>
          <w:b w:val="0"/>
          <w:sz w:val="22"/>
          <w:szCs w:val="22"/>
        </w:rPr>
        <w:t>odávky nábytku</w:t>
      </w:r>
      <w:r w:rsidR="001D03EA">
        <w:rPr>
          <w:rFonts w:ascii="Arial" w:hAnsi="Arial" w:cs="Arial"/>
          <w:b w:val="0"/>
          <w:sz w:val="22"/>
          <w:szCs w:val="22"/>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6CAE92B9"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003FA84A"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2527D3B6" w14:textId="77777777" w:rsidR="00930BAD" w:rsidRDefault="00930BAD" w:rsidP="00930BAD">
      <w:pPr>
        <w:pStyle w:val="Podnadpis"/>
        <w:tabs>
          <w:tab w:val="right" w:pos="9638"/>
        </w:tabs>
        <w:ind w:left="284"/>
        <w:jc w:val="both"/>
        <w:rPr>
          <w:rFonts w:ascii="Arial" w:hAnsi="Arial" w:cs="Arial"/>
          <w:b w:val="0"/>
          <w:sz w:val="22"/>
          <w:szCs w:val="22"/>
        </w:rPr>
      </w:pPr>
    </w:p>
    <w:p w14:paraId="03F1A2C5"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67FE2386"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1BA5C238"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w:t>
      </w:r>
      <w:r w:rsidRPr="00E81489">
        <w:rPr>
          <w:rFonts w:ascii="Arial" w:hAnsi="Arial" w:cs="Arial"/>
          <w:b w:val="0"/>
          <w:sz w:val="22"/>
          <w:szCs w:val="22"/>
        </w:rPr>
        <w:lastRenderedPageBreak/>
        <w:t xml:space="preserve">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41189F75"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68AA1F6C" w14:textId="77777777" w:rsidR="00913B35" w:rsidRPr="00EB656D" w:rsidRDefault="00913B35" w:rsidP="0032578C">
      <w:pPr>
        <w:spacing w:before="40"/>
        <w:ind w:left="720"/>
        <w:jc w:val="both"/>
        <w:rPr>
          <w:rFonts w:ascii="Arial" w:hAnsi="Arial" w:cs="Arial"/>
          <w:sz w:val="22"/>
          <w:szCs w:val="22"/>
        </w:rPr>
      </w:pPr>
    </w:p>
    <w:p w14:paraId="61845CDB" w14:textId="77777777" w:rsidR="00913B35" w:rsidRDefault="00913B35" w:rsidP="001F3840">
      <w:pPr>
        <w:pStyle w:val="Podnadpis"/>
        <w:tabs>
          <w:tab w:val="right" w:pos="9638"/>
        </w:tabs>
        <w:ind w:left="360"/>
        <w:jc w:val="both"/>
        <w:rPr>
          <w:rFonts w:ascii="Arial" w:hAnsi="Arial" w:cs="Arial"/>
          <w:b w:val="0"/>
          <w:sz w:val="22"/>
          <w:szCs w:val="22"/>
        </w:rPr>
      </w:pPr>
    </w:p>
    <w:p w14:paraId="2DEB299B" w14:textId="77777777" w:rsidR="00896D62" w:rsidRDefault="00896D62" w:rsidP="00896D62">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31A7F64D" w14:textId="77777777" w:rsidR="00896D62" w:rsidRDefault="00896D62" w:rsidP="00896D62">
      <w:pPr>
        <w:pStyle w:val="Podnadpis"/>
        <w:tabs>
          <w:tab w:val="right" w:pos="9638"/>
        </w:tabs>
        <w:ind w:left="284"/>
        <w:jc w:val="both"/>
        <w:rPr>
          <w:rFonts w:ascii="Arial" w:hAnsi="Arial" w:cs="Arial"/>
          <w:b w:val="0"/>
          <w:sz w:val="22"/>
          <w:szCs w:val="22"/>
        </w:rPr>
      </w:pPr>
    </w:p>
    <w:p w14:paraId="13A0BD65" w14:textId="77777777" w:rsidR="00896D62" w:rsidRPr="001F3840" w:rsidRDefault="00896D62" w:rsidP="00896D62">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188E81DE" w14:textId="77777777" w:rsidR="00896D62" w:rsidRPr="001F3840" w:rsidRDefault="00896D62" w:rsidP="00896D62">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2E18E1A3" w14:textId="77777777" w:rsidR="00896D62" w:rsidRPr="00B03F91" w:rsidRDefault="00896D62" w:rsidP="00896D62">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0B9508B4" w14:textId="77777777" w:rsidR="00896D62" w:rsidRPr="006F5787" w:rsidRDefault="00896D62" w:rsidP="00896D62">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6F7B96BD" w14:textId="77777777" w:rsidR="00896D62" w:rsidRPr="001F3840" w:rsidRDefault="00896D62" w:rsidP="00896D62">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7352B716" w14:textId="77777777" w:rsidR="00896D62" w:rsidRDefault="00896D62" w:rsidP="00896D62">
      <w:pPr>
        <w:pStyle w:val="Podnadpis"/>
        <w:tabs>
          <w:tab w:val="right" w:pos="9638"/>
        </w:tabs>
        <w:ind w:left="360"/>
        <w:jc w:val="both"/>
        <w:rPr>
          <w:rFonts w:ascii="Arial" w:hAnsi="Arial" w:cs="Arial"/>
          <w:b w:val="0"/>
          <w:sz w:val="22"/>
          <w:szCs w:val="22"/>
        </w:rPr>
      </w:pPr>
    </w:p>
    <w:p w14:paraId="4746AC85" w14:textId="77777777" w:rsidR="00896D62" w:rsidRPr="001F3840" w:rsidRDefault="00896D62" w:rsidP="00896D62">
      <w:pPr>
        <w:pStyle w:val="Podnadpis"/>
        <w:tabs>
          <w:tab w:val="right" w:pos="9638"/>
        </w:tabs>
        <w:ind w:left="360"/>
        <w:jc w:val="both"/>
        <w:rPr>
          <w:rFonts w:ascii="Arial" w:hAnsi="Arial" w:cs="Arial"/>
          <w:b w:val="0"/>
          <w:sz w:val="22"/>
          <w:szCs w:val="22"/>
        </w:rPr>
      </w:pPr>
      <w:r>
        <w:rPr>
          <w:rFonts w:ascii="Arial" w:hAnsi="Arial" w:cs="Arial"/>
          <w:b w:val="0"/>
          <w:sz w:val="22"/>
          <w:szCs w:val="22"/>
        </w:rPr>
        <w:t xml:space="preserve">Uvedené doklady ke Zboží v písemné podobě může Prodávající nahradit dodáním </w:t>
      </w:r>
      <w:r w:rsidRPr="001F3840">
        <w:rPr>
          <w:rFonts w:ascii="Arial" w:hAnsi="Arial" w:cs="Arial"/>
          <w:b w:val="0"/>
          <w:sz w:val="22"/>
          <w:szCs w:val="22"/>
        </w:rPr>
        <w:t>na CD nebo DVD ROM ve formátu MS Office 2003 nebo vyšším</w:t>
      </w:r>
      <w:r>
        <w:rPr>
          <w:rFonts w:ascii="Arial" w:hAnsi="Arial" w:cs="Arial"/>
          <w:b w:val="0"/>
          <w:sz w:val="22"/>
          <w:szCs w:val="22"/>
        </w:rPr>
        <w:t>, není-li podle právních předpisů nezbytné takové doklady dodat v písemné podobě.</w:t>
      </w:r>
    </w:p>
    <w:p w14:paraId="7D5548F3"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4BDC7BED"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648B116E" w14:textId="77777777"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14:paraId="46289D1A" w14:textId="77777777" w:rsidR="00D7547D" w:rsidRDefault="00D7547D" w:rsidP="00930BAD">
      <w:pPr>
        <w:pStyle w:val="Podnadpis"/>
        <w:tabs>
          <w:tab w:val="right" w:pos="9638"/>
        </w:tabs>
        <w:ind w:left="284"/>
        <w:jc w:val="both"/>
        <w:rPr>
          <w:rFonts w:ascii="Arial" w:hAnsi="Arial" w:cs="Arial"/>
          <w:b w:val="0"/>
          <w:sz w:val="22"/>
          <w:szCs w:val="22"/>
        </w:rPr>
      </w:pPr>
    </w:p>
    <w:p w14:paraId="1F1FB6C1"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1EB2C875" w14:textId="77777777" w:rsidR="009F0955" w:rsidRDefault="009F0955" w:rsidP="001F3840">
      <w:pPr>
        <w:pStyle w:val="Podnadpis"/>
        <w:tabs>
          <w:tab w:val="right" w:pos="9638"/>
        </w:tabs>
        <w:jc w:val="both"/>
        <w:rPr>
          <w:rFonts w:ascii="Arial" w:hAnsi="Arial" w:cs="Arial"/>
          <w:b w:val="0"/>
          <w:sz w:val="22"/>
          <w:szCs w:val="22"/>
        </w:rPr>
      </w:pPr>
    </w:p>
    <w:p w14:paraId="4BC0E8C6" w14:textId="77777777" w:rsidR="009F0955" w:rsidRDefault="009F0955" w:rsidP="001F3840">
      <w:pPr>
        <w:pStyle w:val="Podnadpis"/>
        <w:tabs>
          <w:tab w:val="right" w:pos="9638"/>
        </w:tabs>
        <w:jc w:val="both"/>
        <w:rPr>
          <w:rFonts w:ascii="Arial" w:hAnsi="Arial" w:cs="Arial"/>
          <w:b w:val="0"/>
          <w:sz w:val="22"/>
          <w:szCs w:val="22"/>
        </w:rPr>
      </w:pPr>
    </w:p>
    <w:p w14:paraId="42AEDD94"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497754F3"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0202D47C" w14:textId="77777777" w:rsidR="002C1153" w:rsidRDefault="002C1153" w:rsidP="002652FE">
      <w:pPr>
        <w:pStyle w:val="Podnadpis"/>
        <w:tabs>
          <w:tab w:val="right" w:pos="9638"/>
        </w:tabs>
        <w:jc w:val="both"/>
        <w:rPr>
          <w:rFonts w:ascii="Arial" w:hAnsi="Arial" w:cs="Arial"/>
          <w:b w:val="0"/>
          <w:sz w:val="22"/>
          <w:szCs w:val="22"/>
        </w:rPr>
      </w:pPr>
    </w:p>
    <w:p w14:paraId="419E433B" w14:textId="77777777" w:rsidR="002C1153" w:rsidRDefault="002C1153" w:rsidP="002652FE">
      <w:pPr>
        <w:pStyle w:val="Podnadpis"/>
        <w:tabs>
          <w:tab w:val="right" w:pos="9638"/>
        </w:tabs>
        <w:jc w:val="both"/>
        <w:rPr>
          <w:rFonts w:ascii="Arial" w:hAnsi="Arial" w:cs="Arial"/>
          <w:b w:val="0"/>
          <w:sz w:val="22"/>
          <w:szCs w:val="22"/>
        </w:rPr>
      </w:pPr>
    </w:p>
    <w:p w14:paraId="6F861263"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057C5CA6" w14:textId="77777777" w:rsidR="00930BAD" w:rsidRDefault="00930BAD" w:rsidP="00930BAD">
      <w:pPr>
        <w:pStyle w:val="Odstavecseseznamem"/>
        <w:suppressAutoHyphens/>
        <w:spacing w:before="60"/>
        <w:ind w:left="284"/>
        <w:jc w:val="both"/>
        <w:rPr>
          <w:rFonts w:ascii="Arial" w:hAnsi="Arial" w:cs="Arial"/>
          <w:sz w:val="22"/>
          <w:szCs w:val="22"/>
        </w:rPr>
      </w:pPr>
    </w:p>
    <w:p w14:paraId="0EFB0960" w14:textId="71C3DD04"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00325274">
        <w:rPr>
          <w:rFonts w:ascii="Arial" w:hAnsi="Arial" w:cs="Arial"/>
          <w:sz w:val="22"/>
          <w:szCs w:val="22"/>
        </w:rPr>
        <w:t xml:space="preserve">do </w:t>
      </w:r>
      <w:r w:rsidR="0055180E">
        <w:rPr>
          <w:rFonts w:ascii="Arial" w:hAnsi="Arial" w:cs="Arial"/>
          <w:b/>
          <w:sz w:val="22"/>
          <w:szCs w:val="22"/>
        </w:rPr>
        <w:t>5. 12. 2025</w:t>
      </w:r>
      <w:r w:rsidR="00AF19EC">
        <w:rPr>
          <w:rFonts w:ascii="Arial" w:hAnsi="Arial" w:cs="Arial"/>
          <w:b/>
          <w:sz w:val="22"/>
          <w:szCs w:val="22"/>
        </w:rPr>
        <w:t>.</w:t>
      </w:r>
      <w:r w:rsidR="0055180E">
        <w:rPr>
          <w:rFonts w:ascii="Arial" w:hAnsi="Arial" w:cs="Arial"/>
          <w:b/>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w:t>
      </w:r>
      <w:r w:rsidR="00AF19EC">
        <w:rPr>
          <w:rFonts w:ascii="Arial" w:hAnsi="Arial" w:cs="Arial"/>
          <w:sz w:val="22"/>
          <w:szCs w:val="22"/>
        </w:rPr>
        <w:t> </w:t>
      </w:r>
      <w:r w:rsidRPr="00930BAD">
        <w:rPr>
          <w:rFonts w:ascii="Arial" w:hAnsi="Arial" w:cs="Arial"/>
          <w:sz w:val="22"/>
          <w:szCs w:val="22"/>
        </w:rPr>
        <w:t>programu</w:t>
      </w:r>
      <w:r w:rsidR="00AF19EC">
        <w:rPr>
          <w:rFonts w:ascii="Arial" w:hAnsi="Arial" w:cs="Arial"/>
          <w:sz w:val="22"/>
          <w:szCs w:val="22"/>
        </w:rPr>
        <w:t xml:space="preserve"> OPST</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14:paraId="4FA35CC6" w14:textId="77777777" w:rsidR="00930BAD" w:rsidRPr="00930BAD" w:rsidRDefault="00930BAD" w:rsidP="00930BAD">
      <w:pPr>
        <w:pStyle w:val="Odstavecseseznamem"/>
        <w:rPr>
          <w:rFonts w:ascii="Arial" w:hAnsi="Arial" w:cs="Arial"/>
          <w:sz w:val="22"/>
          <w:szCs w:val="22"/>
        </w:rPr>
      </w:pPr>
    </w:p>
    <w:p w14:paraId="492AFAE9"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lastRenderedPageBreak/>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10E89477"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45944836" w14:textId="77777777"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64A3152F" w14:textId="77777777" w:rsidR="00E03469" w:rsidRPr="00E03469" w:rsidRDefault="00E03469" w:rsidP="00E03469">
      <w:pPr>
        <w:pStyle w:val="Odstavecseseznamem"/>
        <w:rPr>
          <w:rFonts w:ascii="Arial" w:hAnsi="Arial" w:cs="Arial"/>
          <w:sz w:val="22"/>
          <w:szCs w:val="22"/>
        </w:rPr>
      </w:pPr>
    </w:p>
    <w:p w14:paraId="5F70968C"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7D4C56F7"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74B14753" w14:textId="5DF5DE49" w:rsidR="00697D4E" w:rsidRDefault="0055180E" w:rsidP="00697D4E">
      <w:pPr>
        <w:pStyle w:val="Podnadpis"/>
        <w:tabs>
          <w:tab w:val="right" w:pos="9638"/>
        </w:tabs>
        <w:jc w:val="both"/>
        <w:rPr>
          <w:rFonts w:ascii="Arial" w:hAnsi="Arial" w:cs="Arial"/>
          <w:bCs/>
          <w:sz w:val="22"/>
          <w:szCs w:val="22"/>
        </w:rPr>
      </w:pPr>
      <w:bookmarkStart w:id="4" w:name="_Hlk198283842"/>
      <w:bookmarkStart w:id="5" w:name="_Hlk202127332"/>
      <w:bookmarkStart w:id="6" w:name="_Hlk198281375"/>
      <w:r w:rsidRPr="00A808B2">
        <w:rPr>
          <w:rFonts w:ascii="Arial" w:hAnsi="Arial" w:cs="Arial"/>
          <w:sz w:val="22"/>
          <w:szCs w:val="22"/>
        </w:rPr>
        <w:t>Okružní 683, Nový Bohumín, 735 81 Bohumín</w:t>
      </w:r>
      <w:bookmarkEnd w:id="4"/>
      <w:bookmarkEnd w:id="5"/>
      <w:r w:rsidR="00697D4E" w:rsidRPr="0099632A">
        <w:rPr>
          <w:rFonts w:ascii="Arial" w:hAnsi="Arial" w:cs="Arial"/>
          <w:bCs/>
          <w:sz w:val="22"/>
          <w:szCs w:val="22"/>
        </w:rPr>
        <w:t>.</w:t>
      </w:r>
      <w:bookmarkEnd w:id="6"/>
    </w:p>
    <w:p w14:paraId="500A3642" w14:textId="77777777" w:rsidR="00FB62A9" w:rsidRPr="00474A9E" w:rsidRDefault="00FB62A9" w:rsidP="009B1DB4">
      <w:pPr>
        <w:pStyle w:val="Podnadpis"/>
        <w:tabs>
          <w:tab w:val="right" w:pos="9638"/>
        </w:tabs>
        <w:ind w:left="142" w:hanging="142"/>
        <w:jc w:val="both"/>
        <w:rPr>
          <w:rFonts w:ascii="Arial" w:hAnsi="Arial" w:cs="Arial"/>
          <w:bCs/>
          <w:sz w:val="22"/>
          <w:szCs w:val="22"/>
        </w:rPr>
      </w:pPr>
    </w:p>
    <w:p w14:paraId="32D06C9A" w14:textId="77777777" w:rsidR="00634F59" w:rsidRDefault="00634F59" w:rsidP="001F3840">
      <w:pPr>
        <w:pStyle w:val="Podnadpis"/>
        <w:tabs>
          <w:tab w:val="right" w:pos="9638"/>
        </w:tabs>
        <w:jc w:val="both"/>
        <w:rPr>
          <w:rFonts w:ascii="Arial" w:hAnsi="Arial" w:cs="Arial"/>
          <w:b w:val="0"/>
          <w:sz w:val="22"/>
          <w:szCs w:val="22"/>
        </w:rPr>
      </w:pPr>
    </w:p>
    <w:p w14:paraId="00E315A2"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22C1987B"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78037C1A" w14:textId="77777777" w:rsidR="00265182" w:rsidRDefault="00265182" w:rsidP="00265182">
      <w:pPr>
        <w:jc w:val="both"/>
        <w:rPr>
          <w:rFonts w:ascii="Arial" w:hAnsi="Arial" w:cs="Arial"/>
          <w:sz w:val="22"/>
          <w:szCs w:val="22"/>
        </w:rPr>
      </w:pPr>
    </w:p>
    <w:p w14:paraId="38BCD97C"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3FF038CC" w14:textId="77777777" w:rsidR="00265182" w:rsidRPr="001B20D3" w:rsidRDefault="00265182" w:rsidP="001F3840">
      <w:pPr>
        <w:pStyle w:val="Podnadpis"/>
        <w:tabs>
          <w:tab w:val="right" w:pos="9638"/>
        </w:tabs>
        <w:jc w:val="both"/>
        <w:rPr>
          <w:rFonts w:ascii="Arial" w:hAnsi="Arial" w:cs="Arial"/>
          <w:b w:val="0"/>
          <w:sz w:val="22"/>
          <w:szCs w:val="22"/>
        </w:rPr>
      </w:pPr>
    </w:p>
    <w:p w14:paraId="7DBFC046"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40403949" w14:textId="77777777" w:rsidR="001B20D3" w:rsidRPr="001B20D3" w:rsidRDefault="001B20D3" w:rsidP="001B20D3">
      <w:pPr>
        <w:pStyle w:val="Odstavecseseznamem"/>
        <w:jc w:val="both"/>
        <w:rPr>
          <w:rFonts w:ascii="Arial" w:hAnsi="Arial" w:cs="Arial"/>
          <w:sz w:val="22"/>
          <w:szCs w:val="22"/>
        </w:rPr>
      </w:pPr>
    </w:p>
    <w:p w14:paraId="7AE28919" w14:textId="77777777" w:rsidR="001B20D3" w:rsidRPr="001B20D3" w:rsidRDefault="001B20D3" w:rsidP="001B20D3">
      <w:pPr>
        <w:ind w:firstLine="709"/>
        <w:jc w:val="both"/>
        <w:rPr>
          <w:rFonts w:ascii="Arial" w:hAnsi="Arial" w:cs="Arial"/>
          <w:sz w:val="22"/>
          <w:szCs w:val="22"/>
        </w:rPr>
      </w:pPr>
    </w:p>
    <w:p w14:paraId="5FB26D48"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r w:rsidR="002B1043" w:rsidRPr="001B20D3">
        <w:rPr>
          <w:rFonts w:ascii="Arial" w:hAnsi="Arial" w:cs="Arial"/>
          <w:sz w:val="22"/>
          <w:szCs w:val="22"/>
        </w:rPr>
        <w:t>%  činí částku</w:t>
      </w:r>
    </w:p>
    <w:p w14:paraId="5B173DE5" w14:textId="77777777"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14:paraId="25AE52C2" w14:textId="77777777" w:rsidR="001B20D3" w:rsidRPr="001B20D3" w:rsidRDefault="001B20D3" w:rsidP="001B20D3">
      <w:pPr>
        <w:ind w:firstLine="709"/>
        <w:jc w:val="both"/>
        <w:rPr>
          <w:rFonts w:ascii="Arial" w:hAnsi="Arial" w:cs="Arial"/>
          <w:sz w:val="22"/>
          <w:szCs w:val="22"/>
        </w:rPr>
      </w:pPr>
    </w:p>
    <w:p w14:paraId="2BA9AAC7"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27096704" w14:textId="77777777" w:rsidR="00D7547D" w:rsidRDefault="00D7547D" w:rsidP="00D7547D">
      <w:pPr>
        <w:pStyle w:val="Odstavecseseznamem"/>
        <w:jc w:val="both"/>
        <w:rPr>
          <w:rFonts w:ascii="Arial" w:hAnsi="Arial" w:cs="Arial"/>
          <w:b/>
          <w:sz w:val="22"/>
          <w:szCs w:val="22"/>
        </w:rPr>
      </w:pPr>
    </w:p>
    <w:p w14:paraId="2EC1CC50" w14:textId="77777777" w:rsidR="00B03F91" w:rsidRDefault="00B03F91" w:rsidP="00D06085">
      <w:pPr>
        <w:pStyle w:val="Odstavecseseznamem"/>
        <w:ind w:left="2124" w:hanging="709"/>
        <w:jc w:val="both"/>
        <w:rPr>
          <w:rFonts w:ascii="Arial" w:hAnsi="Arial" w:cs="Arial"/>
          <w:sz w:val="22"/>
          <w:szCs w:val="22"/>
        </w:rPr>
      </w:pPr>
    </w:p>
    <w:p w14:paraId="5BC7D3F4" w14:textId="77777777"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14:paraId="1C1B2F01" w14:textId="77777777" w:rsidR="001B20D3" w:rsidRPr="001B20D3" w:rsidRDefault="001B20D3" w:rsidP="001B20D3">
      <w:pPr>
        <w:pStyle w:val="Odstavecseseznamem"/>
        <w:jc w:val="both"/>
        <w:rPr>
          <w:rFonts w:ascii="Arial" w:hAnsi="Arial" w:cs="Arial"/>
          <w:sz w:val="22"/>
          <w:szCs w:val="22"/>
        </w:rPr>
      </w:pPr>
    </w:p>
    <w:p w14:paraId="59E6FA66"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 xml:space="preserve">se zabalením Zboží a jeho dopravy do místa dodání, s individuálním a komplexním </w:t>
      </w:r>
      <w:r w:rsidR="0076760A" w:rsidRPr="00E03469">
        <w:rPr>
          <w:rFonts w:ascii="Arial" w:hAnsi="Arial" w:cs="Arial"/>
          <w:sz w:val="22"/>
          <w:szCs w:val="22"/>
        </w:rPr>
        <w:lastRenderedPageBreak/>
        <w:t>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0D210E5F" w14:textId="77777777" w:rsidR="00E03469" w:rsidRPr="00E03469" w:rsidRDefault="00E03469" w:rsidP="00E03469">
      <w:pPr>
        <w:pStyle w:val="Odstavecseseznamem"/>
        <w:ind w:left="284"/>
        <w:jc w:val="both"/>
        <w:rPr>
          <w:rFonts w:ascii="Arial" w:hAnsi="Arial" w:cs="Arial"/>
        </w:rPr>
      </w:pPr>
    </w:p>
    <w:p w14:paraId="48311AE4"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1EE18881" w14:textId="77777777" w:rsidR="00E03469" w:rsidRPr="00E03469" w:rsidRDefault="00E03469" w:rsidP="00E03469">
      <w:pPr>
        <w:pStyle w:val="Odstavecseseznamem"/>
        <w:rPr>
          <w:rFonts w:ascii="Arial" w:hAnsi="Arial" w:cs="Arial"/>
        </w:rPr>
      </w:pPr>
    </w:p>
    <w:p w14:paraId="4D3E7103" w14:textId="77777777" w:rsidR="00697D4E" w:rsidRPr="005D4A95" w:rsidRDefault="00697D4E" w:rsidP="00697D4E">
      <w:pPr>
        <w:pStyle w:val="Odstavecseseznamem"/>
        <w:numPr>
          <w:ilvl w:val="0"/>
          <w:numId w:val="23"/>
        </w:numPr>
        <w:ind w:left="284" w:hanging="284"/>
        <w:jc w:val="both"/>
        <w:rPr>
          <w:rFonts w:ascii="Arial" w:hAnsi="Arial" w:cs="Arial"/>
        </w:rPr>
      </w:pPr>
      <w:bookmarkStart w:id="7" w:name="_Hlk198236458"/>
      <w:r w:rsidRPr="00E03469">
        <w:rPr>
          <w:rFonts w:ascii="Arial" w:hAnsi="Arial" w:cs="Arial"/>
          <w:sz w:val="22"/>
          <w:szCs w:val="22"/>
        </w:rPr>
        <w:t xml:space="preserve">Kupující neposkytuje zálohy. </w:t>
      </w:r>
      <w:r>
        <w:rPr>
          <w:rFonts w:ascii="Arial" w:hAnsi="Arial" w:cs="Arial"/>
          <w:sz w:val="22"/>
          <w:szCs w:val="22"/>
        </w:rPr>
        <w:t>Celková k</w:t>
      </w:r>
      <w:r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 tj. zejména řádným dodáním Zbo</w:t>
      </w:r>
      <w:r>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Pr>
          <w:rFonts w:ascii="Arial" w:hAnsi="Arial" w:cs="Arial"/>
          <w:sz w:val="22"/>
          <w:szCs w:val="22"/>
        </w:rPr>
        <w:t xml:space="preserve"> a v případě vad a/nebo nedodělků</w:t>
      </w:r>
      <w:r w:rsidRPr="00E03469">
        <w:rPr>
          <w:rFonts w:ascii="Arial" w:hAnsi="Arial" w:cs="Arial"/>
          <w:sz w:val="22"/>
          <w:szCs w:val="22"/>
        </w:rPr>
        <w:t xml:space="preserve"> </w:t>
      </w:r>
      <w:r>
        <w:rPr>
          <w:rFonts w:ascii="Arial" w:hAnsi="Arial" w:cs="Arial"/>
          <w:sz w:val="22"/>
          <w:szCs w:val="22"/>
        </w:rPr>
        <w:t xml:space="preserve">po jejich odstranění a podpisu </w:t>
      </w:r>
      <w:r w:rsidRPr="00E03469">
        <w:rPr>
          <w:rFonts w:ascii="Arial" w:hAnsi="Arial" w:cs="Arial"/>
          <w:sz w:val="22"/>
          <w:szCs w:val="22"/>
        </w:rPr>
        <w:t>protokol</w:t>
      </w:r>
      <w:r>
        <w:rPr>
          <w:rFonts w:ascii="Arial" w:hAnsi="Arial" w:cs="Arial"/>
          <w:sz w:val="22"/>
          <w:szCs w:val="22"/>
        </w:rPr>
        <w:t>u</w:t>
      </w:r>
      <w:r w:rsidRPr="00E03469">
        <w:rPr>
          <w:rFonts w:ascii="Arial" w:hAnsi="Arial" w:cs="Arial"/>
          <w:sz w:val="22"/>
          <w:szCs w:val="22"/>
        </w:rPr>
        <w:t xml:space="preserve"> o odstranění vad a nedodělků oběma smluvními stranami</w:t>
      </w:r>
      <w:r>
        <w:rPr>
          <w:rFonts w:ascii="Arial" w:hAnsi="Arial" w:cs="Arial"/>
          <w:sz w:val="22"/>
          <w:szCs w:val="22"/>
        </w:rPr>
        <w:t>.</w:t>
      </w:r>
      <w:r w:rsidRPr="00E03469">
        <w:rPr>
          <w:rFonts w:ascii="Arial" w:hAnsi="Arial" w:cs="Arial"/>
          <w:sz w:val="22"/>
          <w:szCs w:val="22"/>
        </w:rPr>
        <w:t xml:space="preserve"> Platba bude Kupujícím provedena bankovním převodem na účet Prodávajícího uvedený na str. 1 této smlouvy.</w:t>
      </w:r>
      <w:r>
        <w:rPr>
          <w:rFonts w:ascii="Arial" w:hAnsi="Arial" w:cs="Arial"/>
          <w:sz w:val="22"/>
          <w:szCs w:val="22"/>
        </w:rPr>
        <w:t xml:space="preserve"> </w:t>
      </w:r>
      <w:r w:rsidRPr="005D4A95">
        <w:rPr>
          <w:rFonts w:ascii="Arial" w:hAnsi="Arial" w:cs="Arial"/>
          <w:sz w:val="22"/>
          <w:szCs w:val="22"/>
        </w:rPr>
        <w:t>Den podpisu předávacího protokolu je dnem zdanitelného plnění.</w:t>
      </w:r>
    </w:p>
    <w:bookmarkEnd w:id="7"/>
    <w:p w14:paraId="6F826A1C" w14:textId="77777777" w:rsidR="00E03469" w:rsidRPr="00E03469" w:rsidRDefault="00E03469" w:rsidP="00E03469">
      <w:pPr>
        <w:pStyle w:val="Odstavecseseznamem"/>
        <w:rPr>
          <w:rFonts w:ascii="Arial" w:hAnsi="Arial" w:cs="Arial"/>
        </w:rPr>
      </w:pPr>
    </w:p>
    <w:p w14:paraId="792DB532"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698D3746" w14:textId="77777777" w:rsidR="00E03469" w:rsidRPr="00E03469" w:rsidRDefault="00E03469" w:rsidP="00E03469">
      <w:pPr>
        <w:pStyle w:val="Odstavecseseznamem"/>
        <w:rPr>
          <w:rFonts w:ascii="Arial" w:hAnsi="Arial" w:cs="Arial"/>
        </w:rPr>
      </w:pPr>
    </w:p>
    <w:p w14:paraId="698E58DC" w14:textId="77777777"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14F3E75C"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6BFF7C6D"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435550C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3B094481"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6D95CAA6"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268C2E9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6AE3A95F"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3AE597E6"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15012C19"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690570E1"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10C8519D" w14:textId="77777777"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14:paraId="6FEFC0C2" w14:textId="7C2D564C" w:rsidR="001370F3" w:rsidRDefault="0055180E" w:rsidP="001370F3">
      <w:pPr>
        <w:numPr>
          <w:ilvl w:val="0"/>
          <w:numId w:val="2"/>
        </w:numPr>
        <w:tabs>
          <w:tab w:val="clear" w:pos="850"/>
          <w:tab w:val="left" w:pos="1418"/>
        </w:tabs>
        <w:suppressAutoHyphens/>
        <w:ind w:left="1418" w:hanging="709"/>
        <w:rPr>
          <w:rFonts w:ascii="Arial" w:hAnsi="Arial" w:cs="Arial"/>
          <w:sz w:val="22"/>
          <w:szCs w:val="22"/>
        </w:rPr>
      </w:pPr>
      <w:bookmarkStart w:id="8" w:name="_Hlk181736014"/>
      <w:bookmarkStart w:id="9" w:name="_Hlk71726957"/>
      <w:bookmarkStart w:id="10" w:name="_Hlk96352408"/>
      <w:r w:rsidRPr="00F577E2">
        <w:rPr>
          <w:rFonts w:ascii="Arial" w:hAnsi="Arial" w:cs="Arial"/>
          <w:sz w:val="22"/>
          <w:szCs w:val="22"/>
        </w:rPr>
        <w:t xml:space="preserve">informaci: </w:t>
      </w:r>
      <w:r w:rsidRPr="00890C24">
        <w:rPr>
          <w:rFonts w:ascii="Arial" w:hAnsi="Arial" w:cs="Arial"/>
          <w:sz w:val="22"/>
          <w:szCs w:val="22"/>
        </w:rPr>
        <w:t>Výdaje plynoucí z této faktury jsou vynaloženy</w:t>
      </w:r>
      <w:r w:rsidRPr="00B936ED">
        <w:rPr>
          <w:rFonts w:ascii="Arial" w:hAnsi="Arial" w:cs="Arial"/>
          <w:sz w:val="22"/>
          <w:szCs w:val="22"/>
        </w:rPr>
        <w:t xml:space="preserve"> dle pravidel </w:t>
      </w:r>
      <w:r>
        <w:rPr>
          <w:rFonts w:ascii="Arial" w:hAnsi="Arial" w:cs="Arial"/>
          <w:sz w:val="22"/>
          <w:szCs w:val="22"/>
        </w:rPr>
        <w:t>OPST</w:t>
      </w:r>
      <w:r w:rsidRPr="00B936ED">
        <w:rPr>
          <w:rFonts w:ascii="Arial" w:hAnsi="Arial" w:cs="Arial"/>
          <w:sz w:val="22"/>
          <w:szCs w:val="22"/>
        </w:rPr>
        <w:t xml:space="preserve"> 2021-2027 pod názvem projektu </w:t>
      </w:r>
      <w:r>
        <w:rPr>
          <w:rFonts w:ascii="Arial" w:hAnsi="Arial" w:cs="Arial"/>
          <w:sz w:val="22"/>
          <w:szCs w:val="22"/>
        </w:rPr>
        <w:t>„</w:t>
      </w:r>
      <w:r w:rsidRPr="00A808B2">
        <w:rPr>
          <w:rFonts w:ascii="Arial" w:hAnsi="Arial" w:cs="Arial"/>
          <w:sz w:val="22"/>
          <w:szCs w:val="22"/>
        </w:rPr>
        <w:t>Zábavná školní družina při Základní škole a Mateřské škole Bohumín tř.Dr.E.Beneše Bohumín</w:t>
      </w:r>
      <w:r>
        <w:rPr>
          <w:rFonts w:ascii="Arial" w:hAnsi="Arial" w:cs="Arial"/>
          <w:sz w:val="22"/>
          <w:szCs w:val="22"/>
        </w:rPr>
        <w:t>“</w:t>
      </w:r>
      <w:r w:rsidRPr="00B936ED">
        <w:rPr>
          <w:rFonts w:ascii="Arial" w:hAnsi="Arial" w:cs="Arial"/>
          <w:sz w:val="22"/>
          <w:szCs w:val="22"/>
        </w:rPr>
        <w:t xml:space="preserve"> a reg. číslem projektu </w:t>
      </w:r>
      <w:r w:rsidRPr="00A808B2">
        <w:rPr>
          <w:rFonts w:ascii="Arial" w:hAnsi="Arial" w:cs="Arial"/>
          <w:sz w:val="22"/>
          <w:szCs w:val="22"/>
        </w:rPr>
        <w:t>CZ.10.03.01/00/24_067/0000587</w:t>
      </w:r>
      <w:r>
        <w:rPr>
          <w:rFonts w:ascii="Arial" w:hAnsi="Arial" w:cs="Arial"/>
          <w:sz w:val="22"/>
          <w:szCs w:val="22"/>
        </w:rPr>
        <w:t xml:space="preserve"> </w:t>
      </w:r>
      <w:r w:rsidRPr="00792B5D">
        <w:rPr>
          <w:rFonts w:ascii="Arial" w:hAnsi="Arial" w:cs="Arial"/>
          <w:sz w:val="22"/>
          <w:szCs w:val="22"/>
        </w:rPr>
        <w:t>a názvem veřejné zakázky „</w:t>
      </w:r>
      <w:r w:rsidRPr="00A808B2">
        <w:rPr>
          <w:rFonts w:ascii="Arial" w:hAnsi="Arial" w:cs="Arial"/>
          <w:sz w:val="22"/>
          <w:szCs w:val="22"/>
        </w:rPr>
        <w:t>Dodávky vybavení pro ZŠ a MŠ Bohumín – E. Beneše</w:t>
      </w:r>
      <w:r w:rsidR="00697D4E" w:rsidRPr="00792B5D">
        <w:rPr>
          <w:rFonts w:ascii="Arial" w:hAnsi="Arial" w:cs="Arial"/>
          <w:sz w:val="22"/>
          <w:szCs w:val="22"/>
        </w:rPr>
        <w:t xml:space="preserve">“ </w:t>
      </w:r>
      <w:bookmarkEnd w:id="8"/>
      <w:r w:rsidR="00697D4E" w:rsidRPr="00792B5D">
        <w:rPr>
          <w:rFonts w:ascii="Arial" w:hAnsi="Arial" w:cs="Arial"/>
          <w:sz w:val="22"/>
          <w:szCs w:val="22"/>
        </w:rPr>
        <w:t xml:space="preserve">a části č. </w:t>
      </w:r>
      <w:bookmarkEnd w:id="9"/>
      <w:r w:rsidR="00697D4E">
        <w:rPr>
          <w:rFonts w:ascii="Arial" w:hAnsi="Arial" w:cs="Arial"/>
          <w:sz w:val="22"/>
          <w:szCs w:val="22"/>
        </w:rPr>
        <w:t>2</w:t>
      </w:r>
      <w:r w:rsidR="00697D4E" w:rsidRPr="00792B5D">
        <w:rPr>
          <w:rFonts w:ascii="Arial" w:hAnsi="Arial" w:cs="Arial"/>
          <w:sz w:val="22"/>
          <w:szCs w:val="22"/>
        </w:rPr>
        <w:t xml:space="preserve"> </w:t>
      </w:r>
      <w:r w:rsidR="001370F3" w:rsidRPr="0011381D">
        <w:rPr>
          <w:rFonts w:ascii="Arial" w:hAnsi="Arial" w:cs="Arial"/>
          <w:sz w:val="22"/>
          <w:szCs w:val="22"/>
        </w:rPr>
        <w:t>pod názvem Nábytek.</w:t>
      </w:r>
    </w:p>
    <w:p w14:paraId="5BC2D2AD" w14:textId="77777777" w:rsidR="00CF13EF" w:rsidRDefault="00CF13EF" w:rsidP="00CF13EF">
      <w:pPr>
        <w:tabs>
          <w:tab w:val="left" w:pos="1418"/>
        </w:tabs>
        <w:suppressAutoHyphens/>
        <w:ind w:left="1418"/>
        <w:rPr>
          <w:rFonts w:ascii="Arial" w:hAnsi="Arial" w:cs="Arial"/>
          <w:sz w:val="22"/>
          <w:szCs w:val="22"/>
        </w:rPr>
      </w:pPr>
    </w:p>
    <w:bookmarkEnd w:id="10"/>
    <w:p w14:paraId="5C192EF5"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4D2B4D5C" w14:textId="77777777" w:rsidR="00AB5327" w:rsidRPr="00AB5327" w:rsidRDefault="00AB5327" w:rsidP="00216AE3">
      <w:pPr>
        <w:tabs>
          <w:tab w:val="left" w:pos="1418"/>
        </w:tabs>
        <w:suppressAutoHyphens/>
        <w:jc w:val="both"/>
        <w:rPr>
          <w:rFonts w:ascii="Arial" w:hAnsi="Arial" w:cs="Arial"/>
          <w:sz w:val="22"/>
          <w:szCs w:val="22"/>
        </w:rPr>
      </w:pPr>
    </w:p>
    <w:p w14:paraId="1143B2E4"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lastRenderedPageBreak/>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6D32A0F4" w14:textId="77777777" w:rsidR="004F28CD" w:rsidRDefault="004F28CD" w:rsidP="00A01E1B">
      <w:pPr>
        <w:tabs>
          <w:tab w:val="left" w:pos="0"/>
        </w:tabs>
        <w:ind w:left="567" w:hanging="567"/>
        <w:jc w:val="both"/>
        <w:rPr>
          <w:rFonts w:ascii="Arial" w:hAnsi="Arial" w:cs="Arial"/>
          <w:sz w:val="22"/>
          <w:szCs w:val="22"/>
        </w:rPr>
      </w:pPr>
    </w:p>
    <w:p w14:paraId="4A559F76" w14:textId="77777777" w:rsidR="00216AE3" w:rsidRDefault="00216AE3" w:rsidP="00A01E1B">
      <w:pPr>
        <w:tabs>
          <w:tab w:val="left" w:pos="0"/>
        </w:tabs>
        <w:ind w:left="567" w:hanging="567"/>
        <w:jc w:val="both"/>
        <w:rPr>
          <w:rFonts w:ascii="Arial" w:hAnsi="Arial" w:cs="Arial"/>
          <w:sz w:val="22"/>
          <w:szCs w:val="22"/>
        </w:rPr>
      </w:pPr>
    </w:p>
    <w:p w14:paraId="51D33E38"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14:paraId="3006C7B5"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0F282AAC" w14:textId="77777777" w:rsidR="00F577E2" w:rsidRDefault="00F577E2" w:rsidP="00A01E1B">
      <w:pPr>
        <w:tabs>
          <w:tab w:val="left" w:pos="0"/>
        </w:tabs>
        <w:ind w:left="567" w:hanging="567"/>
        <w:jc w:val="both"/>
        <w:rPr>
          <w:rFonts w:ascii="Arial" w:hAnsi="Arial" w:cs="Arial"/>
          <w:sz w:val="22"/>
          <w:szCs w:val="22"/>
        </w:rPr>
      </w:pPr>
    </w:p>
    <w:p w14:paraId="12F9B9A4"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1153820D"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4BB0EC69"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5D6A611E"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adresa: </w:t>
      </w:r>
      <w:r w:rsidRPr="00CD47FC">
        <w:rPr>
          <w:rFonts w:eastAsia="Arial Unicode MS" w:cs="Arial"/>
          <w:b w:val="0"/>
          <w:i/>
          <w:sz w:val="22"/>
          <w:szCs w:val="22"/>
          <w:highlight w:val="yellow"/>
        </w:rPr>
        <w:t xml:space="preserve"> …………………………………………..</w:t>
      </w:r>
      <w:r w:rsidRPr="00CD47FC">
        <w:rPr>
          <w:rFonts w:eastAsia="Arial Unicode MS" w:cs="Arial"/>
          <w:b w:val="0"/>
          <w:i/>
          <w:sz w:val="22"/>
          <w:szCs w:val="22"/>
        </w:rPr>
        <w:t xml:space="preserve">, </w:t>
      </w:r>
    </w:p>
    <w:p w14:paraId="551CA818"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14:paraId="476985A6" w14:textId="77777777" w:rsidR="00755D39" w:rsidRDefault="00755D39" w:rsidP="002C1153">
      <w:pPr>
        <w:tabs>
          <w:tab w:val="left" w:pos="1418"/>
        </w:tabs>
        <w:suppressAutoHyphens/>
        <w:jc w:val="both"/>
        <w:rPr>
          <w:rFonts w:ascii="Arial" w:hAnsi="Arial" w:cs="Arial"/>
          <w:sz w:val="22"/>
          <w:szCs w:val="22"/>
        </w:rPr>
      </w:pPr>
    </w:p>
    <w:p w14:paraId="3638FE7B"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438791F8" w14:textId="77777777" w:rsidR="00566BC0" w:rsidRPr="00566BC0" w:rsidRDefault="00566BC0" w:rsidP="00566BC0">
      <w:pPr>
        <w:pStyle w:val="Odstavecseseznamem"/>
        <w:ind w:left="284"/>
        <w:jc w:val="both"/>
        <w:rPr>
          <w:rFonts w:ascii="Arial" w:hAnsi="Arial" w:cs="Arial"/>
          <w:sz w:val="22"/>
          <w:szCs w:val="22"/>
        </w:rPr>
      </w:pPr>
    </w:p>
    <w:p w14:paraId="42F7B667"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341D690E" w14:textId="77777777" w:rsidR="00F20E93" w:rsidRPr="00F20E93" w:rsidRDefault="00F20E93" w:rsidP="00F20E93">
      <w:pPr>
        <w:pStyle w:val="Podnadpis"/>
        <w:tabs>
          <w:tab w:val="right" w:pos="9638"/>
        </w:tabs>
        <w:ind w:left="720"/>
        <w:jc w:val="both"/>
        <w:rPr>
          <w:rFonts w:ascii="Arial" w:hAnsi="Arial" w:cs="Arial"/>
          <w:i/>
          <w:sz w:val="18"/>
          <w:szCs w:val="18"/>
          <w:highlight w:val="lightGray"/>
        </w:rPr>
      </w:pPr>
      <w:r w:rsidRPr="00F20E93">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67541D8B" w14:textId="77777777" w:rsidR="00566BC0" w:rsidRPr="00566BC0" w:rsidRDefault="00566BC0" w:rsidP="00566BC0">
      <w:pPr>
        <w:pStyle w:val="Odstavecseseznamem"/>
        <w:rPr>
          <w:rFonts w:ascii="Arial" w:hAnsi="Arial" w:cs="Arial"/>
          <w:sz w:val="22"/>
          <w:szCs w:val="22"/>
        </w:rPr>
      </w:pPr>
    </w:p>
    <w:p w14:paraId="20FE4713"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w:t>
      </w:r>
      <w:r w:rsidRPr="00566BC0">
        <w:rPr>
          <w:rFonts w:ascii="Arial" w:eastAsia="Arial Unicode MS" w:hAnsi="Arial" w:cs="Arial"/>
          <w:sz w:val="22"/>
          <w:szCs w:val="22"/>
        </w:rPr>
        <w:lastRenderedPageBreak/>
        <w:t>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55F954C1" w14:textId="77777777" w:rsidR="00566BC0" w:rsidRPr="00566BC0" w:rsidRDefault="00566BC0" w:rsidP="00566BC0">
      <w:pPr>
        <w:pStyle w:val="Odstavecseseznamem"/>
        <w:rPr>
          <w:rFonts w:ascii="Arial" w:hAnsi="Arial" w:cs="Arial"/>
          <w:sz w:val="22"/>
          <w:szCs w:val="22"/>
        </w:rPr>
      </w:pPr>
    </w:p>
    <w:p w14:paraId="59355A6F"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EDB4ADC" w14:textId="77777777" w:rsidR="00566BC0" w:rsidRPr="00566BC0" w:rsidRDefault="00566BC0" w:rsidP="00566BC0">
      <w:pPr>
        <w:pStyle w:val="Odstavecseseznamem"/>
        <w:rPr>
          <w:rFonts w:ascii="Arial" w:hAnsi="Arial" w:cs="Arial"/>
          <w:sz w:val="22"/>
          <w:szCs w:val="22"/>
        </w:rPr>
      </w:pPr>
    </w:p>
    <w:p w14:paraId="6DD3C165"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6FAF3A0C" w14:textId="77777777" w:rsidR="00566BC0" w:rsidRPr="00566BC0" w:rsidRDefault="00566BC0" w:rsidP="00566BC0">
      <w:pPr>
        <w:pStyle w:val="Odstavecseseznamem"/>
        <w:rPr>
          <w:rFonts w:ascii="Arial" w:hAnsi="Arial" w:cs="Arial"/>
          <w:sz w:val="22"/>
          <w:szCs w:val="22"/>
        </w:rPr>
      </w:pPr>
    </w:p>
    <w:p w14:paraId="3052D007"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Pr>
          <w:rFonts w:ascii="Arial" w:eastAsia="Arial Unicode MS" w:hAnsi="Arial" w:cs="Arial"/>
          <w:sz w:val="22"/>
          <w:szCs w:val="22"/>
        </w:rPr>
        <w:t xml:space="preserve">náhradní díly musejí být dostupné po celou dobu záruční doby a </w:t>
      </w:r>
      <w:r w:rsidRPr="00283F58">
        <w:rPr>
          <w:rFonts w:ascii="Arial" w:eastAsia="Arial Unicode MS" w:hAnsi="Arial" w:cs="Arial"/>
          <w:sz w:val="22"/>
          <w:szCs w:val="22"/>
        </w:rPr>
        <w:t xml:space="preserve">v pozáruční době </w:t>
      </w:r>
      <w:r w:rsidR="00283F58">
        <w:rPr>
          <w:rFonts w:ascii="Arial" w:eastAsia="Arial Unicode MS" w:hAnsi="Arial" w:cs="Arial"/>
          <w:sz w:val="22"/>
          <w:szCs w:val="22"/>
        </w:rPr>
        <w:t xml:space="preserve">pak </w:t>
      </w:r>
      <w:r w:rsidR="000A69DC">
        <w:rPr>
          <w:rFonts w:ascii="Arial" w:eastAsia="Arial Unicode MS" w:hAnsi="Arial" w:cs="Arial"/>
          <w:sz w:val="22"/>
          <w:szCs w:val="22"/>
        </w:rPr>
        <w:t>nejméně po dobu udržitelnosti projektu</w:t>
      </w:r>
      <w:r w:rsidRPr="00283F58">
        <w:rPr>
          <w:rFonts w:ascii="Arial" w:eastAsia="Arial Unicode MS" w:hAnsi="Arial" w:cs="Arial"/>
          <w:sz w:val="22"/>
          <w:szCs w:val="22"/>
        </w:rPr>
        <w:t xml:space="preserve"> ode dne skončení záruční doby uvedené v této smlouvě</w:t>
      </w:r>
      <w:r w:rsidR="00283F58">
        <w:rPr>
          <w:rFonts w:ascii="Arial" w:eastAsia="Arial Unicode MS" w:hAnsi="Arial" w:cs="Arial"/>
          <w:sz w:val="22"/>
          <w:szCs w:val="22"/>
        </w:rPr>
        <w:t xml:space="preserve"> v článku V. odst. 3</w:t>
      </w:r>
      <w:r w:rsidRPr="00283F58">
        <w:rPr>
          <w:rFonts w:ascii="Arial" w:eastAsia="Arial Unicode MS" w:hAnsi="Arial" w:cs="Arial"/>
          <w:sz w:val="22"/>
          <w:szCs w:val="22"/>
        </w:rPr>
        <w:t xml:space="preserve">. Případná dodávka náhradních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74036525" w14:textId="77777777" w:rsidR="00E74CCF" w:rsidRDefault="00E74CCF" w:rsidP="00216AE3">
      <w:pPr>
        <w:tabs>
          <w:tab w:val="left" w:pos="1418"/>
        </w:tabs>
        <w:suppressAutoHyphens/>
        <w:spacing w:before="60"/>
        <w:jc w:val="both"/>
        <w:rPr>
          <w:rFonts w:ascii="Arial" w:hAnsi="Arial" w:cs="Arial"/>
          <w:sz w:val="22"/>
          <w:szCs w:val="22"/>
        </w:rPr>
      </w:pPr>
    </w:p>
    <w:p w14:paraId="414C3D05" w14:textId="77777777" w:rsidR="000B2A9E" w:rsidRDefault="000B2A9E" w:rsidP="00216AE3">
      <w:pPr>
        <w:tabs>
          <w:tab w:val="left" w:pos="1418"/>
        </w:tabs>
        <w:suppressAutoHyphens/>
        <w:spacing w:before="60"/>
        <w:jc w:val="both"/>
        <w:rPr>
          <w:rFonts w:ascii="Arial" w:hAnsi="Arial" w:cs="Arial"/>
          <w:sz w:val="22"/>
          <w:szCs w:val="22"/>
        </w:rPr>
      </w:pPr>
    </w:p>
    <w:p w14:paraId="24CDB6F8"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02F10CE2"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7487E3D5" w14:textId="77777777" w:rsidR="00634F59" w:rsidRPr="00FB62A9" w:rsidRDefault="00634F59" w:rsidP="00FB62A9">
      <w:pPr>
        <w:jc w:val="both"/>
        <w:rPr>
          <w:rFonts w:ascii="Arial" w:hAnsi="Arial"/>
          <w:sz w:val="22"/>
          <w:szCs w:val="22"/>
        </w:rPr>
      </w:pPr>
    </w:p>
    <w:p w14:paraId="1C3C6941"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549EAB5E" w14:textId="77777777" w:rsidR="00BD2B1F" w:rsidRPr="00634F59" w:rsidRDefault="00BD2B1F" w:rsidP="00634F59">
      <w:pPr>
        <w:jc w:val="both"/>
        <w:rPr>
          <w:rFonts w:ascii="Arial" w:hAnsi="Arial"/>
          <w:sz w:val="22"/>
          <w:szCs w:val="22"/>
        </w:rPr>
      </w:pPr>
    </w:p>
    <w:p w14:paraId="66211D4C"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1F6DD8E2" w14:textId="77777777" w:rsidR="00BD2B1F" w:rsidRPr="00BD2B1F" w:rsidRDefault="00BD2B1F" w:rsidP="00BD2B1F">
      <w:pPr>
        <w:pStyle w:val="Odstavecseseznamem"/>
        <w:rPr>
          <w:rFonts w:ascii="Arial" w:hAnsi="Arial"/>
          <w:sz w:val="22"/>
          <w:szCs w:val="22"/>
        </w:rPr>
      </w:pPr>
    </w:p>
    <w:p w14:paraId="54261BA2"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54FF0545" w14:textId="77777777" w:rsidR="00BD2B1F" w:rsidRPr="00BD2B1F" w:rsidRDefault="00BD2B1F" w:rsidP="00BD2B1F">
      <w:pPr>
        <w:pStyle w:val="Odstavecseseznamem"/>
        <w:rPr>
          <w:rFonts w:ascii="Arial" w:hAnsi="Arial"/>
          <w:sz w:val="22"/>
          <w:szCs w:val="22"/>
        </w:rPr>
      </w:pPr>
    </w:p>
    <w:p w14:paraId="567A05BA"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223A8C5C" w14:textId="77777777" w:rsidR="00BD2B1F" w:rsidRPr="00BD2B1F" w:rsidRDefault="00BD2B1F" w:rsidP="00BD2B1F">
      <w:pPr>
        <w:pStyle w:val="Odstavecseseznamem"/>
        <w:rPr>
          <w:rFonts w:ascii="Arial" w:hAnsi="Arial"/>
          <w:sz w:val="22"/>
          <w:szCs w:val="22"/>
        </w:rPr>
      </w:pPr>
    </w:p>
    <w:p w14:paraId="3B276C74"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w:t>
      </w:r>
      <w:r w:rsidRPr="00BD2B1F">
        <w:rPr>
          <w:rFonts w:ascii="Arial" w:hAnsi="Arial"/>
          <w:sz w:val="22"/>
          <w:szCs w:val="22"/>
        </w:rPr>
        <w:lastRenderedPageBreak/>
        <w:t>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72787F78" w14:textId="77777777" w:rsidR="00BD2B1F" w:rsidRDefault="00BD2B1F" w:rsidP="00BD2B1F">
      <w:pPr>
        <w:pStyle w:val="Odstavecseseznamem"/>
        <w:ind w:left="284"/>
        <w:jc w:val="both"/>
        <w:rPr>
          <w:rFonts w:ascii="Arial" w:hAnsi="Arial"/>
          <w:sz w:val="22"/>
          <w:szCs w:val="22"/>
        </w:rPr>
      </w:pPr>
    </w:p>
    <w:p w14:paraId="13BF1CED"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14:paraId="25C56D2B" w14:textId="77777777" w:rsidR="00BD2B1F" w:rsidRPr="00BD2B1F" w:rsidRDefault="00BD2B1F" w:rsidP="00BD2B1F">
      <w:pPr>
        <w:pStyle w:val="Odstavecseseznamem"/>
        <w:rPr>
          <w:rFonts w:ascii="Arial" w:hAnsi="Arial"/>
          <w:sz w:val="22"/>
          <w:szCs w:val="22"/>
        </w:rPr>
      </w:pPr>
    </w:p>
    <w:p w14:paraId="21F9BF86"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0535344D" w14:textId="77777777" w:rsidR="002B4B57" w:rsidRDefault="002B4B57" w:rsidP="00EA3274">
      <w:pPr>
        <w:jc w:val="both"/>
        <w:rPr>
          <w:rFonts w:ascii="Arial" w:hAnsi="Arial"/>
          <w:sz w:val="22"/>
          <w:szCs w:val="22"/>
        </w:rPr>
      </w:pPr>
    </w:p>
    <w:p w14:paraId="65241F6C" w14:textId="77777777" w:rsidR="00F55C9B" w:rsidRDefault="00F55C9B" w:rsidP="00EA3274">
      <w:pPr>
        <w:jc w:val="both"/>
        <w:rPr>
          <w:rFonts w:ascii="Arial" w:hAnsi="Arial"/>
          <w:sz w:val="22"/>
          <w:szCs w:val="22"/>
        </w:rPr>
      </w:pPr>
    </w:p>
    <w:p w14:paraId="35D66DF1" w14:textId="77777777" w:rsidR="004622FC" w:rsidRPr="002B4B57" w:rsidRDefault="004622FC" w:rsidP="00EA3274">
      <w:pPr>
        <w:jc w:val="both"/>
        <w:rPr>
          <w:rFonts w:ascii="Arial" w:hAnsi="Arial"/>
          <w:sz w:val="22"/>
          <w:szCs w:val="22"/>
        </w:rPr>
      </w:pPr>
    </w:p>
    <w:p w14:paraId="7E448C1E"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26C04560"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39322BB3" w14:textId="77777777" w:rsidR="001F561E" w:rsidRDefault="001F561E" w:rsidP="00EA3274">
      <w:pPr>
        <w:jc w:val="both"/>
        <w:rPr>
          <w:rFonts w:ascii="Arial" w:hAnsi="Arial"/>
          <w:sz w:val="22"/>
          <w:szCs w:val="22"/>
        </w:rPr>
      </w:pPr>
    </w:p>
    <w:p w14:paraId="54C331DE"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1D03EA">
        <w:rPr>
          <w:rFonts w:ascii="Arial" w:hAnsi="Arial"/>
          <w:sz w:val="22"/>
          <w:szCs w:val="22"/>
        </w:rPr>
        <w:t>sti této smlouvy do 31. 12. 203</w:t>
      </w:r>
      <w:r w:rsidR="00C94103">
        <w:rPr>
          <w:rFonts w:ascii="Arial" w:hAnsi="Arial"/>
          <w:sz w:val="22"/>
          <w:szCs w:val="22"/>
        </w:rPr>
        <w:t>5</w:t>
      </w:r>
      <w:r w:rsidRPr="00BD2B1F">
        <w:rPr>
          <w:rFonts w:ascii="Arial" w:hAnsi="Arial"/>
          <w:sz w:val="22"/>
          <w:szCs w:val="22"/>
        </w:rPr>
        <w:t>, včetně umožnění přístupu k ní.</w:t>
      </w:r>
    </w:p>
    <w:p w14:paraId="5F5CE232" w14:textId="77777777" w:rsidR="00BD2B1F" w:rsidRDefault="00BD2B1F" w:rsidP="00BD2B1F">
      <w:pPr>
        <w:pStyle w:val="Odstavecseseznamem"/>
        <w:ind w:left="284"/>
        <w:jc w:val="both"/>
        <w:rPr>
          <w:rFonts w:ascii="Arial" w:hAnsi="Arial"/>
          <w:sz w:val="22"/>
          <w:szCs w:val="22"/>
        </w:rPr>
      </w:pPr>
    </w:p>
    <w:p w14:paraId="024F42E3" w14:textId="77777777" w:rsidR="0055180E" w:rsidRPr="00A61A45" w:rsidRDefault="0055180E" w:rsidP="0055180E">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Pr>
          <w:rFonts w:ascii="Arial" w:hAnsi="Arial" w:cs="Arial"/>
          <w:sz w:val="22"/>
          <w:szCs w:val="22"/>
        </w:rPr>
        <w:t>ovinen minimálně do 31. 12. 2035</w:t>
      </w:r>
      <w:r w:rsidRPr="00BD2B1F">
        <w:rPr>
          <w:rFonts w:ascii="Arial" w:hAnsi="Arial" w:cs="Arial"/>
          <w:sz w:val="22"/>
          <w:szCs w:val="22"/>
        </w:rPr>
        <w:t xml:space="preserve"> poskytovat informace a dokumentaci vztahující se k předmětu této smlouvy zaměstnancům nebo zmocněncům pověřených orgánů [</w:t>
      </w:r>
      <w:r>
        <w:rPr>
          <w:rFonts w:ascii="Arial" w:hAnsi="Arial" w:cs="Arial"/>
          <w:sz w:val="22"/>
          <w:szCs w:val="22"/>
        </w:rPr>
        <w:t>SFŽP</w:t>
      </w:r>
      <w:r w:rsidRPr="00BD2B1F">
        <w:rPr>
          <w:rFonts w:ascii="Arial" w:hAnsi="Arial" w:cs="Arial"/>
          <w:sz w:val="22"/>
          <w:szCs w:val="22"/>
        </w:rPr>
        <w:t xml:space="preserve">, Ministerstva </w:t>
      </w:r>
      <w:r>
        <w:rPr>
          <w:rFonts w:ascii="Arial" w:hAnsi="Arial" w:cs="Arial"/>
          <w:sz w:val="22"/>
          <w:szCs w:val="22"/>
        </w:rPr>
        <w:t>životního prostředí</w:t>
      </w:r>
      <w:r w:rsidRPr="00BD2B1F">
        <w:rPr>
          <w:rFonts w:ascii="Arial" w:hAnsi="Arial" w:cs="Arial"/>
          <w:sz w:val="22"/>
          <w:szCs w:val="22"/>
        </w:rPr>
        <w:t xml:space="preserve">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Kupujícího, případně poskytovatele dotace o skutečnostech majících vliv na plnění předmětu této smlouvy, především je povinen informovat o jakýchkoli kontrolách a auditech provedených v souvislosti s plnění předmětu této smlouvy. Prodávající je ve lhůtě v tomto odstavci uvedené rovněž na žádost Kupujícího, poskytovatele dotace, řídící orgán </w:t>
      </w:r>
      <w:r>
        <w:rPr>
          <w:rFonts w:ascii="Arial" w:hAnsi="Arial" w:cs="Arial"/>
          <w:sz w:val="22"/>
          <w:szCs w:val="22"/>
        </w:rPr>
        <w:t>OSPT</w:t>
      </w:r>
      <w:r w:rsidRPr="00BD2B1F">
        <w:rPr>
          <w:rFonts w:ascii="Arial" w:hAnsi="Arial" w:cs="Arial"/>
          <w:sz w:val="22"/>
          <w:szCs w:val="22"/>
        </w:rPr>
        <w:t>, PCO nebo AO poskytnout veškeré informace o výsledcích a kontrolní protokoly z těchto kontrol a auditů a zároveň vytvořit podmínky k provedení kontroly a poskytnout při provádění kontroly součinnost.</w:t>
      </w:r>
      <w:r w:rsidRPr="00BD2B1F">
        <w:rPr>
          <w:rFonts w:ascii="Verdana" w:eastAsia="Arial Unicode MS" w:hAnsi="Verdana" w:cs="Arial Unicode MS"/>
          <w:i/>
          <w:sz w:val="16"/>
          <w:szCs w:val="16"/>
        </w:rPr>
        <w:t xml:space="preserve"> </w:t>
      </w:r>
      <w:r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Pr>
          <w:rFonts w:ascii="Arial" w:eastAsia="Arial Unicode MS" w:hAnsi="Arial" w:cs="Arial"/>
          <w:sz w:val="22"/>
          <w:szCs w:val="22"/>
        </w:rPr>
        <w:t>dobně zavázat i své případné pod</w:t>
      </w:r>
      <w:r w:rsidRPr="00A61A45">
        <w:rPr>
          <w:rFonts w:ascii="Arial" w:eastAsia="Arial Unicode MS" w:hAnsi="Arial" w:cs="Arial"/>
          <w:sz w:val="22"/>
          <w:szCs w:val="22"/>
        </w:rPr>
        <w:t>dodavatele.</w:t>
      </w:r>
    </w:p>
    <w:p w14:paraId="08CC7094" w14:textId="77777777" w:rsidR="00771AE3" w:rsidRDefault="00771AE3" w:rsidP="00EA3274">
      <w:pPr>
        <w:jc w:val="both"/>
        <w:rPr>
          <w:rFonts w:ascii="Arial" w:hAnsi="Arial"/>
          <w:sz w:val="22"/>
          <w:szCs w:val="22"/>
        </w:rPr>
      </w:pPr>
    </w:p>
    <w:p w14:paraId="2607A3E7" w14:textId="77777777" w:rsidR="00E36EDD" w:rsidRDefault="00E36EDD" w:rsidP="00EA3274">
      <w:pPr>
        <w:jc w:val="both"/>
        <w:rPr>
          <w:rFonts w:ascii="Arial" w:hAnsi="Arial"/>
          <w:sz w:val="22"/>
          <w:szCs w:val="22"/>
        </w:rPr>
      </w:pPr>
    </w:p>
    <w:p w14:paraId="0E2788FF"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1DBF5B55"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511F844D" w14:textId="77777777" w:rsidR="00F577E2" w:rsidRDefault="00F577E2" w:rsidP="00A01E1B">
      <w:pPr>
        <w:tabs>
          <w:tab w:val="left" w:pos="0"/>
        </w:tabs>
        <w:ind w:left="567" w:hanging="567"/>
        <w:jc w:val="both"/>
        <w:rPr>
          <w:rFonts w:ascii="Arial" w:hAnsi="Arial" w:cs="Arial"/>
          <w:sz w:val="22"/>
          <w:szCs w:val="22"/>
        </w:rPr>
      </w:pPr>
    </w:p>
    <w:p w14:paraId="41234F32"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lastRenderedPageBreak/>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02A2071C" w14:textId="77777777" w:rsidR="00E36EDD" w:rsidRDefault="00E36EDD" w:rsidP="00E36EDD">
      <w:pPr>
        <w:pStyle w:val="Podnadpis"/>
        <w:ind w:left="284"/>
        <w:jc w:val="both"/>
        <w:rPr>
          <w:rFonts w:ascii="Arial" w:hAnsi="Arial" w:cs="Arial"/>
          <w:b w:val="0"/>
          <w:sz w:val="22"/>
          <w:szCs w:val="22"/>
        </w:rPr>
      </w:pPr>
    </w:p>
    <w:p w14:paraId="1CF77DC3" w14:textId="77777777" w:rsidR="00660F1B" w:rsidRPr="004A0114" w:rsidRDefault="00660F1B" w:rsidP="00660F1B">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5DA06B58" w14:textId="77777777" w:rsidR="00A3564A" w:rsidRPr="004A0114" w:rsidRDefault="00A3564A" w:rsidP="00A3564A">
      <w:pPr>
        <w:pStyle w:val="Odstavecseseznamem"/>
        <w:rPr>
          <w:rFonts w:ascii="Arial" w:hAnsi="Arial" w:cs="Arial"/>
          <w:b/>
          <w:sz w:val="22"/>
          <w:szCs w:val="22"/>
        </w:rPr>
      </w:pPr>
    </w:p>
    <w:p w14:paraId="6E430714" w14:textId="77777777" w:rsidR="00675FE8" w:rsidRDefault="00675FE8" w:rsidP="00675FE8">
      <w:pPr>
        <w:pStyle w:val="Odstavecseseznamem"/>
        <w:rPr>
          <w:rFonts w:ascii="Arial" w:hAnsi="Arial" w:cs="Arial"/>
          <w:b/>
          <w:sz w:val="22"/>
          <w:szCs w:val="22"/>
        </w:rPr>
      </w:pPr>
    </w:p>
    <w:p w14:paraId="1C736AA0"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14:paraId="12CE4662" w14:textId="77777777" w:rsidR="00675FE8" w:rsidRDefault="00675FE8" w:rsidP="00675FE8">
      <w:pPr>
        <w:pStyle w:val="Odstavecseseznamem"/>
        <w:rPr>
          <w:rFonts w:ascii="Arial" w:hAnsi="Arial" w:cs="Arial"/>
          <w:b/>
          <w:sz w:val="22"/>
          <w:szCs w:val="22"/>
        </w:rPr>
      </w:pPr>
    </w:p>
    <w:p w14:paraId="0E6ED14E"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4C605D8D" w14:textId="77777777" w:rsidR="005B2391" w:rsidRDefault="005B2391" w:rsidP="005B2391">
      <w:pPr>
        <w:pStyle w:val="Odstavecseseznamem"/>
        <w:rPr>
          <w:rFonts w:ascii="Arial" w:hAnsi="Arial" w:cs="Arial"/>
          <w:b/>
          <w:sz w:val="22"/>
          <w:szCs w:val="22"/>
        </w:rPr>
      </w:pPr>
    </w:p>
    <w:p w14:paraId="27F1B740"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7F0FE198" w14:textId="77777777" w:rsidR="005B2391" w:rsidRDefault="005B2391" w:rsidP="005B2391">
      <w:pPr>
        <w:pStyle w:val="Odstavecseseznamem"/>
        <w:rPr>
          <w:rFonts w:ascii="Arial" w:hAnsi="Arial" w:cs="Arial"/>
          <w:b/>
          <w:sz w:val="22"/>
          <w:szCs w:val="22"/>
        </w:rPr>
      </w:pPr>
    </w:p>
    <w:p w14:paraId="1F4E9223"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2448FD64" w14:textId="77777777" w:rsidR="005B2391" w:rsidRDefault="005B2391" w:rsidP="005B2391">
      <w:pPr>
        <w:pStyle w:val="Odstavecseseznamem"/>
        <w:rPr>
          <w:rFonts w:ascii="Arial" w:hAnsi="Arial" w:cs="Arial"/>
          <w:b/>
          <w:sz w:val="22"/>
          <w:szCs w:val="22"/>
        </w:rPr>
      </w:pPr>
    </w:p>
    <w:p w14:paraId="1F2DB368" w14:textId="741B7516" w:rsidR="004F2F6B" w:rsidRDefault="008A25AE" w:rsidP="00792569">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242B3CCB" w14:textId="77777777" w:rsidR="0055180E" w:rsidRDefault="0055180E" w:rsidP="0055180E">
      <w:pPr>
        <w:pStyle w:val="Odstavecseseznamem"/>
        <w:rPr>
          <w:rFonts w:ascii="Arial" w:hAnsi="Arial" w:cs="Arial"/>
          <w:b/>
          <w:sz w:val="22"/>
          <w:szCs w:val="22"/>
        </w:rPr>
      </w:pPr>
    </w:p>
    <w:p w14:paraId="13FE7716" w14:textId="77777777" w:rsidR="0055180E" w:rsidRDefault="0055180E" w:rsidP="0055180E">
      <w:pPr>
        <w:pStyle w:val="Podnadpis"/>
        <w:ind w:left="284"/>
        <w:jc w:val="both"/>
        <w:rPr>
          <w:rFonts w:ascii="Arial" w:hAnsi="Arial" w:cs="Arial"/>
          <w:b w:val="0"/>
          <w:sz w:val="22"/>
          <w:szCs w:val="22"/>
        </w:rPr>
      </w:pPr>
    </w:p>
    <w:p w14:paraId="77FEDFB3" w14:textId="77777777" w:rsidR="0055180E" w:rsidRPr="00792569" w:rsidRDefault="0055180E" w:rsidP="0055180E">
      <w:pPr>
        <w:pStyle w:val="Podnadpis"/>
        <w:ind w:left="284"/>
        <w:jc w:val="both"/>
        <w:rPr>
          <w:rFonts w:ascii="Arial" w:hAnsi="Arial" w:cs="Arial"/>
          <w:b w:val="0"/>
          <w:sz w:val="22"/>
          <w:szCs w:val="22"/>
        </w:rPr>
      </w:pPr>
    </w:p>
    <w:p w14:paraId="37485A99"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lastRenderedPageBreak/>
        <w:t xml:space="preserve">Článek </w:t>
      </w:r>
      <w:r w:rsidR="007F0725">
        <w:rPr>
          <w:rFonts w:ascii="Arial" w:hAnsi="Arial" w:cs="Arial"/>
          <w:b/>
          <w:sz w:val="22"/>
          <w:szCs w:val="22"/>
        </w:rPr>
        <w:t>IX.</w:t>
      </w:r>
    </w:p>
    <w:p w14:paraId="6DC873CD"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3E0F5F9B" w14:textId="77777777" w:rsidR="00954C1B" w:rsidRDefault="00954C1B" w:rsidP="00A463D0">
      <w:pPr>
        <w:tabs>
          <w:tab w:val="left" w:pos="2080"/>
        </w:tabs>
        <w:jc w:val="both"/>
        <w:rPr>
          <w:rFonts w:ascii="Arial" w:hAnsi="Arial" w:cs="Arial"/>
          <w:sz w:val="22"/>
          <w:szCs w:val="22"/>
        </w:rPr>
      </w:pPr>
    </w:p>
    <w:p w14:paraId="6ED398F2"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469F5B5F" w14:textId="77777777" w:rsidR="005B2391" w:rsidRDefault="005B2391" w:rsidP="005B2391">
      <w:pPr>
        <w:pStyle w:val="Odstavecseseznamem"/>
        <w:tabs>
          <w:tab w:val="left" w:pos="2080"/>
        </w:tabs>
        <w:ind w:left="284"/>
        <w:jc w:val="both"/>
        <w:rPr>
          <w:rFonts w:ascii="Arial" w:hAnsi="Arial" w:cs="Arial"/>
          <w:sz w:val="22"/>
          <w:szCs w:val="22"/>
        </w:rPr>
      </w:pPr>
    </w:p>
    <w:p w14:paraId="6A81353C"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79E423F2"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4044035C" w14:textId="77777777" w:rsidR="005B2391" w:rsidRDefault="005B2391" w:rsidP="005B2391">
      <w:pPr>
        <w:pStyle w:val="Odstavecseseznamem"/>
        <w:tabs>
          <w:tab w:val="left" w:pos="2080"/>
        </w:tabs>
        <w:ind w:left="284"/>
        <w:jc w:val="both"/>
        <w:rPr>
          <w:rFonts w:ascii="Arial" w:hAnsi="Arial" w:cs="Arial"/>
          <w:sz w:val="22"/>
          <w:szCs w:val="22"/>
        </w:rPr>
      </w:pPr>
    </w:p>
    <w:p w14:paraId="0C41B16C"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4F403D46"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6E7B7361" w14:textId="77777777" w:rsidR="00A463D0" w:rsidRDefault="00A463D0" w:rsidP="00A463D0">
      <w:pPr>
        <w:tabs>
          <w:tab w:val="left" w:pos="2080"/>
        </w:tabs>
        <w:jc w:val="both"/>
        <w:rPr>
          <w:rFonts w:ascii="Arial" w:hAnsi="Arial" w:cs="Arial"/>
          <w:sz w:val="22"/>
          <w:szCs w:val="22"/>
        </w:rPr>
      </w:pPr>
    </w:p>
    <w:p w14:paraId="11063EFC" w14:textId="77777777" w:rsidR="005B2391"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37AB0F02" w14:textId="77777777" w:rsidR="004622FC" w:rsidRDefault="004622FC" w:rsidP="004622FC">
      <w:pPr>
        <w:tabs>
          <w:tab w:val="left" w:pos="2080"/>
        </w:tabs>
        <w:jc w:val="both"/>
        <w:rPr>
          <w:rFonts w:ascii="Arial" w:hAnsi="Arial" w:cs="Arial"/>
          <w:sz w:val="22"/>
          <w:szCs w:val="22"/>
        </w:rPr>
      </w:pPr>
    </w:p>
    <w:p w14:paraId="386B81D0" w14:textId="77777777" w:rsidR="004622FC" w:rsidRPr="004622FC" w:rsidRDefault="004622FC" w:rsidP="004622FC">
      <w:pPr>
        <w:tabs>
          <w:tab w:val="left" w:pos="2080"/>
        </w:tabs>
        <w:jc w:val="both"/>
        <w:rPr>
          <w:rFonts w:ascii="Arial" w:hAnsi="Arial" w:cs="Arial"/>
          <w:sz w:val="22"/>
          <w:szCs w:val="22"/>
        </w:rPr>
      </w:pPr>
    </w:p>
    <w:p w14:paraId="0F5FEA59"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6DAE0D61"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49443328" w14:textId="77777777" w:rsidR="00634F59" w:rsidRPr="00634F59" w:rsidRDefault="00634F59" w:rsidP="00634F59">
      <w:pPr>
        <w:tabs>
          <w:tab w:val="left" w:pos="2080"/>
        </w:tabs>
        <w:jc w:val="both"/>
        <w:rPr>
          <w:rFonts w:ascii="Arial" w:hAnsi="Arial" w:cs="Arial"/>
          <w:sz w:val="22"/>
          <w:szCs w:val="22"/>
        </w:rPr>
      </w:pPr>
    </w:p>
    <w:p w14:paraId="586B552E"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14:paraId="28AFA2C6" w14:textId="77777777" w:rsidR="009F77B7" w:rsidRDefault="009F77B7" w:rsidP="005B2391">
      <w:pPr>
        <w:pStyle w:val="Odstavecseseznamem"/>
        <w:tabs>
          <w:tab w:val="left" w:pos="2080"/>
        </w:tabs>
        <w:ind w:left="284"/>
        <w:jc w:val="both"/>
        <w:rPr>
          <w:rFonts w:ascii="Arial" w:hAnsi="Arial" w:cs="Arial"/>
          <w:sz w:val="22"/>
          <w:szCs w:val="22"/>
        </w:rPr>
      </w:pPr>
    </w:p>
    <w:p w14:paraId="75045055"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418AB4E1" w14:textId="77777777" w:rsidR="005B2391" w:rsidRPr="005B2391" w:rsidRDefault="005B2391" w:rsidP="005B2391">
      <w:pPr>
        <w:pStyle w:val="Odstavecseseznamem"/>
        <w:rPr>
          <w:rFonts w:ascii="Arial" w:hAnsi="Arial" w:cs="Arial"/>
          <w:sz w:val="22"/>
          <w:szCs w:val="22"/>
        </w:rPr>
      </w:pPr>
    </w:p>
    <w:p w14:paraId="0149FA14"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0E0B78AE"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69217384"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43597F29"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5B700EC6"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74F3BBAF"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45742F25" w14:textId="77777777" w:rsidR="00F577E2" w:rsidRPr="00FB3579" w:rsidRDefault="00F577E2" w:rsidP="00FB3579">
      <w:pPr>
        <w:pStyle w:val="Odstavec111"/>
        <w:rPr>
          <w:sz w:val="22"/>
          <w:szCs w:val="22"/>
        </w:rPr>
      </w:pPr>
      <w:r w:rsidRPr="00FB3579">
        <w:rPr>
          <w:sz w:val="22"/>
          <w:szCs w:val="22"/>
        </w:rPr>
        <w:t>nebude nespolehlivým plátcem,</w:t>
      </w:r>
    </w:p>
    <w:p w14:paraId="154180FA"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0CFDA4D4" w14:textId="77777777" w:rsidR="005B2391" w:rsidRPr="00492072" w:rsidRDefault="005B2391" w:rsidP="00492072">
      <w:pPr>
        <w:rPr>
          <w:rFonts w:ascii="Arial" w:hAnsi="Arial" w:cs="Arial"/>
          <w:sz w:val="22"/>
          <w:szCs w:val="22"/>
        </w:rPr>
      </w:pPr>
    </w:p>
    <w:p w14:paraId="79A920B8"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lastRenderedPageBreak/>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14:paraId="68592C86" w14:textId="77777777" w:rsidR="005B2391" w:rsidRPr="005B2391" w:rsidRDefault="005B2391" w:rsidP="005B2391">
      <w:pPr>
        <w:pStyle w:val="Odstavecseseznamem"/>
        <w:rPr>
          <w:rFonts w:ascii="Arial" w:hAnsi="Arial" w:cs="Arial"/>
          <w:sz w:val="22"/>
          <w:szCs w:val="22"/>
        </w:rPr>
      </w:pPr>
    </w:p>
    <w:p w14:paraId="400E1048"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14:paraId="769380CE" w14:textId="77777777" w:rsidR="005B2391" w:rsidRPr="005B2391" w:rsidRDefault="005B2391" w:rsidP="005B2391">
      <w:pPr>
        <w:pStyle w:val="Odstavecseseznamem"/>
        <w:rPr>
          <w:rFonts w:ascii="Arial" w:hAnsi="Arial" w:cs="Arial"/>
          <w:sz w:val="22"/>
          <w:szCs w:val="22"/>
        </w:rPr>
      </w:pPr>
    </w:p>
    <w:p w14:paraId="13C15932"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7B879E77" w14:textId="77777777" w:rsidR="005B2391" w:rsidRPr="005B2391" w:rsidRDefault="005B2391" w:rsidP="005B2391">
      <w:pPr>
        <w:pStyle w:val="Odstavecseseznamem"/>
        <w:rPr>
          <w:rFonts w:ascii="Arial" w:hAnsi="Arial" w:cs="Arial"/>
          <w:sz w:val="22"/>
          <w:szCs w:val="22"/>
        </w:rPr>
      </w:pPr>
    </w:p>
    <w:p w14:paraId="7494F36E" w14:textId="77777777" w:rsidR="001234D0" w:rsidRDefault="001234D0" w:rsidP="001234D0">
      <w:pPr>
        <w:pStyle w:val="Odstavecseseznamem"/>
        <w:numPr>
          <w:ilvl w:val="0"/>
          <w:numId w:val="29"/>
        </w:numPr>
        <w:ind w:left="284" w:hanging="284"/>
        <w:jc w:val="both"/>
        <w:rPr>
          <w:rFonts w:ascii="Arial" w:hAnsi="Arial" w:cs="Arial"/>
          <w:sz w:val="22"/>
          <w:szCs w:val="22"/>
        </w:rPr>
      </w:pPr>
      <w:r w:rsidRPr="00071F2E">
        <w:rPr>
          <w:rFonts w:ascii="Arial" w:hAnsi="Arial" w:cs="Arial"/>
          <w:sz w:val="22"/>
          <w:szCs w:val="22"/>
        </w:rPr>
        <w:t xml:space="preserve">Tato smlouva nabývá platnosti dnem jejího podpisu oběma smluvními stranami. Účinnosti nabývá tato smlouva dnem jejího zveřejnění dle odst. 5 tohoto článku smlouvy.  </w:t>
      </w:r>
    </w:p>
    <w:p w14:paraId="29AEECA5" w14:textId="77777777" w:rsidR="0055180E" w:rsidRPr="0055180E" w:rsidRDefault="0055180E" w:rsidP="0055180E">
      <w:pPr>
        <w:pStyle w:val="Odstavecseseznamem"/>
        <w:rPr>
          <w:rFonts w:ascii="Arial" w:hAnsi="Arial" w:cs="Arial"/>
          <w:sz w:val="22"/>
          <w:szCs w:val="22"/>
        </w:rPr>
      </w:pPr>
    </w:p>
    <w:p w14:paraId="12463012" w14:textId="5534D6A6" w:rsidR="0055180E" w:rsidRPr="0055180E" w:rsidRDefault="0055180E" w:rsidP="0055180E">
      <w:pPr>
        <w:pStyle w:val="Odstavecseseznamem"/>
        <w:numPr>
          <w:ilvl w:val="0"/>
          <w:numId w:val="29"/>
        </w:numPr>
        <w:ind w:left="284" w:hanging="284"/>
        <w:jc w:val="both"/>
        <w:rPr>
          <w:rFonts w:ascii="Arial" w:hAnsi="Arial" w:cs="Arial"/>
          <w:sz w:val="22"/>
          <w:szCs w:val="22"/>
        </w:rPr>
      </w:pPr>
      <w:r w:rsidRPr="000B5410">
        <w:rPr>
          <w:rFonts w:ascii="Arial" w:hAnsi="Arial" w:cs="Arial"/>
          <w:sz w:val="22"/>
          <w:szCs w:val="22"/>
        </w:rPr>
        <w:t xml:space="preserve">Realizace předmětu plnění je podmíněna vydáním právního aktu poskytovatele dotace </w:t>
      </w:r>
      <w:r>
        <w:rPr>
          <w:rFonts w:ascii="Arial" w:hAnsi="Arial" w:cs="Arial"/>
          <w:sz w:val="22"/>
          <w:szCs w:val="22"/>
        </w:rPr>
        <w:t>kupujícímu</w:t>
      </w:r>
      <w:r w:rsidRPr="000B5410">
        <w:rPr>
          <w:rFonts w:ascii="Arial" w:hAnsi="Arial" w:cs="Arial"/>
          <w:sz w:val="22"/>
          <w:szCs w:val="22"/>
        </w:rPr>
        <w:t xml:space="preserve">. Pokud nebude </w:t>
      </w:r>
      <w:r>
        <w:rPr>
          <w:rFonts w:ascii="Arial" w:hAnsi="Arial" w:cs="Arial"/>
          <w:sz w:val="22"/>
          <w:szCs w:val="22"/>
        </w:rPr>
        <w:t>kupujícímu</w:t>
      </w:r>
      <w:r w:rsidRPr="000B5410">
        <w:rPr>
          <w:rFonts w:ascii="Arial" w:hAnsi="Arial" w:cs="Arial"/>
          <w:sz w:val="22"/>
          <w:szCs w:val="22"/>
        </w:rPr>
        <w:t xml:space="preserve"> právní akt vydán, může </w:t>
      </w:r>
      <w:r>
        <w:rPr>
          <w:rFonts w:ascii="Arial" w:hAnsi="Arial" w:cs="Arial"/>
          <w:sz w:val="22"/>
          <w:szCs w:val="22"/>
        </w:rPr>
        <w:t>kupující</w:t>
      </w:r>
      <w:r w:rsidRPr="000B5410">
        <w:rPr>
          <w:rFonts w:ascii="Arial" w:hAnsi="Arial" w:cs="Arial"/>
          <w:sz w:val="22"/>
          <w:szCs w:val="22"/>
        </w:rPr>
        <w:t xml:space="preserve"> od smlouvy odstoupit bez nároku </w:t>
      </w:r>
      <w:r>
        <w:rPr>
          <w:rFonts w:ascii="Arial" w:hAnsi="Arial" w:cs="Arial"/>
          <w:sz w:val="22"/>
          <w:szCs w:val="22"/>
        </w:rPr>
        <w:t>prodávajícího</w:t>
      </w:r>
      <w:r w:rsidRPr="000B5410">
        <w:rPr>
          <w:rFonts w:ascii="Arial" w:hAnsi="Arial" w:cs="Arial"/>
          <w:sz w:val="22"/>
          <w:szCs w:val="22"/>
        </w:rPr>
        <w:t xml:space="preserve"> na finanční náhradu. </w:t>
      </w:r>
      <w:r>
        <w:rPr>
          <w:rFonts w:ascii="Arial" w:hAnsi="Arial" w:cs="Arial"/>
          <w:sz w:val="22"/>
          <w:szCs w:val="22"/>
        </w:rPr>
        <w:t>Prodávajícímu</w:t>
      </w:r>
      <w:r w:rsidRPr="000B5410">
        <w:rPr>
          <w:rFonts w:ascii="Arial" w:hAnsi="Arial" w:cs="Arial"/>
          <w:sz w:val="22"/>
          <w:szCs w:val="22"/>
        </w:rPr>
        <w:t xml:space="preserve"> nebude náležet finanční či jiné odškodnění za vynaložené náklady vzniklé nerealizací předmětu plnění z důvodu odstoupení od uzavřené smlouvy ze strany </w:t>
      </w:r>
      <w:r>
        <w:rPr>
          <w:rFonts w:ascii="Arial" w:hAnsi="Arial" w:cs="Arial"/>
          <w:sz w:val="22"/>
          <w:szCs w:val="22"/>
        </w:rPr>
        <w:t>kupujícího</w:t>
      </w:r>
      <w:r w:rsidRPr="000B5410">
        <w:rPr>
          <w:rFonts w:ascii="Arial" w:hAnsi="Arial" w:cs="Arial"/>
          <w:sz w:val="22"/>
          <w:szCs w:val="22"/>
        </w:rPr>
        <w:t xml:space="preserve"> před zahájením plnění.</w:t>
      </w:r>
    </w:p>
    <w:p w14:paraId="0577E0E0" w14:textId="77777777" w:rsidR="004F28CD" w:rsidRPr="004F28CD" w:rsidRDefault="004F28CD" w:rsidP="004F28CD">
      <w:pPr>
        <w:rPr>
          <w:rFonts w:ascii="Arial" w:hAnsi="Arial" w:cs="Arial"/>
          <w:sz w:val="22"/>
          <w:szCs w:val="22"/>
        </w:rPr>
      </w:pPr>
    </w:p>
    <w:p w14:paraId="62FA9D48"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370BDEE" w14:textId="77777777" w:rsidR="00AA0AD3" w:rsidRPr="00AA0AD3" w:rsidRDefault="00AA0AD3" w:rsidP="00AA0AD3">
      <w:pPr>
        <w:pStyle w:val="Odstavecseseznamem"/>
        <w:rPr>
          <w:rFonts w:ascii="Arial" w:hAnsi="Arial" w:cs="Arial"/>
          <w:color w:val="FF0000"/>
          <w:sz w:val="22"/>
          <w:szCs w:val="22"/>
        </w:rPr>
      </w:pPr>
    </w:p>
    <w:p w14:paraId="57332714"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606F1F60" w14:textId="77777777" w:rsidR="005B2391" w:rsidRPr="005B2391" w:rsidRDefault="005B2391" w:rsidP="005B2391">
      <w:pPr>
        <w:pStyle w:val="Odstavecseseznamem"/>
        <w:rPr>
          <w:rFonts w:ascii="Arial" w:hAnsi="Arial" w:cs="Arial"/>
          <w:sz w:val="22"/>
          <w:szCs w:val="22"/>
        </w:rPr>
      </w:pPr>
    </w:p>
    <w:p w14:paraId="2213A268"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664A4546" w14:textId="77777777" w:rsidR="004F28CD" w:rsidRPr="001D03EA" w:rsidRDefault="004F28CD" w:rsidP="001D03EA">
      <w:pPr>
        <w:rPr>
          <w:rFonts w:ascii="Arial" w:hAnsi="Arial" w:cs="Arial"/>
          <w:sz w:val="22"/>
          <w:szCs w:val="22"/>
        </w:rPr>
      </w:pPr>
    </w:p>
    <w:p w14:paraId="4A5071EF" w14:textId="77777777" w:rsidR="00FB62A9" w:rsidRPr="00792569" w:rsidRDefault="00A64751" w:rsidP="00FB62A9">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14:paraId="0B2FC00F" w14:textId="77777777" w:rsidR="001D03EA" w:rsidRPr="00FB62A9" w:rsidRDefault="001D03EA" w:rsidP="00FB62A9">
      <w:pPr>
        <w:jc w:val="both"/>
        <w:rPr>
          <w:rFonts w:ascii="Arial" w:hAnsi="Arial" w:cs="Arial"/>
          <w:sz w:val="22"/>
          <w:szCs w:val="22"/>
        </w:rPr>
      </w:pPr>
    </w:p>
    <w:p w14:paraId="68CBB835" w14:textId="77777777" w:rsidR="0055180E" w:rsidRPr="007F0725" w:rsidRDefault="0055180E" w:rsidP="0055180E">
      <w:pPr>
        <w:rPr>
          <w:rFonts w:ascii="Arial" w:hAnsi="Arial" w:cs="Arial"/>
          <w:sz w:val="22"/>
          <w:szCs w:val="22"/>
        </w:rPr>
      </w:pPr>
      <w:r w:rsidRPr="00503FA3">
        <w:rPr>
          <w:rFonts w:ascii="Arial" w:hAnsi="Arial" w:cs="Arial"/>
          <w:sz w:val="22"/>
          <w:szCs w:val="22"/>
        </w:rPr>
        <w:t>V </w:t>
      </w:r>
      <w:r>
        <w:rPr>
          <w:rFonts w:ascii="Arial" w:hAnsi="Arial" w:cs="Arial"/>
          <w:sz w:val="22"/>
          <w:szCs w:val="22"/>
        </w:rPr>
        <w:t>Bohumíně</w:t>
      </w:r>
      <w:r w:rsidRPr="00503FA3">
        <w:rPr>
          <w:rFonts w:ascii="Arial" w:hAnsi="Arial" w:cs="Arial"/>
          <w:sz w:val="22"/>
          <w:szCs w:val="22"/>
        </w:rPr>
        <w:t xml:space="preserve"> dne………………..</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14:paraId="6A66B4D9" w14:textId="77777777" w:rsidR="0055180E" w:rsidRPr="007F0725" w:rsidRDefault="0055180E" w:rsidP="0055180E">
      <w:pPr>
        <w:rPr>
          <w:rFonts w:ascii="Arial" w:hAnsi="Arial" w:cs="Arial"/>
          <w:b/>
          <w:sz w:val="22"/>
          <w:szCs w:val="22"/>
        </w:rPr>
      </w:pPr>
    </w:p>
    <w:p w14:paraId="0134E2BF" w14:textId="77777777" w:rsidR="0055180E" w:rsidRDefault="0055180E" w:rsidP="0055180E">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64EB5ACE" w14:textId="77777777" w:rsidR="0055180E" w:rsidRPr="007F0725" w:rsidRDefault="0055180E" w:rsidP="0055180E">
      <w:pPr>
        <w:rPr>
          <w:rFonts w:ascii="Arial" w:hAnsi="Arial" w:cs="Arial"/>
          <w:sz w:val="22"/>
          <w:szCs w:val="22"/>
        </w:rPr>
      </w:pPr>
    </w:p>
    <w:p w14:paraId="34076B20" w14:textId="77777777" w:rsidR="0055180E" w:rsidRPr="007F0725" w:rsidRDefault="0055180E" w:rsidP="0055180E">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14:paraId="1BA58B36" w14:textId="77777777" w:rsidR="0055180E" w:rsidRPr="007F0725" w:rsidRDefault="0055180E" w:rsidP="0055180E">
      <w:pPr>
        <w:pStyle w:val="Zpat"/>
        <w:tabs>
          <w:tab w:val="clear" w:pos="4536"/>
          <w:tab w:val="left" w:pos="4962"/>
        </w:tabs>
        <w:rPr>
          <w:rFonts w:ascii="Arial" w:hAnsi="Arial" w:cs="Arial"/>
          <w:sz w:val="22"/>
          <w:szCs w:val="22"/>
        </w:rPr>
      </w:pPr>
      <w:bookmarkStart w:id="11" w:name="_Hlk152922708"/>
      <w:r w:rsidRPr="0096078D">
        <w:rPr>
          <w:rFonts w:ascii="Arial" w:hAnsi="Arial" w:cs="Arial"/>
          <w:sz w:val="22"/>
          <w:szCs w:val="22"/>
        </w:rPr>
        <w:t>Mgr. Barbora Bolcarovičová</w:t>
      </w:r>
      <w:bookmarkEnd w:id="11"/>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r w:rsidRPr="007F0725">
        <w:rPr>
          <w:rFonts w:ascii="Arial" w:hAnsi="Arial" w:cs="Arial"/>
          <w:sz w:val="22"/>
          <w:szCs w:val="22"/>
        </w:rPr>
        <w:tab/>
      </w:r>
    </w:p>
    <w:p w14:paraId="38DA4F44" w14:textId="77777777" w:rsidR="0055180E" w:rsidRPr="002D6047" w:rsidRDefault="0055180E" w:rsidP="0055180E">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ředitelka školy</w:t>
      </w:r>
      <w:r w:rsidRPr="007F0725">
        <w:rPr>
          <w:rFonts w:ascii="Arial" w:hAnsi="Arial" w:cs="Arial"/>
          <w:iCs/>
          <w:color w:val="000000"/>
          <w:sz w:val="22"/>
          <w:szCs w:val="22"/>
        </w:rPr>
        <w:tab/>
      </w:r>
      <w:r w:rsidRPr="002305BA">
        <w:rPr>
          <w:rFonts w:ascii="Arial" w:hAnsi="Arial" w:cs="Arial"/>
          <w:sz w:val="22"/>
          <w:szCs w:val="22"/>
          <w:highlight w:val="yellow"/>
        </w:rPr>
        <w:t>…………</w:t>
      </w:r>
      <w:r>
        <w:rPr>
          <w:rFonts w:ascii="Arial" w:hAnsi="Arial" w:cs="Arial"/>
          <w:sz w:val="22"/>
          <w:szCs w:val="22"/>
          <w:highlight w:val="yellow"/>
        </w:rPr>
        <w:t>……...</w:t>
      </w:r>
      <w:r w:rsidRPr="002305BA">
        <w:rPr>
          <w:rFonts w:ascii="Arial" w:hAnsi="Arial" w:cs="Arial"/>
          <w:sz w:val="22"/>
          <w:szCs w:val="22"/>
          <w:highlight w:val="yellow"/>
        </w:rPr>
        <w:t>…………………</w:t>
      </w:r>
    </w:p>
    <w:p w14:paraId="2A1FA378" w14:textId="77777777" w:rsidR="0055180E" w:rsidRPr="000B5410" w:rsidRDefault="0055180E" w:rsidP="0055180E">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55180E" w:rsidRPr="000B5410" w:rsidSect="0055180E">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r w:rsidRPr="000B5410">
        <w:rPr>
          <w:rFonts w:ascii="Arial" w:hAnsi="Arial" w:cs="Arial"/>
          <w:b/>
          <w:i/>
          <w:iCs/>
          <w:color w:val="000000"/>
          <w:sz w:val="18"/>
          <w:szCs w:val="18"/>
          <w:highlight w:val="lightGray"/>
        </w:rPr>
        <w:t xml:space="preserve">Pozn. pro dodavatele: </w:t>
      </w:r>
      <w:r w:rsidRPr="000B5410">
        <w:rPr>
          <w:rFonts w:ascii="Arial" w:hAnsi="Arial" w:cs="Arial"/>
          <w:i/>
          <w:iCs/>
          <w:color w:val="000000"/>
          <w:sz w:val="18"/>
          <w:szCs w:val="18"/>
          <w:highlight w:val="lightGray"/>
        </w:rPr>
        <w:t>doplnit datum a místo podpisu, dále hůlkovým písmem označení osoby oprávněné jednat za dodavatele s uvedením její funkce jakožto statutárního orgánu a vlastnoruční podpis této osoby.</w:t>
      </w:r>
    </w:p>
    <w:p w14:paraId="7B3F3E73"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444BC7D3" w14:textId="77777777" w:rsidR="00864F88" w:rsidRPr="00AE56D6" w:rsidRDefault="00864F88" w:rsidP="00F2190B">
      <w:pPr>
        <w:spacing w:before="120" w:after="120"/>
        <w:rPr>
          <w:rFonts w:ascii="Verdana" w:hAnsi="Verdana" w:cs="Arial"/>
          <w:b/>
          <w:i/>
          <w:caps/>
          <w:sz w:val="32"/>
          <w:szCs w:val="32"/>
        </w:r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Pr>
          <w:rFonts w:ascii="Verdana" w:hAnsi="Verdana" w:cs="Arial"/>
          <w:b/>
          <w:i/>
          <w:caps/>
          <w:sz w:val="32"/>
          <w:szCs w:val="32"/>
        </w:rPr>
        <w:t xml:space="preserve"> (ZBOŽÍ)</w:t>
      </w:r>
    </w:p>
    <w:p w14:paraId="2A3DC1D8" w14:textId="77777777" w:rsidR="00BD2266" w:rsidRDefault="00BD2266" w:rsidP="003776FE">
      <w:pPr>
        <w:rPr>
          <w:rFonts w:ascii="Arial" w:hAnsi="Arial" w:cs="Arial"/>
          <w:b/>
          <w:i/>
          <w:iCs/>
          <w:color w:val="000000"/>
          <w:sz w:val="18"/>
          <w:szCs w:val="18"/>
        </w:rPr>
        <w:sectPr w:rsidR="00BD2266" w:rsidSect="00FD3CC0">
          <w:footerReference w:type="default" r:id="rId12"/>
          <w:pgSz w:w="11906" w:h="16838"/>
          <w:pgMar w:top="1440" w:right="1080" w:bottom="1440" w:left="1080" w:header="709" w:footer="421" w:gutter="0"/>
          <w:cols w:space="708"/>
          <w:docGrid w:linePitch="360"/>
        </w:sectPr>
      </w:pPr>
    </w:p>
    <w:p w14:paraId="1E424D4B"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2C2B5" w14:textId="77777777" w:rsidR="00CB7190" w:rsidRDefault="00CB7190">
      <w:r>
        <w:separator/>
      </w:r>
    </w:p>
  </w:endnote>
  <w:endnote w:type="continuationSeparator" w:id="0">
    <w:p w14:paraId="1C727DD7" w14:textId="77777777" w:rsidR="00CB7190" w:rsidRDefault="00CB7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4511" w14:textId="77777777" w:rsidR="0055180E" w:rsidRDefault="0055180E" w:rsidP="00461955">
    <w:pPr>
      <w:pStyle w:val="Zpat"/>
      <w:jc w:val="center"/>
    </w:pPr>
    <w:r w:rsidRPr="00163831">
      <w:rPr>
        <w:color w:val="333333"/>
        <w:sz w:val="16"/>
        <w:szCs w:val="16"/>
      </w:rPr>
      <w:t>.</w:t>
    </w:r>
  </w:p>
  <w:p w14:paraId="19398D92" w14:textId="77777777" w:rsidR="0055180E" w:rsidRDefault="0055180E" w:rsidP="007C1E04">
    <w:pPr>
      <w:pStyle w:val="Zpat"/>
      <w:jc w:val="center"/>
      <w:rPr>
        <w:rStyle w:val="slostrnky"/>
      </w:rPr>
    </w:pPr>
  </w:p>
  <w:p w14:paraId="4FF8DF32" w14:textId="77777777" w:rsidR="0055180E" w:rsidRDefault="0055180E"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8F4E" w14:textId="77777777" w:rsidR="0055180E" w:rsidRPr="00A569D1" w:rsidRDefault="0055180E" w:rsidP="00DD3E17">
    <w:pPr>
      <w:pStyle w:val="Zpat"/>
      <w:pBdr>
        <w:bottom w:val="single" w:sz="12" w:space="1" w:color="auto"/>
      </w:pBdr>
      <w:rPr>
        <w:rFonts w:ascii="Palatino Linotype" w:hAnsi="Palatino Linotype"/>
        <w:sz w:val="4"/>
      </w:rPr>
    </w:pPr>
  </w:p>
  <w:p w14:paraId="3FCF7B9A" w14:textId="77777777" w:rsidR="0055180E" w:rsidRPr="00A569D1" w:rsidRDefault="0055180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14:paraId="15C59BBD" w14:textId="77777777" w:rsidR="0055180E" w:rsidRDefault="0055180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32F30" w14:textId="77777777" w:rsidR="00E6192E" w:rsidRDefault="00E6192E" w:rsidP="007C1E04">
    <w:pPr>
      <w:pStyle w:val="Zpat"/>
      <w:jc w:val="center"/>
      <w:rPr>
        <w:rStyle w:val="slostrnky"/>
      </w:rPr>
    </w:pPr>
  </w:p>
  <w:p w14:paraId="50A61270" w14:textId="77777777" w:rsidR="00E6192E" w:rsidRDefault="00E6192E" w:rsidP="007C1E04">
    <w:pPr>
      <w:pStyle w:val="Zpat"/>
      <w:jc w:val="center"/>
      <w:rPr>
        <w:szCs w:val="16"/>
      </w:rPr>
    </w:pPr>
    <w:r>
      <w:rPr>
        <w:rFonts w:ascii="Arial" w:hAnsi="Arial" w:cs="Arial"/>
      </w:rPr>
      <w:t xml:space="preserve">Strana </w:t>
    </w:r>
    <w:r w:rsidR="008C1D19">
      <w:rPr>
        <w:rFonts w:ascii="Arial" w:hAnsi="Arial" w:cs="Arial"/>
      </w:rPr>
      <w:fldChar w:fldCharType="begin"/>
    </w:r>
    <w:r>
      <w:rPr>
        <w:rFonts w:ascii="Arial" w:hAnsi="Arial" w:cs="Arial"/>
      </w:rPr>
      <w:instrText xml:space="preserve"> PAGE </w:instrText>
    </w:r>
    <w:r w:rsidR="008C1D19">
      <w:rPr>
        <w:rFonts w:ascii="Arial" w:hAnsi="Arial" w:cs="Arial"/>
      </w:rPr>
      <w:fldChar w:fldCharType="separate"/>
    </w:r>
    <w:r w:rsidR="001D03EA">
      <w:rPr>
        <w:rFonts w:ascii="Arial" w:hAnsi="Arial" w:cs="Arial"/>
        <w:noProof/>
      </w:rPr>
      <w:t>12</w:t>
    </w:r>
    <w:r w:rsidR="008C1D19">
      <w:rPr>
        <w:rFonts w:ascii="Arial" w:hAnsi="Arial" w:cs="Arial"/>
      </w:rPr>
      <w:fldChar w:fldCharType="end"/>
    </w:r>
    <w:r>
      <w:rPr>
        <w:rFonts w:ascii="Arial" w:hAnsi="Arial" w:cs="Arial"/>
      </w:rPr>
      <w:t xml:space="preserve"> (celkem </w:t>
    </w:r>
    <w:r w:rsidR="008C1D19">
      <w:rPr>
        <w:rFonts w:ascii="Arial" w:hAnsi="Arial" w:cs="Arial"/>
      </w:rPr>
      <w:fldChar w:fldCharType="begin"/>
    </w:r>
    <w:r>
      <w:rPr>
        <w:rFonts w:ascii="Arial" w:hAnsi="Arial" w:cs="Arial"/>
      </w:rPr>
      <w:instrText xml:space="preserve"> NUMPAGES  </w:instrText>
    </w:r>
    <w:r w:rsidR="008C1D19">
      <w:rPr>
        <w:rFonts w:ascii="Arial" w:hAnsi="Arial" w:cs="Arial"/>
      </w:rPr>
      <w:fldChar w:fldCharType="separate"/>
    </w:r>
    <w:r w:rsidR="001D03EA">
      <w:rPr>
        <w:rFonts w:ascii="Arial" w:hAnsi="Arial" w:cs="Arial"/>
        <w:noProof/>
      </w:rPr>
      <w:t>13</w:t>
    </w:r>
    <w:r w:rsidR="008C1D19">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062E5" w14:textId="77777777" w:rsidR="00E6192E" w:rsidRDefault="00E6192E" w:rsidP="00461955">
    <w:pPr>
      <w:pStyle w:val="Zpat"/>
      <w:jc w:val="center"/>
      <w:rPr>
        <w:caps/>
        <w:color w:val="333333"/>
        <w:sz w:val="16"/>
        <w:szCs w:val="16"/>
      </w:rPr>
    </w:pPr>
  </w:p>
  <w:p w14:paraId="707ECAF2" w14:textId="77777777" w:rsidR="00E6192E" w:rsidRDefault="00E6192E" w:rsidP="007C1E04">
    <w:pPr>
      <w:pStyle w:val="Zpat"/>
      <w:jc w:val="center"/>
      <w:rPr>
        <w:rStyle w:val="slostrnky"/>
      </w:rPr>
    </w:pPr>
  </w:p>
  <w:p w14:paraId="4B3CAB5C" w14:textId="77777777" w:rsidR="00E6192E" w:rsidRDefault="00E6192E" w:rsidP="007C1E04">
    <w:pPr>
      <w:pStyle w:val="Zpat"/>
      <w:jc w:val="center"/>
      <w:rPr>
        <w:szCs w:val="16"/>
      </w:rPr>
    </w:pPr>
    <w:r>
      <w:rPr>
        <w:rFonts w:ascii="Arial" w:hAnsi="Arial" w:cs="Arial"/>
      </w:rPr>
      <w:t xml:space="preserve">Strana </w:t>
    </w:r>
    <w:r w:rsidR="008C1D19">
      <w:rPr>
        <w:rFonts w:ascii="Arial" w:hAnsi="Arial" w:cs="Arial"/>
      </w:rPr>
      <w:fldChar w:fldCharType="begin"/>
    </w:r>
    <w:r>
      <w:rPr>
        <w:rFonts w:ascii="Arial" w:hAnsi="Arial" w:cs="Arial"/>
      </w:rPr>
      <w:instrText xml:space="preserve"> PAGE </w:instrText>
    </w:r>
    <w:r w:rsidR="008C1D19">
      <w:rPr>
        <w:rFonts w:ascii="Arial" w:hAnsi="Arial" w:cs="Arial"/>
      </w:rPr>
      <w:fldChar w:fldCharType="separate"/>
    </w:r>
    <w:r w:rsidR="001D03EA">
      <w:rPr>
        <w:rFonts w:ascii="Arial" w:hAnsi="Arial" w:cs="Arial"/>
        <w:noProof/>
      </w:rPr>
      <w:t>13</w:t>
    </w:r>
    <w:r w:rsidR="008C1D19">
      <w:rPr>
        <w:rFonts w:ascii="Arial" w:hAnsi="Arial" w:cs="Arial"/>
      </w:rPr>
      <w:fldChar w:fldCharType="end"/>
    </w:r>
    <w:r>
      <w:rPr>
        <w:rFonts w:ascii="Arial" w:hAnsi="Arial" w:cs="Arial"/>
      </w:rPr>
      <w:t xml:space="preserve"> (celkem </w:t>
    </w:r>
    <w:r w:rsidR="008C1D19">
      <w:rPr>
        <w:rFonts w:ascii="Arial" w:hAnsi="Arial" w:cs="Arial"/>
      </w:rPr>
      <w:fldChar w:fldCharType="begin"/>
    </w:r>
    <w:r>
      <w:rPr>
        <w:rFonts w:ascii="Arial" w:hAnsi="Arial" w:cs="Arial"/>
      </w:rPr>
      <w:instrText xml:space="preserve"> NUMPAGES  </w:instrText>
    </w:r>
    <w:r w:rsidR="008C1D19">
      <w:rPr>
        <w:rFonts w:ascii="Arial" w:hAnsi="Arial" w:cs="Arial"/>
      </w:rPr>
      <w:fldChar w:fldCharType="separate"/>
    </w:r>
    <w:r w:rsidR="001D03EA">
      <w:rPr>
        <w:rFonts w:ascii="Arial" w:hAnsi="Arial" w:cs="Arial"/>
        <w:noProof/>
      </w:rPr>
      <w:t>14</w:t>
    </w:r>
    <w:r w:rsidR="008C1D19">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FFDD3" w14:textId="77777777" w:rsidR="00CB7190" w:rsidRDefault="00CB7190">
      <w:r>
        <w:separator/>
      </w:r>
    </w:p>
  </w:footnote>
  <w:footnote w:type="continuationSeparator" w:id="0">
    <w:p w14:paraId="1DEAC409" w14:textId="77777777" w:rsidR="00CB7190" w:rsidRDefault="00CB7190">
      <w:r>
        <w:continuationSeparator/>
      </w:r>
    </w:p>
  </w:footnote>
  <w:footnote w:id="1">
    <w:p w14:paraId="71606EE4" w14:textId="77777777" w:rsidR="0026503D" w:rsidRPr="00930BAD" w:rsidRDefault="0026503D" w:rsidP="0026503D">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EFC2D" w14:textId="77777777" w:rsidR="0055180E" w:rsidRDefault="0055180E" w:rsidP="00E6192E">
    <w:pPr>
      <w:pStyle w:val="Zhlav"/>
    </w:pPr>
    <w:r>
      <w:rPr>
        <w:noProof/>
      </w:rPr>
      <w:drawing>
        <wp:inline distT="0" distB="0" distL="0" distR="0" wp14:anchorId="45BC35C5" wp14:editId="60678F3F">
          <wp:extent cx="6188710" cy="676928"/>
          <wp:effectExtent l="0" t="0" r="254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PST.jpg"/>
                  <pic:cNvPicPr/>
                </pic:nvPicPr>
                <pic:blipFill>
                  <a:blip r:embed="rId1"/>
                  <a:stretch>
                    <a:fillRect/>
                  </a:stretch>
                </pic:blipFill>
                <pic:spPr>
                  <a:xfrm>
                    <a:off x="0" y="0"/>
                    <a:ext cx="6188710" cy="676928"/>
                  </a:xfrm>
                  <a:prstGeom prst="rect">
                    <a:avLst/>
                  </a:prstGeom>
                </pic:spPr>
              </pic:pic>
            </a:graphicData>
          </a:graphic>
        </wp:inline>
      </w:drawing>
    </w:r>
  </w:p>
  <w:p w14:paraId="11AD0C10" w14:textId="77777777" w:rsidR="0055180E" w:rsidRDefault="0055180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8A717" w14:textId="77777777" w:rsidR="0055180E" w:rsidRPr="005F2131" w:rsidRDefault="00000000">
    <w:pPr>
      <w:pStyle w:val="Zhlav"/>
      <w:pBdr>
        <w:bottom w:val="single" w:sz="12" w:space="1" w:color="auto"/>
      </w:pBdr>
      <w:spacing w:before="40"/>
      <w:rPr>
        <w:rFonts w:ascii="Arial MT CE Black" w:hAnsi="Arial MT CE Black"/>
      </w:rPr>
    </w:pPr>
    <w:r>
      <w:rPr>
        <w:noProof/>
      </w:rPr>
      <w:pict w14:anchorId="624DFBB6">
        <v:shapetype id="_x0000_t202" coordsize="21600,21600" o:spt="202" path="m,l,21600r21600,l21600,xe">
          <v:stroke joinstyle="miter"/>
          <v:path gradientshapeok="t" o:connecttype="rect"/>
        </v:shapetype>
        <v:shape id="Text Box 1" o:spid="_x0000_s1029" type="#_x0000_t202" style="position:absolute;margin-left:149.2pt;margin-top:.35pt;width:355pt;height:9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" o:allowincell="f" stroked="f">
          <v:textbox>
            <w:txbxContent>
              <w:p w14:paraId="64BE4F07" w14:textId="77777777" w:rsidR="0055180E" w:rsidRDefault="0055180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73EABE8B" w14:textId="77777777" w:rsidR="0055180E" w:rsidRDefault="0055180E" w:rsidP="000136B2">
                <w:pPr>
                  <w:rPr>
                    <w:rFonts w:ascii="Arial MT CE Black" w:hAnsi="Arial MT CE Black"/>
                  </w:rPr>
                </w:pPr>
                <w:r>
                  <w:rPr>
                    <w:rFonts w:ascii="Arial MT CE Black" w:hAnsi="Arial MT CE Black"/>
                    <w:sz w:val="18"/>
                  </w:rPr>
                  <w:t>zadávání veřejných zakázek, pořádání obchodních soutěží</w:t>
                </w:r>
              </w:p>
              <w:p w14:paraId="0F9CD622" w14:textId="77777777" w:rsidR="0055180E" w:rsidRDefault="0055180E" w:rsidP="000136B2">
                <w:pPr>
                  <w:rPr>
                    <w:sz w:val="13"/>
                  </w:rPr>
                </w:pPr>
              </w:p>
              <w:p w14:paraId="0ECF7EBE" w14:textId="77777777" w:rsidR="0055180E" w:rsidRPr="007C46DE" w:rsidRDefault="0055180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493DEED4" w14:textId="77777777" w:rsidR="0055180E" w:rsidRPr="00F75B57" w:rsidRDefault="0055180E" w:rsidP="000136B2">
                <w:pPr>
                  <w:pStyle w:val="Zkladntextodsazen"/>
                  <w:rPr>
                    <w:b/>
                    <w:sz w:val="12"/>
                    <w:szCs w:val="12"/>
                  </w:rPr>
                </w:pPr>
                <w:r>
                  <w:rPr>
                    <w:b/>
                    <w:sz w:val="12"/>
                    <w:szCs w:val="12"/>
                  </w:rPr>
                  <w:t xml:space="preserve">IČO: 25526171, DIČ: CZ </w:t>
                </w:r>
                <w:r w:rsidRPr="00F75B57">
                  <w:rPr>
                    <w:b/>
                    <w:sz w:val="12"/>
                    <w:szCs w:val="12"/>
                  </w:rPr>
                  <w:t xml:space="preserve">25526171, bankovní spojení: </w:t>
                </w:r>
                <w:r>
                  <w:rPr>
                    <w:b/>
                    <w:sz w:val="12"/>
                    <w:szCs w:val="12"/>
                  </w:rPr>
                  <w:t>Česká spořitelna, a.s.</w:t>
                </w:r>
                <w:r w:rsidRPr="00F75B57">
                  <w:rPr>
                    <w:b/>
                    <w:sz w:val="12"/>
                    <w:szCs w:val="12"/>
                  </w:rPr>
                  <w:t xml:space="preserve">,  č.ú. </w:t>
                </w:r>
                <w:r>
                  <w:rPr>
                    <w:b/>
                    <w:sz w:val="12"/>
                    <w:szCs w:val="12"/>
                  </w:rPr>
                  <w:t>205 698 73 09 / 0800</w:t>
                </w:r>
              </w:p>
              <w:p w14:paraId="68001082" w14:textId="77777777" w:rsidR="0055180E" w:rsidRPr="00F75B57" w:rsidRDefault="0055180E" w:rsidP="000136B2">
                <w:pPr>
                  <w:pStyle w:val="Zkladntextodsazen"/>
                  <w:rPr>
                    <w:b/>
                    <w:sz w:val="12"/>
                    <w:szCs w:val="12"/>
                  </w:rPr>
                </w:pPr>
                <w:r w:rsidRPr="00F75B57">
                  <w:rPr>
                    <w:b/>
                    <w:sz w:val="12"/>
                    <w:szCs w:val="12"/>
                  </w:rPr>
                  <w:t>zapsaná v obchodním rejstříku vedeném u Krajského soudu v Brně, oddíl C, vložka 28884</w:t>
                </w:r>
              </w:p>
              <w:p w14:paraId="65862EBB" w14:textId="77777777" w:rsidR="0055180E" w:rsidRDefault="0055180E" w:rsidP="000136B2">
                <w:pPr>
                  <w:pStyle w:val="Zkladntextodsazen"/>
                  <w:tabs>
                    <w:tab w:val="left" w:pos="1843"/>
                  </w:tabs>
                  <w:rPr>
                    <w:b/>
                    <w:sz w:val="12"/>
                  </w:rPr>
                </w:pPr>
              </w:p>
              <w:p w14:paraId="67BB9E2A" w14:textId="77777777" w:rsidR="0055180E" w:rsidRDefault="0055180E" w:rsidP="000136B2">
                <w:pPr>
                  <w:pStyle w:val="Zkladntextodsazen"/>
                  <w:tabs>
                    <w:tab w:val="left" w:pos="1843"/>
                  </w:tabs>
                  <w:rPr>
                    <w:b/>
                    <w:sz w:val="14"/>
                  </w:rPr>
                </w:pPr>
                <w:r>
                  <w:rPr>
                    <w:b/>
                    <w:sz w:val="14"/>
                  </w:rPr>
                  <w:t>Pracoviště Brno:</w:t>
                </w:r>
                <w:r>
                  <w:rPr>
                    <w:b/>
                    <w:sz w:val="14"/>
                  </w:rPr>
                  <w:tab/>
                  <w:t>Kaštanová 123a, fax/záznamník: 545 220 842, tel: 539 002 883</w:t>
                </w:r>
              </w:p>
              <w:p w14:paraId="23AF901E" w14:textId="77777777" w:rsidR="0055180E" w:rsidRDefault="0055180E">
                <w:pPr>
                  <w:pStyle w:val="Zkladntextodsazen"/>
                  <w:tabs>
                    <w:tab w:val="left" w:pos="1843"/>
                  </w:tabs>
                  <w:rPr>
                    <w:b/>
                  </w:rPr>
                </w:pPr>
              </w:p>
            </w:txbxContent>
          </v:textbox>
        </v:shape>
      </w:pict>
    </w:r>
    <w:r w:rsidR="0055180E">
      <w:rPr>
        <w:rFonts w:ascii="Arial MT CE Black" w:hAnsi="Arial MT CE Black"/>
        <w:noProof/>
      </w:rPr>
      <w:drawing>
        <wp:inline distT="0" distB="0" distL="0" distR="0" wp14:anchorId="27C799E2" wp14:editId="2F673809">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156EEF2E" w14:textId="77777777" w:rsidR="0055180E" w:rsidRDefault="0055180E">
    <w:pPr>
      <w:pStyle w:val="Zhlav"/>
    </w:pPr>
  </w:p>
  <w:p w14:paraId="5BDA78AC" w14:textId="77777777" w:rsidR="0055180E" w:rsidRDefault="005518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021466697">
    <w:abstractNumId w:val="1"/>
  </w:num>
  <w:num w:numId="2" w16cid:durableId="1884515780">
    <w:abstractNumId w:val="2"/>
  </w:num>
  <w:num w:numId="3" w16cid:durableId="12069908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2844716">
    <w:abstractNumId w:val="26"/>
  </w:num>
  <w:num w:numId="5" w16cid:durableId="1473329316">
    <w:abstractNumId w:val="33"/>
  </w:num>
  <w:num w:numId="6" w16cid:durableId="2067484689">
    <w:abstractNumId w:val="38"/>
  </w:num>
  <w:num w:numId="7" w16cid:durableId="1533033956">
    <w:abstractNumId w:val="8"/>
  </w:num>
  <w:num w:numId="8" w16cid:durableId="2142729036">
    <w:abstractNumId w:val="7"/>
  </w:num>
  <w:num w:numId="9" w16cid:durableId="535967047">
    <w:abstractNumId w:val="23"/>
  </w:num>
  <w:num w:numId="10" w16cid:durableId="270211813">
    <w:abstractNumId w:val="22"/>
  </w:num>
  <w:num w:numId="11" w16cid:durableId="1859849510">
    <w:abstractNumId w:val="34"/>
  </w:num>
  <w:num w:numId="12" w16cid:durableId="986327324">
    <w:abstractNumId w:val="5"/>
  </w:num>
  <w:num w:numId="13" w16cid:durableId="139081333">
    <w:abstractNumId w:val="9"/>
  </w:num>
  <w:num w:numId="14" w16cid:durableId="6972375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5695933">
    <w:abstractNumId w:val="15"/>
  </w:num>
  <w:num w:numId="16" w16cid:durableId="1853833547">
    <w:abstractNumId w:val="28"/>
  </w:num>
  <w:num w:numId="17" w16cid:durableId="1332879582">
    <w:abstractNumId w:val="4"/>
  </w:num>
  <w:num w:numId="18" w16cid:durableId="1310284232">
    <w:abstractNumId w:val="14"/>
  </w:num>
  <w:num w:numId="19" w16cid:durableId="153415430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2862632">
    <w:abstractNumId w:val="29"/>
  </w:num>
  <w:num w:numId="21" w16cid:durableId="59445276">
    <w:abstractNumId w:val="16"/>
  </w:num>
  <w:num w:numId="22" w16cid:durableId="1659503459">
    <w:abstractNumId w:val="21"/>
  </w:num>
  <w:num w:numId="23" w16cid:durableId="129519727">
    <w:abstractNumId w:val="30"/>
  </w:num>
  <w:num w:numId="24" w16cid:durableId="1024555270">
    <w:abstractNumId w:val="36"/>
  </w:num>
  <w:num w:numId="25" w16cid:durableId="1564755413">
    <w:abstractNumId w:val="17"/>
  </w:num>
  <w:num w:numId="26" w16cid:durableId="480080688">
    <w:abstractNumId w:val="35"/>
  </w:num>
  <w:num w:numId="27" w16cid:durableId="995886173">
    <w:abstractNumId w:val="6"/>
  </w:num>
  <w:num w:numId="28" w16cid:durableId="1843204706">
    <w:abstractNumId w:val="11"/>
  </w:num>
  <w:num w:numId="29" w16cid:durableId="1152063838">
    <w:abstractNumId w:val="19"/>
  </w:num>
  <w:num w:numId="30" w16cid:durableId="1934699972">
    <w:abstractNumId w:val="18"/>
  </w:num>
  <w:num w:numId="31" w16cid:durableId="743989944">
    <w:abstractNumId w:val="24"/>
  </w:num>
  <w:num w:numId="32" w16cid:durableId="190345012">
    <w:abstractNumId w:val="31"/>
  </w:num>
  <w:num w:numId="33" w16cid:durableId="780732093">
    <w:abstractNumId w:val="10"/>
  </w:num>
  <w:num w:numId="34" w16cid:durableId="1219901912">
    <w:abstractNumId w:val="3"/>
  </w:num>
  <w:num w:numId="35" w16cid:durableId="1480423242">
    <w:abstractNumId w:val="37"/>
  </w:num>
  <w:num w:numId="36" w16cid:durableId="414205817">
    <w:abstractNumId w:val="12"/>
  </w:num>
  <w:num w:numId="37" w16cid:durableId="2089690552">
    <w:abstractNumId w:val="25"/>
  </w:num>
  <w:num w:numId="38" w16cid:durableId="19897580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7579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402289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58E4"/>
    <w:rsid w:val="00026639"/>
    <w:rsid w:val="0003377F"/>
    <w:rsid w:val="00046801"/>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69DC"/>
    <w:rsid w:val="000A7F3B"/>
    <w:rsid w:val="000B15C3"/>
    <w:rsid w:val="000B2A9E"/>
    <w:rsid w:val="000B4370"/>
    <w:rsid w:val="000B488A"/>
    <w:rsid w:val="000B75EE"/>
    <w:rsid w:val="000B77C2"/>
    <w:rsid w:val="000B796F"/>
    <w:rsid w:val="000C18E8"/>
    <w:rsid w:val="000C22D9"/>
    <w:rsid w:val="000C4709"/>
    <w:rsid w:val="000C50EE"/>
    <w:rsid w:val="000D07FA"/>
    <w:rsid w:val="000D410B"/>
    <w:rsid w:val="000F1102"/>
    <w:rsid w:val="000F1499"/>
    <w:rsid w:val="000F165A"/>
    <w:rsid w:val="000F4EF7"/>
    <w:rsid w:val="000F52DE"/>
    <w:rsid w:val="000F53C1"/>
    <w:rsid w:val="000F562E"/>
    <w:rsid w:val="00101126"/>
    <w:rsid w:val="001027D9"/>
    <w:rsid w:val="00104D78"/>
    <w:rsid w:val="00105A8B"/>
    <w:rsid w:val="0010765B"/>
    <w:rsid w:val="00107DE9"/>
    <w:rsid w:val="0011381D"/>
    <w:rsid w:val="00114A5D"/>
    <w:rsid w:val="00114D5E"/>
    <w:rsid w:val="001176E1"/>
    <w:rsid w:val="001231B8"/>
    <w:rsid w:val="001234D0"/>
    <w:rsid w:val="00125535"/>
    <w:rsid w:val="00133A0B"/>
    <w:rsid w:val="001349C8"/>
    <w:rsid w:val="00136023"/>
    <w:rsid w:val="001370F3"/>
    <w:rsid w:val="0013739F"/>
    <w:rsid w:val="001402AC"/>
    <w:rsid w:val="00144027"/>
    <w:rsid w:val="00144A5A"/>
    <w:rsid w:val="0015007F"/>
    <w:rsid w:val="001565BE"/>
    <w:rsid w:val="001601CD"/>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3DE1"/>
    <w:rsid w:val="001C68E4"/>
    <w:rsid w:val="001D03EA"/>
    <w:rsid w:val="001D0AB3"/>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0E5C"/>
    <w:rsid w:val="00231D69"/>
    <w:rsid w:val="002330BF"/>
    <w:rsid w:val="00234DB8"/>
    <w:rsid w:val="0023665C"/>
    <w:rsid w:val="0023718C"/>
    <w:rsid w:val="00241931"/>
    <w:rsid w:val="00242240"/>
    <w:rsid w:val="00251F25"/>
    <w:rsid w:val="00254A71"/>
    <w:rsid w:val="0025624E"/>
    <w:rsid w:val="002569A4"/>
    <w:rsid w:val="00257A74"/>
    <w:rsid w:val="0026503D"/>
    <w:rsid w:val="00265182"/>
    <w:rsid w:val="002652FE"/>
    <w:rsid w:val="002655D3"/>
    <w:rsid w:val="0026759F"/>
    <w:rsid w:val="00267BD8"/>
    <w:rsid w:val="00280EDF"/>
    <w:rsid w:val="00283F58"/>
    <w:rsid w:val="00284DDC"/>
    <w:rsid w:val="00287C14"/>
    <w:rsid w:val="0029025F"/>
    <w:rsid w:val="0029044F"/>
    <w:rsid w:val="002950C0"/>
    <w:rsid w:val="0029773F"/>
    <w:rsid w:val="002A7FC6"/>
    <w:rsid w:val="002B1043"/>
    <w:rsid w:val="002B1ADD"/>
    <w:rsid w:val="002B4B57"/>
    <w:rsid w:val="002B5005"/>
    <w:rsid w:val="002B79B6"/>
    <w:rsid w:val="002B7C34"/>
    <w:rsid w:val="002C1153"/>
    <w:rsid w:val="002C1A92"/>
    <w:rsid w:val="002C25B1"/>
    <w:rsid w:val="002C31C6"/>
    <w:rsid w:val="002C39D0"/>
    <w:rsid w:val="002C7781"/>
    <w:rsid w:val="002E67BF"/>
    <w:rsid w:val="002F2527"/>
    <w:rsid w:val="002F419C"/>
    <w:rsid w:val="003010FE"/>
    <w:rsid w:val="00301DC5"/>
    <w:rsid w:val="00311849"/>
    <w:rsid w:val="003169E9"/>
    <w:rsid w:val="003237D7"/>
    <w:rsid w:val="00325274"/>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2FCC"/>
    <w:rsid w:val="003855FA"/>
    <w:rsid w:val="00387A15"/>
    <w:rsid w:val="00393007"/>
    <w:rsid w:val="0039545F"/>
    <w:rsid w:val="00397360"/>
    <w:rsid w:val="00397713"/>
    <w:rsid w:val="00397BEE"/>
    <w:rsid w:val="003A0345"/>
    <w:rsid w:val="003A2D64"/>
    <w:rsid w:val="003A2DE2"/>
    <w:rsid w:val="003A79B6"/>
    <w:rsid w:val="003B06C7"/>
    <w:rsid w:val="003B0E8E"/>
    <w:rsid w:val="003B299D"/>
    <w:rsid w:val="003C06F8"/>
    <w:rsid w:val="003C0A13"/>
    <w:rsid w:val="003C1616"/>
    <w:rsid w:val="003C70B5"/>
    <w:rsid w:val="003C7361"/>
    <w:rsid w:val="003D2D2D"/>
    <w:rsid w:val="003D33F1"/>
    <w:rsid w:val="003D5C08"/>
    <w:rsid w:val="003E0BDD"/>
    <w:rsid w:val="003F2B36"/>
    <w:rsid w:val="003F3E46"/>
    <w:rsid w:val="003F5BB0"/>
    <w:rsid w:val="003F7D07"/>
    <w:rsid w:val="00404CD5"/>
    <w:rsid w:val="0041245E"/>
    <w:rsid w:val="00413D1B"/>
    <w:rsid w:val="00424BB8"/>
    <w:rsid w:val="004317BC"/>
    <w:rsid w:val="004331B7"/>
    <w:rsid w:val="00435C3D"/>
    <w:rsid w:val="004410A5"/>
    <w:rsid w:val="00444833"/>
    <w:rsid w:val="00450467"/>
    <w:rsid w:val="00451FAE"/>
    <w:rsid w:val="004526C9"/>
    <w:rsid w:val="0045669B"/>
    <w:rsid w:val="0045758B"/>
    <w:rsid w:val="00461955"/>
    <w:rsid w:val="004622FC"/>
    <w:rsid w:val="004625C7"/>
    <w:rsid w:val="0047037E"/>
    <w:rsid w:val="00472645"/>
    <w:rsid w:val="00473C56"/>
    <w:rsid w:val="00474A9E"/>
    <w:rsid w:val="00474CAE"/>
    <w:rsid w:val="00477CE2"/>
    <w:rsid w:val="00480BD0"/>
    <w:rsid w:val="00485683"/>
    <w:rsid w:val="00486C9F"/>
    <w:rsid w:val="00487D84"/>
    <w:rsid w:val="00490B6C"/>
    <w:rsid w:val="00492072"/>
    <w:rsid w:val="00494DAE"/>
    <w:rsid w:val="00496088"/>
    <w:rsid w:val="00497719"/>
    <w:rsid w:val="004A0114"/>
    <w:rsid w:val="004A3D68"/>
    <w:rsid w:val="004B2B67"/>
    <w:rsid w:val="004B35FF"/>
    <w:rsid w:val="004B3A35"/>
    <w:rsid w:val="004C2D62"/>
    <w:rsid w:val="004C2E05"/>
    <w:rsid w:val="004C3C0E"/>
    <w:rsid w:val="004D0C32"/>
    <w:rsid w:val="004D21CD"/>
    <w:rsid w:val="004D64DE"/>
    <w:rsid w:val="004D727E"/>
    <w:rsid w:val="004E04B5"/>
    <w:rsid w:val="004E5AD9"/>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6CB"/>
    <w:rsid w:val="0054395D"/>
    <w:rsid w:val="00547C86"/>
    <w:rsid w:val="00550E4A"/>
    <w:rsid w:val="0055180E"/>
    <w:rsid w:val="005614D7"/>
    <w:rsid w:val="00566BC0"/>
    <w:rsid w:val="005671E6"/>
    <w:rsid w:val="00567CBA"/>
    <w:rsid w:val="00570DC4"/>
    <w:rsid w:val="0057171B"/>
    <w:rsid w:val="005808B2"/>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E105F"/>
    <w:rsid w:val="005E3483"/>
    <w:rsid w:val="005E588E"/>
    <w:rsid w:val="005F2131"/>
    <w:rsid w:val="005F7223"/>
    <w:rsid w:val="00600BA8"/>
    <w:rsid w:val="006016C7"/>
    <w:rsid w:val="00601BBF"/>
    <w:rsid w:val="00601DDD"/>
    <w:rsid w:val="00604E9E"/>
    <w:rsid w:val="00613AB9"/>
    <w:rsid w:val="006213AC"/>
    <w:rsid w:val="006222D7"/>
    <w:rsid w:val="0062509A"/>
    <w:rsid w:val="00626EA9"/>
    <w:rsid w:val="00627822"/>
    <w:rsid w:val="00634F59"/>
    <w:rsid w:val="00635294"/>
    <w:rsid w:val="00637017"/>
    <w:rsid w:val="006421D6"/>
    <w:rsid w:val="00644C75"/>
    <w:rsid w:val="0065115D"/>
    <w:rsid w:val="006518D0"/>
    <w:rsid w:val="00652ADA"/>
    <w:rsid w:val="00653F4F"/>
    <w:rsid w:val="00660F1B"/>
    <w:rsid w:val="00664689"/>
    <w:rsid w:val="00666014"/>
    <w:rsid w:val="00671937"/>
    <w:rsid w:val="0067196F"/>
    <w:rsid w:val="00675FE8"/>
    <w:rsid w:val="006767AA"/>
    <w:rsid w:val="006823F9"/>
    <w:rsid w:val="00683E3F"/>
    <w:rsid w:val="00687221"/>
    <w:rsid w:val="006961DF"/>
    <w:rsid w:val="00697AD9"/>
    <w:rsid w:val="00697D4E"/>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77FD"/>
    <w:rsid w:val="006D7CEC"/>
    <w:rsid w:val="006E1A73"/>
    <w:rsid w:val="006F287E"/>
    <w:rsid w:val="006F31F7"/>
    <w:rsid w:val="00703FCB"/>
    <w:rsid w:val="00705CF0"/>
    <w:rsid w:val="007062E9"/>
    <w:rsid w:val="00710340"/>
    <w:rsid w:val="00711B93"/>
    <w:rsid w:val="00711DA9"/>
    <w:rsid w:val="0071219F"/>
    <w:rsid w:val="00712DFF"/>
    <w:rsid w:val="0071428E"/>
    <w:rsid w:val="007143DC"/>
    <w:rsid w:val="0072062A"/>
    <w:rsid w:val="00721AB2"/>
    <w:rsid w:val="00721D39"/>
    <w:rsid w:val="00721EA3"/>
    <w:rsid w:val="00722ADB"/>
    <w:rsid w:val="00723019"/>
    <w:rsid w:val="0072597C"/>
    <w:rsid w:val="00731936"/>
    <w:rsid w:val="00731CF8"/>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517B"/>
    <w:rsid w:val="00786530"/>
    <w:rsid w:val="00787D7C"/>
    <w:rsid w:val="00791E22"/>
    <w:rsid w:val="00792569"/>
    <w:rsid w:val="00793F3D"/>
    <w:rsid w:val="007944E3"/>
    <w:rsid w:val="007958C9"/>
    <w:rsid w:val="007A616A"/>
    <w:rsid w:val="007A7A1C"/>
    <w:rsid w:val="007B2FFB"/>
    <w:rsid w:val="007B3349"/>
    <w:rsid w:val="007B3D19"/>
    <w:rsid w:val="007B3FFE"/>
    <w:rsid w:val="007B41DC"/>
    <w:rsid w:val="007C1702"/>
    <w:rsid w:val="007C1E04"/>
    <w:rsid w:val="007C1FC3"/>
    <w:rsid w:val="007C235A"/>
    <w:rsid w:val="007C3008"/>
    <w:rsid w:val="007C3A45"/>
    <w:rsid w:val="007C5BED"/>
    <w:rsid w:val="007D038D"/>
    <w:rsid w:val="007D451B"/>
    <w:rsid w:val="007D6A45"/>
    <w:rsid w:val="007D7991"/>
    <w:rsid w:val="007E0D59"/>
    <w:rsid w:val="007E7038"/>
    <w:rsid w:val="007E738F"/>
    <w:rsid w:val="007F0725"/>
    <w:rsid w:val="007F35EB"/>
    <w:rsid w:val="007F7D86"/>
    <w:rsid w:val="00807722"/>
    <w:rsid w:val="00807DBD"/>
    <w:rsid w:val="00826600"/>
    <w:rsid w:val="00827356"/>
    <w:rsid w:val="008302A0"/>
    <w:rsid w:val="0083056D"/>
    <w:rsid w:val="00831C18"/>
    <w:rsid w:val="00835390"/>
    <w:rsid w:val="008364FB"/>
    <w:rsid w:val="0084365B"/>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96D62"/>
    <w:rsid w:val="008A1A3D"/>
    <w:rsid w:val="008A25AE"/>
    <w:rsid w:val="008A4123"/>
    <w:rsid w:val="008B017F"/>
    <w:rsid w:val="008B22A8"/>
    <w:rsid w:val="008B4476"/>
    <w:rsid w:val="008B464B"/>
    <w:rsid w:val="008B519A"/>
    <w:rsid w:val="008B5E33"/>
    <w:rsid w:val="008B6023"/>
    <w:rsid w:val="008C1D19"/>
    <w:rsid w:val="008C31B4"/>
    <w:rsid w:val="008C34DD"/>
    <w:rsid w:val="008C3AB0"/>
    <w:rsid w:val="008D0F34"/>
    <w:rsid w:val="008D76F8"/>
    <w:rsid w:val="008E055D"/>
    <w:rsid w:val="008E43F2"/>
    <w:rsid w:val="008E737B"/>
    <w:rsid w:val="008F3B76"/>
    <w:rsid w:val="008F3EEC"/>
    <w:rsid w:val="008F7294"/>
    <w:rsid w:val="008F7901"/>
    <w:rsid w:val="00901193"/>
    <w:rsid w:val="00906A07"/>
    <w:rsid w:val="00907404"/>
    <w:rsid w:val="009135BF"/>
    <w:rsid w:val="00913B35"/>
    <w:rsid w:val="00915862"/>
    <w:rsid w:val="00916BDD"/>
    <w:rsid w:val="00922684"/>
    <w:rsid w:val="00924E9E"/>
    <w:rsid w:val="00927B61"/>
    <w:rsid w:val="0093019C"/>
    <w:rsid w:val="00930BAD"/>
    <w:rsid w:val="009331C4"/>
    <w:rsid w:val="00936A6D"/>
    <w:rsid w:val="009406E7"/>
    <w:rsid w:val="009457A8"/>
    <w:rsid w:val="00954C1B"/>
    <w:rsid w:val="00954FE1"/>
    <w:rsid w:val="0095778B"/>
    <w:rsid w:val="009602FF"/>
    <w:rsid w:val="009613E2"/>
    <w:rsid w:val="00965E14"/>
    <w:rsid w:val="00965FCE"/>
    <w:rsid w:val="00966DCA"/>
    <w:rsid w:val="00967C73"/>
    <w:rsid w:val="00971604"/>
    <w:rsid w:val="009779FF"/>
    <w:rsid w:val="00980023"/>
    <w:rsid w:val="00980A3B"/>
    <w:rsid w:val="00980BBC"/>
    <w:rsid w:val="0098304A"/>
    <w:rsid w:val="00991842"/>
    <w:rsid w:val="009925AD"/>
    <w:rsid w:val="009938A0"/>
    <w:rsid w:val="00996156"/>
    <w:rsid w:val="0099753D"/>
    <w:rsid w:val="009979AD"/>
    <w:rsid w:val="009A1152"/>
    <w:rsid w:val="009A44CE"/>
    <w:rsid w:val="009A55ED"/>
    <w:rsid w:val="009B09D4"/>
    <w:rsid w:val="009B1BBA"/>
    <w:rsid w:val="009B1DB4"/>
    <w:rsid w:val="009B3F18"/>
    <w:rsid w:val="009B7FA1"/>
    <w:rsid w:val="009C220C"/>
    <w:rsid w:val="009C7E70"/>
    <w:rsid w:val="009D671B"/>
    <w:rsid w:val="009E0A3A"/>
    <w:rsid w:val="009E2949"/>
    <w:rsid w:val="009E404D"/>
    <w:rsid w:val="009E4D3E"/>
    <w:rsid w:val="009F0955"/>
    <w:rsid w:val="009F2058"/>
    <w:rsid w:val="009F22AE"/>
    <w:rsid w:val="009F434F"/>
    <w:rsid w:val="009F60FA"/>
    <w:rsid w:val="009F77B7"/>
    <w:rsid w:val="009F7C97"/>
    <w:rsid w:val="00A01E1B"/>
    <w:rsid w:val="00A04919"/>
    <w:rsid w:val="00A06374"/>
    <w:rsid w:val="00A0772F"/>
    <w:rsid w:val="00A102ED"/>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3D0"/>
    <w:rsid w:val="00A51A08"/>
    <w:rsid w:val="00A5413E"/>
    <w:rsid w:val="00A569D1"/>
    <w:rsid w:val="00A56B89"/>
    <w:rsid w:val="00A61A45"/>
    <w:rsid w:val="00A641A9"/>
    <w:rsid w:val="00A64751"/>
    <w:rsid w:val="00A67D1D"/>
    <w:rsid w:val="00A73882"/>
    <w:rsid w:val="00A73DF8"/>
    <w:rsid w:val="00A756B5"/>
    <w:rsid w:val="00A8044B"/>
    <w:rsid w:val="00A84E48"/>
    <w:rsid w:val="00A85E6F"/>
    <w:rsid w:val="00A90422"/>
    <w:rsid w:val="00AA0152"/>
    <w:rsid w:val="00AA0AD3"/>
    <w:rsid w:val="00AA0E35"/>
    <w:rsid w:val="00AA11AA"/>
    <w:rsid w:val="00AA27DC"/>
    <w:rsid w:val="00AB2C24"/>
    <w:rsid w:val="00AB5327"/>
    <w:rsid w:val="00AB7ABD"/>
    <w:rsid w:val="00AC02B7"/>
    <w:rsid w:val="00AC1539"/>
    <w:rsid w:val="00AC4029"/>
    <w:rsid w:val="00AC541E"/>
    <w:rsid w:val="00AC74A8"/>
    <w:rsid w:val="00AD5098"/>
    <w:rsid w:val="00AE330C"/>
    <w:rsid w:val="00AE45DA"/>
    <w:rsid w:val="00AE6A69"/>
    <w:rsid w:val="00AF19EC"/>
    <w:rsid w:val="00AF35C3"/>
    <w:rsid w:val="00AF645E"/>
    <w:rsid w:val="00B00894"/>
    <w:rsid w:val="00B03B1C"/>
    <w:rsid w:val="00B03F91"/>
    <w:rsid w:val="00B047D6"/>
    <w:rsid w:val="00B05A10"/>
    <w:rsid w:val="00B0604D"/>
    <w:rsid w:val="00B07890"/>
    <w:rsid w:val="00B325EB"/>
    <w:rsid w:val="00B4177A"/>
    <w:rsid w:val="00B42738"/>
    <w:rsid w:val="00B52D5D"/>
    <w:rsid w:val="00B639C3"/>
    <w:rsid w:val="00B67982"/>
    <w:rsid w:val="00B732D1"/>
    <w:rsid w:val="00B80D7F"/>
    <w:rsid w:val="00B862EF"/>
    <w:rsid w:val="00B87217"/>
    <w:rsid w:val="00B8733E"/>
    <w:rsid w:val="00B95816"/>
    <w:rsid w:val="00B96865"/>
    <w:rsid w:val="00B97DC0"/>
    <w:rsid w:val="00BA1FDB"/>
    <w:rsid w:val="00BA2BDB"/>
    <w:rsid w:val="00BA55D4"/>
    <w:rsid w:val="00BB2448"/>
    <w:rsid w:val="00BB6F0E"/>
    <w:rsid w:val="00BB722D"/>
    <w:rsid w:val="00BB7E53"/>
    <w:rsid w:val="00BC5A38"/>
    <w:rsid w:val="00BC6888"/>
    <w:rsid w:val="00BC71B7"/>
    <w:rsid w:val="00BD0791"/>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810AA"/>
    <w:rsid w:val="00C90A08"/>
    <w:rsid w:val="00C94103"/>
    <w:rsid w:val="00CA06D4"/>
    <w:rsid w:val="00CA352E"/>
    <w:rsid w:val="00CA434F"/>
    <w:rsid w:val="00CA6DE4"/>
    <w:rsid w:val="00CB7190"/>
    <w:rsid w:val="00CC09D6"/>
    <w:rsid w:val="00CC271F"/>
    <w:rsid w:val="00CC2FA7"/>
    <w:rsid w:val="00CC6EF8"/>
    <w:rsid w:val="00CC7D61"/>
    <w:rsid w:val="00CD1CB2"/>
    <w:rsid w:val="00CD284B"/>
    <w:rsid w:val="00CD47FC"/>
    <w:rsid w:val="00CE3A03"/>
    <w:rsid w:val="00CF13EF"/>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523A"/>
    <w:rsid w:val="00D3647D"/>
    <w:rsid w:val="00D40DDB"/>
    <w:rsid w:val="00D449CE"/>
    <w:rsid w:val="00D458FD"/>
    <w:rsid w:val="00D46989"/>
    <w:rsid w:val="00D5165A"/>
    <w:rsid w:val="00D5195D"/>
    <w:rsid w:val="00D53B91"/>
    <w:rsid w:val="00D55D7F"/>
    <w:rsid w:val="00D57617"/>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F260A"/>
    <w:rsid w:val="00DF77CB"/>
    <w:rsid w:val="00E0148A"/>
    <w:rsid w:val="00E02F71"/>
    <w:rsid w:val="00E03469"/>
    <w:rsid w:val="00E044BB"/>
    <w:rsid w:val="00E079D1"/>
    <w:rsid w:val="00E07ABA"/>
    <w:rsid w:val="00E244AB"/>
    <w:rsid w:val="00E24988"/>
    <w:rsid w:val="00E24E6F"/>
    <w:rsid w:val="00E26D9E"/>
    <w:rsid w:val="00E2736A"/>
    <w:rsid w:val="00E276AA"/>
    <w:rsid w:val="00E30A23"/>
    <w:rsid w:val="00E336D1"/>
    <w:rsid w:val="00E34259"/>
    <w:rsid w:val="00E36EDD"/>
    <w:rsid w:val="00E417C6"/>
    <w:rsid w:val="00E47E0E"/>
    <w:rsid w:val="00E52936"/>
    <w:rsid w:val="00E52C86"/>
    <w:rsid w:val="00E5384E"/>
    <w:rsid w:val="00E53BF3"/>
    <w:rsid w:val="00E55C1C"/>
    <w:rsid w:val="00E6192E"/>
    <w:rsid w:val="00E646F6"/>
    <w:rsid w:val="00E74CCF"/>
    <w:rsid w:val="00E802D4"/>
    <w:rsid w:val="00E81489"/>
    <w:rsid w:val="00E815A1"/>
    <w:rsid w:val="00E82B3F"/>
    <w:rsid w:val="00E87D64"/>
    <w:rsid w:val="00E90465"/>
    <w:rsid w:val="00E924A0"/>
    <w:rsid w:val="00E9672C"/>
    <w:rsid w:val="00EA05D1"/>
    <w:rsid w:val="00EA1271"/>
    <w:rsid w:val="00EA3274"/>
    <w:rsid w:val="00EA3498"/>
    <w:rsid w:val="00EA4FD7"/>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20E93"/>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62A9"/>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57918E"/>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paragraph" w:customStyle="1" w:styleId="-wm-msolistparagraph">
    <w:name w:val="-wm-msolistparagraph"/>
    <w:basedOn w:val="Normln"/>
    <w:rsid w:val="009B1DB4"/>
    <w:pPr>
      <w:spacing w:before="100" w:beforeAutospacing="1" w:after="100" w:afterAutospacing="1"/>
    </w:pPr>
    <w:rPr>
      <w:sz w:val="24"/>
      <w:szCs w:val="24"/>
    </w:rPr>
  </w:style>
  <w:style w:type="character" w:customStyle="1" w:styleId="PodnadpisChar">
    <w:name w:val="Podnadpis Char"/>
    <w:basedOn w:val="Standardnpsmoodstavce"/>
    <w:link w:val="Podnadpis"/>
    <w:rsid w:val="00896D62"/>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09FF9-A464-4A0B-8B08-89627DF5E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13</Pages>
  <Words>4824</Words>
  <Characters>28468</Characters>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2025-06-29T20:38:00Z</dcterms:modified>
</cp:coreProperties>
</file>