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86CF3E" w14:textId="77777777" w:rsidR="0026503D" w:rsidRPr="00144027" w:rsidRDefault="0026503D" w:rsidP="0026503D">
      <w:pPr>
        <w:rPr>
          <w:rFonts w:ascii="Arial" w:hAnsi="Arial" w:cs="Arial"/>
          <w:b/>
          <w:sz w:val="22"/>
          <w:szCs w:val="22"/>
        </w:rPr>
      </w:pPr>
      <w:r w:rsidRPr="00144027">
        <w:rPr>
          <w:rFonts w:ascii="Arial" w:hAnsi="Arial" w:cs="Arial"/>
          <w:b/>
          <w:bCs/>
          <w:sz w:val="22"/>
          <w:szCs w:val="22"/>
        </w:rPr>
        <w:t xml:space="preserve">Příloha č. </w:t>
      </w:r>
      <w:r>
        <w:rPr>
          <w:rFonts w:ascii="Arial" w:hAnsi="Arial" w:cs="Arial"/>
          <w:b/>
          <w:bCs/>
          <w:sz w:val="22"/>
          <w:szCs w:val="22"/>
        </w:rPr>
        <w:t>4b)</w:t>
      </w:r>
      <w:r w:rsidRPr="00144027">
        <w:rPr>
          <w:rFonts w:ascii="Arial" w:hAnsi="Arial" w:cs="Arial"/>
          <w:b/>
          <w:bCs/>
          <w:sz w:val="22"/>
          <w:szCs w:val="22"/>
        </w:rPr>
        <w:t xml:space="preserve"> – Návrh </w:t>
      </w:r>
      <w:r>
        <w:rPr>
          <w:rFonts w:ascii="Arial" w:hAnsi="Arial" w:cs="Arial"/>
          <w:b/>
          <w:bCs/>
          <w:sz w:val="22"/>
          <w:szCs w:val="22"/>
        </w:rPr>
        <w:t>obchodních a smluvních podmínek pro část 2</w:t>
      </w:r>
    </w:p>
    <w:p w14:paraId="7EC96359" w14:textId="77777777" w:rsidR="005C7409" w:rsidRPr="00144027" w:rsidRDefault="005C7409" w:rsidP="00144027">
      <w:pPr>
        <w:pStyle w:val="odrkyChar"/>
        <w:spacing w:before="0" w:after="0"/>
        <w:outlineLvl w:val="0"/>
        <w:rPr>
          <w:highlight w:val="lightGray"/>
        </w:rPr>
      </w:pPr>
    </w:p>
    <w:p w14:paraId="0EF547D8" w14:textId="77777777" w:rsidR="005C7409" w:rsidRDefault="00E6192E" w:rsidP="00144027">
      <w:pPr>
        <w:pStyle w:val="Podnadpis"/>
        <w:tabs>
          <w:tab w:val="right" w:pos="9638"/>
        </w:tabs>
        <w:jc w:val="both"/>
        <w:rPr>
          <w:rFonts w:ascii="Arial" w:hAnsi="Arial" w:cs="Arial"/>
          <w:b w:val="0"/>
          <w:i/>
          <w:sz w:val="20"/>
        </w:rPr>
      </w:pPr>
      <w:r>
        <w:rPr>
          <w:rFonts w:ascii="Arial" w:hAnsi="Arial" w:cs="Arial"/>
          <w:i/>
          <w:sz w:val="18"/>
          <w:szCs w:val="18"/>
          <w:highlight w:val="lightGray"/>
        </w:rPr>
        <w:t>Pozn. pro dodavatel</w:t>
      </w:r>
      <w:r w:rsidR="005C7409" w:rsidRPr="00382CF8">
        <w:rPr>
          <w:rFonts w:ascii="Arial" w:hAnsi="Arial" w:cs="Arial"/>
          <w:i/>
          <w:sz w:val="18"/>
          <w:szCs w:val="18"/>
          <w:highlight w:val="lightGray"/>
        </w:rPr>
        <w:t>e</w:t>
      </w:r>
      <w:r w:rsidR="005C7409" w:rsidRPr="00382CF8">
        <w:rPr>
          <w:rFonts w:ascii="Arial" w:hAnsi="Arial" w:cs="Arial"/>
          <w:b w:val="0"/>
          <w:i/>
          <w:sz w:val="18"/>
          <w:szCs w:val="18"/>
          <w:highlight w:val="lightGray"/>
        </w:rPr>
        <w:t xml:space="preserve">: text obchodních podmínek je pro přehlednost </w:t>
      </w:r>
      <w:r w:rsidR="00B96865">
        <w:rPr>
          <w:rFonts w:ascii="Arial" w:hAnsi="Arial" w:cs="Arial"/>
          <w:b w:val="0"/>
          <w:i/>
          <w:sz w:val="18"/>
          <w:szCs w:val="18"/>
          <w:highlight w:val="lightGray"/>
        </w:rPr>
        <w:t>členěn do formy smlouvy. Dodavatel</w:t>
      </w:r>
      <w:r w:rsidR="005C7409" w:rsidRPr="00382CF8">
        <w:rPr>
          <w:rFonts w:ascii="Arial" w:hAnsi="Arial" w:cs="Arial"/>
          <w:b w:val="0"/>
          <w:i/>
          <w:sz w:val="18"/>
          <w:szCs w:val="18"/>
          <w:highlight w:val="lightGray"/>
        </w:rPr>
        <w:t xml:space="preserve"> doplní do textu obchodních podmínek pouze údaje do zvýrazněných polí: „</w:t>
      </w:r>
      <w:r w:rsidR="005C7409" w:rsidRPr="00382CF8">
        <w:rPr>
          <w:rFonts w:ascii="Arial" w:hAnsi="Arial" w:cs="Arial"/>
          <w:b w:val="0"/>
          <w:i/>
          <w:sz w:val="18"/>
          <w:szCs w:val="18"/>
          <w:highlight w:val="yellow"/>
        </w:rPr>
        <w:t>…………………</w:t>
      </w:r>
      <w:r w:rsidR="005C7409" w:rsidRPr="00382CF8">
        <w:rPr>
          <w:rFonts w:ascii="Arial" w:hAnsi="Arial" w:cs="Arial"/>
          <w:b w:val="0"/>
          <w:i/>
          <w:sz w:val="18"/>
          <w:szCs w:val="18"/>
          <w:highlight w:val="lightGray"/>
        </w:rPr>
        <w:t>“; jinak do textu obchodních podmínek nezasahuje. Řádně doplněné obchodní podmínky podepíše o</w:t>
      </w:r>
      <w:r w:rsidR="00B96865">
        <w:rPr>
          <w:rFonts w:ascii="Arial" w:hAnsi="Arial" w:cs="Arial"/>
          <w:b w:val="0"/>
          <w:i/>
          <w:sz w:val="18"/>
          <w:szCs w:val="18"/>
          <w:highlight w:val="lightGray"/>
        </w:rPr>
        <w:t>soba oprávněná jednat za dodavatel</w:t>
      </w:r>
      <w:r w:rsidR="005C7409" w:rsidRPr="00382CF8">
        <w:rPr>
          <w:rFonts w:ascii="Arial" w:hAnsi="Arial" w:cs="Arial"/>
          <w:b w:val="0"/>
          <w:i/>
          <w:sz w:val="18"/>
          <w:szCs w:val="18"/>
          <w:highlight w:val="lightGray"/>
        </w:rPr>
        <w:t>e</w:t>
      </w:r>
      <w:r w:rsidR="00144027" w:rsidRPr="00144027">
        <w:rPr>
          <w:rFonts w:ascii="Arial" w:hAnsi="Arial" w:cs="Arial"/>
          <w:b w:val="0"/>
          <w:i/>
          <w:sz w:val="20"/>
          <w:highlight w:val="lightGray"/>
        </w:rPr>
        <w:t>.</w:t>
      </w:r>
    </w:p>
    <w:p w14:paraId="72D1DC58" w14:textId="77777777" w:rsidR="00144027" w:rsidRDefault="00144027" w:rsidP="00144027">
      <w:pPr>
        <w:pStyle w:val="Podnadpis"/>
        <w:tabs>
          <w:tab w:val="right" w:pos="9638"/>
        </w:tabs>
        <w:jc w:val="both"/>
        <w:rPr>
          <w:rFonts w:ascii="Arial" w:hAnsi="Arial" w:cs="Arial"/>
          <w:b w:val="0"/>
          <w:sz w:val="22"/>
          <w:szCs w:val="22"/>
        </w:rPr>
      </w:pPr>
    </w:p>
    <w:p w14:paraId="77FF029E" w14:textId="77777777" w:rsidR="00144027" w:rsidRPr="00144027" w:rsidRDefault="00144027" w:rsidP="00144027">
      <w:pPr>
        <w:pStyle w:val="Podnadpis"/>
        <w:tabs>
          <w:tab w:val="right" w:pos="9638"/>
        </w:tabs>
        <w:jc w:val="both"/>
        <w:rPr>
          <w:rFonts w:ascii="Arial" w:hAnsi="Arial" w:cs="Arial"/>
          <w:b w:val="0"/>
          <w:sz w:val="22"/>
          <w:szCs w:val="22"/>
        </w:rPr>
      </w:pPr>
    </w:p>
    <w:p w14:paraId="0D1461E9" w14:textId="77777777" w:rsidR="00144027" w:rsidRPr="006A1925" w:rsidRDefault="00144027" w:rsidP="00144027">
      <w:pPr>
        <w:jc w:val="center"/>
        <w:outlineLvl w:val="0"/>
        <w:rPr>
          <w:rFonts w:ascii="Arial" w:hAnsi="Arial" w:cs="Arial"/>
          <w:b/>
          <w:bCs/>
          <w:sz w:val="28"/>
          <w:szCs w:val="28"/>
        </w:rPr>
      </w:pPr>
      <w:r w:rsidRPr="006A1925">
        <w:rPr>
          <w:rFonts w:ascii="Arial" w:hAnsi="Arial" w:cs="Arial"/>
          <w:b/>
          <w:bCs/>
          <w:sz w:val="28"/>
          <w:szCs w:val="28"/>
        </w:rPr>
        <w:t>Kupní smlouva</w:t>
      </w:r>
    </w:p>
    <w:p w14:paraId="61FCDA85" w14:textId="77777777" w:rsidR="00144027" w:rsidRPr="006A1925" w:rsidRDefault="00144027" w:rsidP="00144027">
      <w:pPr>
        <w:jc w:val="center"/>
        <w:rPr>
          <w:rFonts w:ascii="Arial" w:hAnsi="Arial" w:cs="Arial"/>
          <w:sz w:val="22"/>
          <w:szCs w:val="22"/>
        </w:rPr>
      </w:pPr>
      <w:r w:rsidRPr="006A1925">
        <w:rPr>
          <w:rFonts w:ascii="Arial" w:hAnsi="Arial" w:cs="Arial"/>
          <w:color w:val="000000"/>
          <w:sz w:val="22"/>
          <w:szCs w:val="22"/>
        </w:rPr>
        <w:t>uzavřená podle ustanovení § 2079 a násl. zákona č. 89/2012 Sb., občanský zákoník, v platném znění (dále jen „</w:t>
      </w:r>
      <w:r w:rsidRPr="006A1925">
        <w:rPr>
          <w:rFonts w:ascii="Arial" w:hAnsi="Arial" w:cs="Arial"/>
          <w:b/>
          <w:color w:val="000000"/>
          <w:sz w:val="22"/>
          <w:szCs w:val="22"/>
        </w:rPr>
        <w:t>OZ</w:t>
      </w:r>
      <w:r w:rsidRPr="006A1925">
        <w:rPr>
          <w:rFonts w:ascii="Arial" w:hAnsi="Arial" w:cs="Arial"/>
          <w:color w:val="000000"/>
          <w:sz w:val="22"/>
          <w:szCs w:val="22"/>
        </w:rPr>
        <w:t xml:space="preserve">“) </w:t>
      </w:r>
      <w:r w:rsidRPr="006A1925">
        <w:rPr>
          <w:rFonts w:ascii="Arial" w:hAnsi="Arial" w:cs="Arial"/>
          <w:sz w:val="22"/>
          <w:szCs w:val="22"/>
        </w:rPr>
        <w:t>níže uvedeného dne, měsíce a roku mezi těmito smluvními stranami:</w:t>
      </w:r>
    </w:p>
    <w:p w14:paraId="3C5806F8" w14:textId="77777777" w:rsidR="00144027" w:rsidRDefault="00144027" w:rsidP="00144027">
      <w:pPr>
        <w:pStyle w:val="Podnadpis"/>
        <w:tabs>
          <w:tab w:val="right" w:pos="9638"/>
        </w:tabs>
        <w:jc w:val="both"/>
        <w:rPr>
          <w:rFonts w:ascii="Arial" w:hAnsi="Arial" w:cs="Arial"/>
          <w:sz w:val="22"/>
          <w:szCs w:val="22"/>
        </w:rPr>
      </w:pPr>
    </w:p>
    <w:p w14:paraId="18102C17" w14:textId="77777777" w:rsidR="00144027" w:rsidRDefault="00144027" w:rsidP="00144027">
      <w:pPr>
        <w:pStyle w:val="Podnadpis"/>
        <w:tabs>
          <w:tab w:val="right" w:pos="9638"/>
        </w:tabs>
        <w:jc w:val="both"/>
        <w:rPr>
          <w:rFonts w:ascii="Arial" w:hAnsi="Arial" w:cs="Arial"/>
          <w:sz w:val="22"/>
          <w:szCs w:val="22"/>
        </w:rPr>
      </w:pPr>
    </w:p>
    <w:p w14:paraId="2EF15E71" w14:textId="77777777" w:rsidR="000961FB" w:rsidRPr="00503FA3" w:rsidRDefault="000961FB" w:rsidP="000961FB">
      <w:pPr>
        <w:pStyle w:val="Zhlav"/>
        <w:tabs>
          <w:tab w:val="left" w:pos="2835"/>
        </w:tabs>
        <w:ind w:left="2835" w:hanging="2835"/>
        <w:rPr>
          <w:rFonts w:ascii="Arial" w:hAnsi="Arial" w:cs="Arial"/>
          <w:b/>
          <w:sz w:val="22"/>
          <w:szCs w:val="22"/>
        </w:rPr>
      </w:pPr>
      <w:bookmarkStart w:id="0" w:name="_Hlk202128495"/>
      <w:r w:rsidRPr="00503FA3">
        <w:rPr>
          <w:rFonts w:ascii="Arial" w:hAnsi="Arial" w:cs="Arial"/>
          <w:b/>
          <w:bCs/>
          <w:sz w:val="22"/>
          <w:szCs w:val="22"/>
          <w:lang w:eastAsia="en-US"/>
        </w:rPr>
        <w:t>Kupující:</w:t>
      </w:r>
      <w:r w:rsidRPr="00503FA3">
        <w:rPr>
          <w:rFonts w:ascii="Arial" w:hAnsi="Arial" w:cs="Arial"/>
          <w:b/>
          <w:bCs/>
          <w:sz w:val="22"/>
          <w:szCs w:val="22"/>
        </w:rPr>
        <w:t xml:space="preserve">                             </w:t>
      </w:r>
      <w:r w:rsidRPr="00B506A3">
        <w:rPr>
          <w:rFonts w:ascii="Arial" w:hAnsi="Arial" w:cs="Arial"/>
          <w:b/>
          <w:bCs/>
          <w:sz w:val="22"/>
          <w:szCs w:val="22"/>
        </w:rPr>
        <w:t xml:space="preserve">  </w:t>
      </w:r>
      <w:r w:rsidRPr="006B3E18">
        <w:rPr>
          <w:rFonts w:ascii="Arial" w:hAnsi="Arial" w:cs="Arial"/>
          <w:b/>
          <w:bCs/>
          <w:sz w:val="22"/>
          <w:szCs w:val="22"/>
        </w:rPr>
        <w:t>Základní škola T.G. Masaryka Bohumín - Pudlov Trnková 280 okres Karviná, příspěvková organizace</w:t>
      </w:r>
    </w:p>
    <w:p w14:paraId="7CC0DA82" w14:textId="77777777" w:rsidR="000961FB" w:rsidRPr="00503FA3" w:rsidRDefault="000961FB" w:rsidP="000961FB">
      <w:pPr>
        <w:pStyle w:val="Zhlav"/>
        <w:tabs>
          <w:tab w:val="left" w:pos="2835"/>
        </w:tabs>
        <w:ind w:left="3255" w:hanging="3255"/>
        <w:rPr>
          <w:rFonts w:ascii="Arial" w:hAnsi="Arial" w:cs="Arial"/>
          <w:sz w:val="22"/>
          <w:szCs w:val="22"/>
        </w:rPr>
      </w:pPr>
      <w:r w:rsidRPr="00503FA3">
        <w:rPr>
          <w:rFonts w:ascii="Arial" w:hAnsi="Arial" w:cs="Arial"/>
          <w:sz w:val="22"/>
          <w:szCs w:val="22"/>
        </w:rPr>
        <w:t>Sídlo:</w:t>
      </w:r>
      <w:r w:rsidRPr="00503FA3">
        <w:rPr>
          <w:rFonts w:ascii="Arial" w:hAnsi="Arial" w:cs="Arial"/>
          <w:sz w:val="22"/>
          <w:szCs w:val="22"/>
        </w:rPr>
        <w:tab/>
      </w:r>
      <w:r w:rsidRPr="00A77862">
        <w:rPr>
          <w:rFonts w:ascii="Arial" w:hAnsi="Arial" w:cs="Arial"/>
          <w:sz w:val="22"/>
          <w:szCs w:val="22"/>
        </w:rPr>
        <w:t>Trnková 280, Pudlov, 73551 Bohumín</w:t>
      </w:r>
    </w:p>
    <w:p w14:paraId="0D8B95AE" w14:textId="77777777" w:rsidR="000961FB" w:rsidRPr="00503FA3" w:rsidRDefault="000961FB" w:rsidP="000961FB">
      <w:pPr>
        <w:tabs>
          <w:tab w:val="left" w:pos="2340"/>
        </w:tabs>
        <w:rPr>
          <w:rFonts w:ascii="Arial" w:hAnsi="Arial" w:cs="Arial"/>
          <w:sz w:val="22"/>
          <w:szCs w:val="22"/>
        </w:rPr>
      </w:pPr>
      <w:r w:rsidRPr="00503FA3">
        <w:rPr>
          <w:rFonts w:ascii="Arial" w:hAnsi="Arial" w:cs="Arial"/>
          <w:sz w:val="22"/>
          <w:szCs w:val="22"/>
        </w:rPr>
        <w:t>IČO:</w:t>
      </w:r>
      <w:r w:rsidRPr="00503FA3">
        <w:rPr>
          <w:rFonts w:ascii="Arial" w:hAnsi="Arial" w:cs="Arial"/>
          <w:sz w:val="22"/>
          <w:szCs w:val="22"/>
        </w:rPr>
        <w:tab/>
      </w:r>
      <w:r w:rsidRPr="00503FA3">
        <w:rPr>
          <w:rFonts w:ascii="Arial" w:hAnsi="Arial" w:cs="Arial"/>
          <w:sz w:val="22"/>
          <w:szCs w:val="22"/>
        </w:rPr>
        <w:tab/>
      </w:r>
      <w:r w:rsidRPr="00A77862">
        <w:rPr>
          <w:rFonts w:ascii="Arial" w:hAnsi="Arial" w:cs="Arial"/>
          <w:sz w:val="22"/>
          <w:szCs w:val="22"/>
        </w:rPr>
        <w:t>75029146</w:t>
      </w:r>
    </w:p>
    <w:p w14:paraId="3EF9EFC8" w14:textId="77777777" w:rsidR="000961FB" w:rsidRPr="00503FA3" w:rsidRDefault="000961FB" w:rsidP="000961FB">
      <w:pPr>
        <w:tabs>
          <w:tab w:val="left" w:pos="2340"/>
        </w:tabs>
        <w:rPr>
          <w:rFonts w:ascii="Arial" w:hAnsi="Arial" w:cs="Arial"/>
          <w:sz w:val="22"/>
          <w:szCs w:val="22"/>
        </w:rPr>
      </w:pPr>
      <w:r w:rsidRPr="00503FA3">
        <w:rPr>
          <w:rFonts w:ascii="Arial" w:hAnsi="Arial" w:cs="Arial"/>
          <w:sz w:val="22"/>
          <w:szCs w:val="22"/>
        </w:rPr>
        <w:t>Bankovní ústav:</w:t>
      </w:r>
      <w:r w:rsidRPr="00503FA3">
        <w:rPr>
          <w:rFonts w:ascii="Arial" w:hAnsi="Arial" w:cs="Arial"/>
          <w:sz w:val="22"/>
          <w:szCs w:val="22"/>
        </w:rPr>
        <w:tab/>
      </w:r>
      <w:r w:rsidRPr="00503FA3">
        <w:rPr>
          <w:rFonts w:ascii="Arial" w:hAnsi="Arial" w:cs="Arial"/>
          <w:sz w:val="22"/>
          <w:szCs w:val="22"/>
        </w:rPr>
        <w:tab/>
      </w:r>
      <w:r w:rsidRPr="0099788A">
        <w:rPr>
          <w:rFonts w:ascii="Arial" w:hAnsi="Arial" w:cs="Arial"/>
          <w:sz w:val="22"/>
          <w:szCs w:val="22"/>
        </w:rPr>
        <w:t>Česká spořitelna, a.s</w:t>
      </w:r>
      <w:r w:rsidRPr="00503FA3">
        <w:rPr>
          <w:rFonts w:ascii="Arial" w:hAnsi="Arial" w:cs="Arial"/>
          <w:sz w:val="22"/>
          <w:szCs w:val="22"/>
        </w:rPr>
        <w:t>.</w:t>
      </w:r>
    </w:p>
    <w:p w14:paraId="15708EA5" w14:textId="77777777" w:rsidR="000961FB" w:rsidRPr="00503FA3" w:rsidRDefault="000961FB" w:rsidP="000961FB">
      <w:pPr>
        <w:tabs>
          <w:tab w:val="left" w:pos="2340"/>
        </w:tabs>
        <w:rPr>
          <w:rFonts w:ascii="Arial" w:hAnsi="Arial" w:cs="Arial"/>
          <w:sz w:val="22"/>
          <w:szCs w:val="22"/>
        </w:rPr>
      </w:pPr>
      <w:r w:rsidRPr="00503FA3">
        <w:rPr>
          <w:rFonts w:ascii="Arial" w:hAnsi="Arial" w:cs="Arial"/>
          <w:sz w:val="22"/>
          <w:szCs w:val="22"/>
        </w:rPr>
        <w:t>Číslo účtu:</w:t>
      </w:r>
      <w:r w:rsidRPr="00503FA3">
        <w:rPr>
          <w:rFonts w:ascii="Arial" w:hAnsi="Arial" w:cs="Arial"/>
          <w:sz w:val="22"/>
          <w:szCs w:val="22"/>
        </w:rPr>
        <w:tab/>
      </w:r>
      <w:r w:rsidRPr="00503FA3">
        <w:rPr>
          <w:rFonts w:ascii="Arial" w:hAnsi="Arial" w:cs="Arial"/>
          <w:sz w:val="22"/>
          <w:szCs w:val="22"/>
        </w:rPr>
        <w:tab/>
      </w:r>
      <w:r w:rsidRPr="00A77862">
        <w:rPr>
          <w:rFonts w:ascii="Arial" w:hAnsi="Arial" w:cs="Arial"/>
          <w:sz w:val="22"/>
          <w:szCs w:val="22"/>
        </w:rPr>
        <w:t>1727834369/0800</w:t>
      </w:r>
    </w:p>
    <w:p w14:paraId="1A1D1241" w14:textId="77777777" w:rsidR="000961FB" w:rsidRPr="00503FA3" w:rsidRDefault="000961FB" w:rsidP="000961FB">
      <w:pPr>
        <w:pStyle w:val="Bezmezer"/>
        <w:rPr>
          <w:rFonts w:ascii="Arial" w:hAnsi="Arial" w:cs="Arial"/>
        </w:rPr>
      </w:pPr>
      <w:r w:rsidRPr="00503FA3">
        <w:rPr>
          <w:rFonts w:ascii="Arial" w:hAnsi="Arial" w:cs="Arial"/>
        </w:rPr>
        <w:t>Osoba oprávněná jednat ve věcech</w:t>
      </w:r>
      <w:r w:rsidRPr="00503FA3">
        <w:rPr>
          <w:rFonts w:ascii="Arial" w:hAnsi="Arial" w:cs="Arial"/>
        </w:rPr>
        <w:tab/>
      </w:r>
    </w:p>
    <w:p w14:paraId="685217EF" w14:textId="77777777" w:rsidR="000961FB" w:rsidRPr="00503FA3" w:rsidRDefault="000961FB" w:rsidP="000961FB">
      <w:pPr>
        <w:pStyle w:val="Bezmezer"/>
        <w:rPr>
          <w:rFonts w:ascii="Arial" w:hAnsi="Arial" w:cs="Arial"/>
        </w:rPr>
      </w:pPr>
      <w:r w:rsidRPr="00503FA3">
        <w:rPr>
          <w:rFonts w:ascii="Arial" w:hAnsi="Arial" w:cs="Arial"/>
        </w:rPr>
        <w:t>smluvních:</w:t>
      </w:r>
      <w:r w:rsidRPr="00503FA3">
        <w:rPr>
          <w:rFonts w:ascii="Arial" w:hAnsi="Arial" w:cs="Arial"/>
        </w:rPr>
        <w:tab/>
      </w:r>
      <w:r w:rsidRPr="00503FA3">
        <w:rPr>
          <w:rFonts w:ascii="Arial" w:hAnsi="Arial" w:cs="Arial"/>
        </w:rPr>
        <w:tab/>
      </w:r>
      <w:r w:rsidRPr="00503FA3">
        <w:rPr>
          <w:rFonts w:ascii="Arial" w:hAnsi="Arial" w:cs="Arial"/>
        </w:rPr>
        <w:tab/>
      </w:r>
      <w:r w:rsidRPr="00503FA3">
        <w:rPr>
          <w:rFonts w:ascii="Arial" w:hAnsi="Arial" w:cs="Arial"/>
        </w:rPr>
        <w:tab/>
      </w:r>
      <w:r w:rsidRPr="00503FA3">
        <w:rPr>
          <w:rFonts w:ascii="Arial" w:hAnsi="Arial" w:cs="Arial"/>
        </w:rPr>
        <w:tab/>
      </w:r>
      <w:r w:rsidRPr="00A77862">
        <w:rPr>
          <w:rFonts w:ascii="Arial" w:eastAsia="Times New Roman" w:hAnsi="Arial" w:cs="Arial"/>
          <w:lang w:eastAsia="cs-CZ"/>
        </w:rPr>
        <w:t>Mgr. Ivana Heiduková</w:t>
      </w:r>
      <w:r w:rsidRPr="0099788A">
        <w:rPr>
          <w:rFonts w:ascii="Arial" w:hAnsi="Arial" w:cs="Arial"/>
        </w:rPr>
        <w:t>, ředitel</w:t>
      </w:r>
      <w:r>
        <w:rPr>
          <w:rFonts w:ascii="Arial" w:hAnsi="Arial" w:cs="Arial"/>
        </w:rPr>
        <w:t>ka školy</w:t>
      </w:r>
    </w:p>
    <w:p w14:paraId="306D213D" w14:textId="77777777" w:rsidR="000961FB" w:rsidRPr="00503FA3" w:rsidRDefault="000961FB" w:rsidP="000961FB">
      <w:pPr>
        <w:pStyle w:val="Bezmezer"/>
        <w:rPr>
          <w:rFonts w:ascii="Arial" w:hAnsi="Arial" w:cs="Arial"/>
        </w:rPr>
      </w:pPr>
      <w:r w:rsidRPr="00503FA3">
        <w:rPr>
          <w:rFonts w:ascii="Arial" w:hAnsi="Arial" w:cs="Arial"/>
        </w:rPr>
        <w:t>Kontaktní osoba ve věcech technických:</w:t>
      </w:r>
      <w:r w:rsidRPr="00503FA3">
        <w:rPr>
          <w:rFonts w:ascii="Arial" w:hAnsi="Arial" w:cs="Arial"/>
        </w:rPr>
        <w:tab/>
      </w:r>
      <w:r w:rsidRPr="00A77862">
        <w:rPr>
          <w:rFonts w:ascii="Arial" w:eastAsia="Times New Roman" w:hAnsi="Arial" w:cs="Arial"/>
          <w:lang w:eastAsia="cs-CZ"/>
        </w:rPr>
        <w:t>Mgr. Ivana Heiduková</w:t>
      </w:r>
      <w:r w:rsidRPr="0099788A">
        <w:rPr>
          <w:rFonts w:ascii="Arial" w:hAnsi="Arial" w:cs="Arial"/>
        </w:rPr>
        <w:t>, ředitel</w:t>
      </w:r>
      <w:r>
        <w:rPr>
          <w:rFonts w:ascii="Arial" w:hAnsi="Arial" w:cs="Arial"/>
        </w:rPr>
        <w:t>ka školy</w:t>
      </w:r>
    </w:p>
    <w:p w14:paraId="65A0ECD6" w14:textId="77777777" w:rsidR="000961FB" w:rsidRPr="00503FA3" w:rsidRDefault="000961FB" w:rsidP="000961FB">
      <w:pPr>
        <w:pStyle w:val="Bezmezer"/>
        <w:rPr>
          <w:rFonts w:ascii="Arial" w:hAnsi="Arial" w:cs="Arial"/>
        </w:rPr>
      </w:pPr>
      <w:r w:rsidRPr="00503FA3">
        <w:rPr>
          <w:rFonts w:ascii="Arial" w:hAnsi="Arial" w:cs="Arial"/>
        </w:rPr>
        <w:t>Tel.:</w:t>
      </w:r>
      <w:r w:rsidRPr="00503FA3">
        <w:rPr>
          <w:rFonts w:ascii="Arial" w:hAnsi="Arial" w:cs="Arial"/>
        </w:rPr>
        <w:tab/>
      </w:r>
      <w:r w:rsidRPr="00503FA3">
        <w:rPr>
          <w:rFonts w:ascii="Arial" w:hAnsi="Arial" w:cs="Arial"/>
        </w:rPr>
        <w:tab/>
      </w:r>
      <w:r w:rsidRPr="00503FA3">
        <w:rPr>
          <w:rFonts w:ascii="Arial" w:hAnsi="Arial" w:cs="Arial"/>
        </w:rPr>
        <w:tab/>
      </w:r>
      <w:r w:rsidRPr="00503FA3">
        <w:rPr>
          <w:rFonts w:ascii="Arial" w:hAnsi="Arial" w:cs="Arial"/>
        </w:rPr>
        <w:tab/>
      </w:r>
      <w:r w:rsidRPr="00503FA3">
        <w:rPr>
          <w:rFonts w:ascii="Arial" w:hAnsi="Arial" w:cs="Arial"/>
        </w:rPr>
        <w:tab/>
      </w:r>
      <w:r w:rsidRPr="00503FA3">
        <w:rPr>
          <w:rFonts w:ascii="Arial" w:hAnsi="Arial" w:cs="Arial"/>
        </w:rPr>
        <w:tab/>
        <w:t xml:space="preserve">+420 </w:t>
      </w:r>
      <w:r w:rsidRPr="00A77862">
        <w:rPr>
          <w:rFonts w:ascii="Arial" w:eastAsia="Times New Roman" w:hAnsi="Arial" w:cs="Arial"/>
          <w:lang w:eastAsia="cs-CZ"/>
        </w:rPr>
        <w:t>596 031 144</w:t>
      </w:r>
    </w:p>
    <w:p w14:paraId="69AAB91D" w14:textId="77777777" w:rsidR="000961FB" w:rsidRPr="00503FA3" w:rsidRDefault="000961FB" w:rsidP="000961FB">
      <w:pPr>
        <w:pStyle w:val="Bezmezer"/>
        <w:rPr>
          <w:rFonts w:ascii="Arial" w:hAnsi="Arial" w:cs="Arial"/>
        </w:rPr>
      </w:pPr>
      <w:r w:rsidRPr="00503FA3">
        <w:rPr>
          <w:rFonts w:ascii="Arial" w:hAnsi="Arial" w:cs="Arial"/>
        </w:rPr>
        <w:t>E-mail:</w:t>
      </w:r>
      <w:r w:rsidRPr="00503FA3">
        <w:rPr>
          <w:rFonts w:ascii="Arial" w:hAnsi="Arial" w:cs="Arial"/>
        </w:rPr>
        <w:tab/>
      </w:r>
      <w:r w:rsidRPr="00503FA3">
        <w:rPr>
          <w:rFonts w:ascii="Arial" w:hAnsi="Arial" w:cs="Arial"/>
        </w:rPr>
        <w:tab/>
      </w:r>
      <w:r w:rsidRPr="00503FA3">
        <w:rPr>
          <w:rFonts w:ascii="Arial" w:hAnsi="Arial" w:cs="Arial"/>
        </w:rPr>
        <w:tab/>
      </w:r>
      <w:r w:rsidRPr="00503FA3">
        <w:rPr>
          <w:rFonts w:ascii="Arial" w:hAnsi="Arial" w:cs="Arial"/>
        </w:rPr>
        <w:tab/>
      </w:r>
      <w:r w:rsidRPr="00503FA3">
        <w:rPr>
          <w:rFonts w:ascii="Arial" w:hAnsi="Arial" w:cs="Arial"/>
        </w:rPr>
        <w:tab/>
      </w:r>
      <w:r w:rsidRPr="00503FA3">
        <w:rPr>
          <w:rFonts w:ascii="Arial" w:hAnsi="Arial" w:cs="Arial"/>
        </w:rPr>
        <w:tab/>
      </w:r>
      <w:hyperlink r:id="rId8" w:history="1">
        <w:r w:rsidRPr="00A77862">
          <w:rPr>
            <w:rFonts w:ascii="Arial" w:eastAsia="Times New Roman" w:hAnsi="Arial" w:cs="Arial"/>
            <w:lang w:eastAsia="cs-CZ"/>
          </w:rPr>
          <w:t>zs-pudlov@mubo.cz</w:t>
        </w:r>
      </w:hyperlink>
    </w:p>
    <w:bookmarkEnd w:id="0"/>
    <w:p w14:paraId="6AF60090" w14:textId="77777777" w:rsidR="004B35FF" w:rsidRDefault="004B35FF" w:rsidP="004B35FF">
      <w:pPr>
        <w:pStyle w:val="odrkyChar"/>
        <w:spacing w:before="0" w:after="0"/>
      </w:pPr>
      <w:r>
        <w:t xml:space="preserve"> (dále jen „</w:t>
      </w:r>
      <w:r>
        <w:rPr>
          <w:b/>
        </w:rPr>
        <w:t>Kupující</w:t>
      </w:r>
      <w:r>
        <w:t>“)</w:t>
      </w:r>
    </w:p>
    <w:p w14:paraId="7A80872D" w14:textId="77777777" w:rsidR="00731CF8" w:rsidRDefault="00731CF8" w:rsidP="00144027">
      <w:pPr>
        <w:pStyle w:val="Normlnweb"/>
        <w:spacing w:before="0" w:beforeAutospacing="0" w:after="0" w:afterAutospacing="0"/>
        <w:jc w:val="both"/>
        <w:rPr>
          <w:rFonts w:ascii="Arial" w:hAnsi="Arial" w:cs="Arial"/>
          <w:sz w:val="22"/>
          <w:szCs w:val="22"/>
        </w:rPr>
      </w:pPr>
    </w:p>
    <w:p w14:paraId="2FCEB4B9" w14:textId="77777777" w:rsidR="00144027" w:rsidRDefault="00144027" w:rsidP="00144027">
      <w:pPr>
        <w:pStyle w:val="Normlnweb"/>
        <w:spacing w:before="0" w:beforeAutospacing="0" w:after="0" w:afterAutospacing="0"/>
        <w:jc w:val="both"/>
        <w:rPr>
          <w:rFonts w:ascii="Arial" w:hAnsi="Arial" w:cs="Arial"/>
          <w:sz w:val="22"/>
          <w:szCs w:val="22"/>
        </w:rPr>
      </w:pPr>
      <w:r>
        <w:rPr>
          <w:rFonts w:ascii="Arial" w:hAnsi="Arial" w:cs="Arial"/>
          <w:sz w:val="22"/>
          <w:szCs w:val="22"/>
        </w:rPr>
        <w:t>a</w:t>
      </w:r>
    </w:p>
    <w:p w14:paraId="27F7DBEC" w14:textId="77777777" w:rsidR="00144027" w:rsidRDefault="00144027" w:rsidP="00144027">
      <w:pPr>
        <w:pStyle w:val="Normlnweb"/>
        <w:spacing w:before="0" w:beforeAutospacing="0" w:after="0" w:afterAutospacing="0"/>
        <w:jc w:val="both"/>
        <w:rPr>
          <w:rFonts w:ascii="Arial" w:hAnsi="Arial" w:cs="Arial"/>
          <w:sz w:val="22"/>
          <w:szCs w:val="22"/>
        </w:rPr>
      </w:pPr>
    </w:p>
    <w:p w14:paraId="6ABCC7D8" w14:textId="77777777" w:rsidR="0026503D" w:rsidRPr="0060024B" w:rsidRDefault="0026503D" w:rsidP="0026503D">
      <w:pPr>
        <w:pStyle w:val="Normlnweb"/>
        <w:spacing w:before="0" w:beforeAutospacing="0" w:after="0" w:afterAutospacing="0"/>
        <w:jc w:val="both"/>
        <w:rPr>
          <w:rFonts w:ascii="Arial" w:hAnsi="Arial" w:cs="Arial"/>
          <w:b/>
          <w:sz w:val="22"/>
          <w:szCs w:val="22"/>
        </w:rPr>
      </w:pPr>
      <w:r w:rsidRPr="0060024B">
        <w:rPr>
          <w:rFonts w:ascii="Arial" w:hAnsi="Arial" w:cs="Arial"/>
          <w:b/>
          <w:sz w:val="22"/>
          <w:szCs w:val="22"/>
        </w:rPr>
        <w:t>Prodávající:</w:t>
      </w:r>
      <w:r w:rsidRPr="0060024B">
        <w:rPr>
          <w:rFonts w:ascii="Arial" w:hAnsi="Arial" w:cs="Arial"/>
          <w:b/>
          <w:sz w:val="22"/>
          <w:szCs w:val="22"/>
        </w:rPr>
        <w:tab/>
      </w:r>
      <w:r w:rsidRPr="0060024B">
        <w:rPr>
          <w:rFonts w:ascii="Arial" w:hAnsi="Arial" w:cs="Arial"/>
          <w:b/>
          <w:sz w:val="22"/>
          <w:szCs w:val="22"/>
        </w:rPr>
        <w:tab/>
      </w:r>
      <w:r w:rsidRPr="0060024B">
        <w:rPr>
          <w:rFonts w:ascii="Arial" w:hAnsi="Arial" w:cs="Arial"/>
          <w:b/>
          <w:sz w:val="22"/>
          <w:szCs w:val="22"/>
        </w:rPr>
        <w:tab/>
      </w:r>
      <w:r w:rsidRPr="0060024B">
        <w:rPr>
          <w:b/>
          <w:highlight w:val="yellow"/>
        </w:rPr>
        <w:t>………………………….</w:t>
      </w:r>
      <w:r>
        <w:rPr>
          <w:b/>
          <w:highlight w:val="yellow"/>
        </w:rPr>
        <w:t>.</w:t>
      </w:r>
      <w:r w:rsidRPr="0060024B">
        <w:rPr>
          <w:b/>
          <w:highlight w:val="yellow"/>
        </w:rPr>
        <w:t>.</w:t>
      </w:r>
    </w:p>
    <w:p w14:paraId="674BA4E0" w14:textId="77777777" w:rsidR="0026503D" w:rsidRDefault="0026503D" w:rsidP="0026503D">
      <w:pPr>
        <w:pStyle w:val="odrkyChar"/>
        <w:spacing w:before="0" w:after="0"/>
      </w:pPr>
      <w:r>
        <w:t>sídlo:</w:t>
      </w:r>
      <w:r>
        <w:tab/>
      </w:r>
      <w:r>
        <w:tab/>
      </w:r>
      <w:r>
        <w:tab/>
      </w:r>
      <w:r>
        <w:tab/>
      </w:r>
      <w:r>
        <w:rPr>
          <w:highlight w:val="yellow"/>
        </w:rPr>
        <w:t>……………………………..</w:t>
      </w:r>
    </w:p>
    <w:p w14:paraId="5C01056F" w14:textId="77777777" w:rsidR="0026503D" w:rsidRDefault="0026503D" w:rsidP="0026503D">
      <w:pPr>
        <w:jc w:val="both"/>
        <w:rPr>
          <w:rFonts w:ascii="Arial" w:hAnsi="Arial" w:cs="Arial"/>
          <w:sz w:val="22"/>
          <w:szCs w:val="22"/>
        </w:rPr>
      </w:pPr>
      <w:r>
        <w:rPr>
          <w:rFonts w:ascii="Arial" w:hAnsi="Arial" w:cs="Arial"/>
          <w:sz w:val="22"/>
          <w:szCs w:val="22"/>
        </w:rPr>
        <w:t>IČ:</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r w:rsidRPr="0060024B">
        <w:rPr>
          <w:rFonts w:ascii="Arial" w:hAnsi="Arial" w:cs="Arial"/>
          <w:sz w:val="22"/>
          <w:szCs w:val="22"/>
          <w:highlight w:val="yellow"/>
        </w:rPr>
        <w:t>.</w:t>
      </w:r>
    </w:p>
    <w:p w14:paraId="2E3A47EB" w14:textId="77777777" w:rsidR="0026503D" w:rsidRDefault="0026503D" w:rsidP="0026503D">
      <w:pPr>
        <w:jc w:val="both"/>
        <w:rPr>
          <w:rFonts w:ascii="Arial" w:hAnsi="Arial" w:cs="Arial"/>
          <w:sz w:val="22"/>
          <w:szCs w:val="22"/>
          <w:highlight w:val="yellow"/>
        </w:rPr>
      </w:pPr>
      <w:r>
        <w:rPr>
          <w:rFonts w:ascii="Arial" w:hAnsi="Arial" w:cs="Arial"/>
          <w:sz w:val="22"/>
          <w:szCs w:val="22"/>
        </w:rPr>
        <w:t>DIČ:</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
    <w:p w14:paraId="0CE5DEFC" w14:textId="77777777" w:rsidR="0026503D" w:rsidRDefault="0026503D" w:rsidP="0026503D">
      <w:pPr>
        <w:jc w:val="both"/>
        <w:rPr>
          <w:rFonts w:ascii="Arial" w:hAnsi="Arial" w:cs="Arial"/>
          <w:sz w:val="22"/>
          <w:szCs w:val="22"/>
        </w:rPr>
      </w:pPr>
      <w:r>
        <w:rPr>
          <w:rFonts w:ascii="Arial" w:hAnsi="Arial" w:cs="Arial"/>
          <w:sz w:val="22"/>
          <w:szCs w:val="22"/>
        </w:rPr>
        <w:t>zapsaný v obch. rejstříku:</w:t>
      </w:r>
      <w:r>
        <w:rPr>
          <w:rFonts w:ascii="Arial" w:hAnsi="Arial" w:cs="Arial"/>
          <w:sz w:val="22"/>
          <w:szCs w:val="22"/>
        </w:rPr>
        <w:tab/>
      </w:r>
      <w:r>
        <w:rPr>
          <w:rFonts w:ascii="Arial" w:hAnsi="Arial" w:cs="Arial"/>
          <w:sz w:val="22"/>
          <w:szCs w:val="22"/>
          <w:highlight w:val="yellow"/>
        </w:rPr>
        <w:t>……………………………..</w:t>
      </w:r>
    </w:p>
    <w:p w14:paraId="69A83080" w14:textId="77777777" w:rsidR="0026503D" w:rsidRDefault="0026503D" w:rsidP="0026503D">
      <w:pPr>
        <w:tabs>
          <w:tab w:val="left" w:pos="708"/>
          <w:tab w:val="left" w:pos="1416"/>
          <w:tab w:val="left" w:pos="1701"/>
          <w:tab w:val="left" w:pos="2124"/>
          <w:tab w:val="left" w:pos="2832"/>
          <w:tab w:val="left" w:pos="3225"/>
        </w:tabs>
        <w:jc w:val="both"/>
        <w:rPr>
          <w:rFonts w:ascii="Arial" w:hAnsi="Arial" w:cs="Arial"/>
          <w:sz w:val="22"/>
          <w:szCs w:val="22"/>
        </w:rPr>
      </w:pPr>
      <w:r>
        <w:rPr>
          <w:rFonts w:ascii="Arial" w:hAnsi="Arial" w:cs="Arial"/>
          <w:sz w:val="22"/>
          <w:szCs w:val="22"/>
        </w:rPr>
        <w:t>bankovní ústav:</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
    <w:p w14:paraId="74599F39" w14:textId="77777777" w:rsidR="0026503D" w:rsidRDefault="0026503D" w:rsidP="0026503D">
      <w:pPr>
        <w:tabs>
          <w:tab w:val="left" w:pos="708"/>
          <w:tab w:val="left" w:pos="1416"/>
          <w:tab w:val="left" w:pos="1701"/>
          <w:tab w:val="left" w:pos="2124"/>
          <w:tab w:val="left" w:pos="2832"/>
          <w:tab w:val="left" w:pos="3225"/>
        </w:tabs>
        <w:jc w:val="both"/>
        <w:rPr>
          <w:rFonts w:ascii="Arial" w:hAnsi="Arial" w:cs="Arial"/>
          <w:sz w:val="22"/>
          <w:szCs w:val="22"/>
        </w:rPr>
      </w:pPr>
      <w:r>
        <w:rPr>
          <w:rFonts w:ascii="Arial" w:hAnsi="Arial" w:cs="Arial"/>
          <w:sz w:val="22"/>
          <w:szCs w:val="22"/>
        </w:rPr>
        <w:t>číslo účtu:</w:t>
      </w:r>
      <w:r w:rsidRPr="00304411">
        <w:rPr>
          <w:rFonts w:ascii="Arial" w:hAnsi="Arial" w:cs="Arial"/>
          <w:sz w:val="22"/>
          <w:szCs w:val="22"/>
        </w:rPr>
        <w:t xml:space="preserve"> </w:t>
      </w:r>
      <w:r w:rsidRPr="00304411">
        <w:rPr>
          <w:rFonts w:ascii="Arial" w:hAnsi="Arial" w:cs="Arial"/>
          <w:sz w:val="22"/>
          <w:szCs w:val="22"/>
        </w:rPr>
        <w:tab/>
      </w:r>
      <w:r w:rsidRPr="00304411">
        <w:rPr>
          <w:rFonts w:ascii="Arial" w:hAnsi="Arial" w:cs="Arial"/>
          <w:sz w:val="22"/>
          <w:szCs w:val="22"/>
        </w:rPr>
        <w:tab/>
      </w:r>
      <w:r w:rsidRPr="00304411">
        <w:rPr>
          <w:rFonts w:ascii="Arial" w:hAnsi="Arial" w:cs="Arial"/>
          <w:sz w:val="22"/>
          <w:szCs w:val="22"/>
        </w:rPr>
        <w:tab/>
      </w:r>
      <w:r w:rsidRPr="00304411">
        <w:rPr>
          <w:rFonts w:ascii="Arial" w:hAnsi="Arial" w:cs="Arial"/>
          <w:sz w:val="22"/>
          <w:szCs w:val="22"/>
        </w:rPr>
        <w:tab/>
      </w:r>
      <w:r>
        <w:rPr>
          <w:rFonts w:ascii="Arial" w:hAnsi="Arial" w:cs="Arial"/>
          <w:sz w:val="22"/>
          <w:szCs w:val="22"/>
          <w:highlight w:val="yellow"/>
        </w:rPr>
        <w:t>……………………………..</w:t>
      </w:r>
    </w:p>
    <w:p w14:paraId="2D3E5029" w14:textId="77777777" w:rsidR="0026503D" w:rsidRDefault="0026503D" w:rsidP="0026503D">
      <w:pPr>
        <w:jc w:val="both"/>
        <w:rPr>
          <w:rFonts w:ascii="Arial" w:hAnsi="Arial" w:cs="Arial"/>
          <w:sz w:val="22"/>
          <w:szCs w:val="22"/>
        </w:rPr>
      </w:pPr>
      <w:r>
        <w:rPr>
          <w:rFonts w:ascii="Arial" w:hAnsi="Arial" w:cs="Arial"/>
          <w:sz w:val="22"/>
          <w:szCs w:val="22"/>
        </w:rPr>
        <w:t>zastoupený</w:t>
      </w:r>
      <w:r>
        <w:rPr>
          <w:rStyle w:val="Znakapoznpodarou"/>
          <w:rFonts w:ascii="Arial" w:hAnsi="Arial" w:cs="Arial"/>
          <w:sz w:val="22"/>
          <w:szCs w:val="22"/>
        </w:rPr>
        <w:footnoteReference w:id="1"/>
      </w:r>
      <w:r>
        <w:rPr>
          <w:rFonts w:ascii="Arial" w:hAnsi="Arial" w:cs="Arial"/>
          <w:sz w:val="22"/>
          <w:szCs w:val="22"/>
        </w:rPr>
        <w:t>:</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
    <w:p w14:paraId="4A95F183" w14:textId="77777777" w:rsidR="0026503D" w:rsidRDefault="0026503D" w:rsidP="0026503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zástupce ve věcech</w:t>
      </w:r>
    </w:p>
    <w:p w14:paraId="755F0667" w14:textId="77777777" w:rsidR="0026503D" w:rsidRDefault="0026503D" w:rsidP="0026503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smluvních:</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
    <w:p w14:paraId="59859920" w14:textId="77777777" w:rsidR="0026503D" w:rsidRDefault="0026503D" w:rsidP="0026503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telefon:</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
    <w:p w14:paraId="75503644" w14:textId="77777777" w:rsidR="0026503D" w:rsidRDefault="0026503D" w:rsidP="0026503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e-mail:</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
    <w:p w14:paraId="213EC026" w14:textId="77777777" w:rsidR="0026503D" w:rsidRDefault="0026503D" w:rsidP="0026503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zástupce ve věcech</w:t>
      </w:r>
    </w:p>
    <w:p w14:paraId="7F5E2594" w14:textId="77777777" w:rsidR="0026503D" w:rsidRDefault="0026503D" w:rsidP="0026503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technických:</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
    <w:p w14:paraId="59D48C4F" w14:textId="77777777" w:rsidR="0026503D" w:rsidRDefault="0026503D" w:rsidP="0026503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telefon:</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
    <w:p w14:paraId="4A17A21E" w14:textId="77777777" w:rsidR="0026503D" w:rsidRDefault="0026503D" w:rsidP="0026503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e-mail:</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
    <w:p w14:paraId="07B33690" w14:textId="77777777" w:rsidR="0026503D" w:rsidRDefault="0026503D" w:rsidP="0026503D">
      <w:pPr>
        <w:rPr>
          <w:rFonts w:ascii="Arial" w:hAnsi="Arial" w:cs="Arial"/>
          <w:sz w:val="22"/>
          <w:szCs w:val="22"/>
        </w:rPr>
      </w:pPr>
      <w:r>
        <w:rPr>
          <w:rFonts w:ascii="Arial" w:hAnsi="Arial" w:cs="Arial"/>
          <w:sz w:val="22"/>
          <w:szCs w:val="22"/>
        </w:rPr>
        <w:t>(dále jen „</w:t>
      </w:r>
      <w:r>
        <w:rPr>
          <w:rFonts w:ascii="Arial" w:hAnsi="Arial" w:cs="Arial"/>
          <w:b/>
          <w:sz w:val="22"/>
          <w:szCs w:val="22"/>
        </w:rPr>
        <w:t>Prodávající</w:t>
      </w:r>
      <w:r>
        <w:rPr>
          <w:rFonts w:ascii="Arial" w:hAnsi="Arial" w:cs="Arial"/>
          <w:sz w:val="22"/>
          <w:szCs w:val="22"/>
        </w:rPr>
        <w:t>“)</w:t>
      </w:r>
    </w:p>
    <w:p w14:paraId="0140E7BE" w14:textId="77777777" w:rsidR="00144027" w:rsidRDefault="00144027" w:rsidP="00144027">
      <w:pPr>
        <w:pStyle w:val="Normlnweb"/>
        <w:spacing w:before="0" w:beforeAutospacing="0" w:after="0" w:afterAutospacing="0"/>
        <w:jc w:val="both"/>
        <w:rPr>
          <w:rFonts w:ascii="Arial" w:hAnsi="Arial" w:cs="Arial"/>
          <w:sz w:val="22"/>
          <w:szCs w:val="22"/>
        </w:rPr>
      </w:pPr>
    </w:p>
    <w:p w14:paraId="320704B1" w14:textId="77777777" w:rsidR="00144027" w:rsidRDefault="00144027" w:rsidP="00144027">
      <w:pPr>
        <w:pStyle w:val="Normlnweb"/>
        <w:spacing w:before="0" w:beforeAutospacing="0" w:after="0" w:afterAutospacing="0"/>
        <w:jc w:val="both"/>
        <w:rPr>
          <w:rFonts w:ascii="Arial" w:hAnsi="Arial" w:cs="Arial"/>
          <w:sz w:val="22"/>
          <w:szCs w:val="22"/>
        </w:rPr>
      </w:pPr>
    </w:p>
    <w:p w14:paraId="524BDBA2" w14:textId="77777777" w:rsidR="00144027" w:rsidRPr="00354116" w:rsidRDefault="00144027" w:rsidP="00354116">
      <w:pPr>
        <w:pStyle w:val="Normlnweb"/>
        <w:spacing w:before="0" w:beforeAutospacing="0" w:after="0" w:afterAutospacing="0"/>
        <w:jc w:val="center"/>
        <w:rPr>
          <w:rFonts w:ascii="Arial" w:hAnsi="Arial" w:cs="Arial"/>
          <w:sz w:val="22"/>
          <w:szCs w:val="22"/>
        </w:rPr>
      </w:pPr>
      <w:r>
        <w:rPr>
          <w:rFonts w:ascii="Arial" w:hAnsi="Arial" w:cs="Arial"/>
          <w:sz w:val="22"/>
          <w:szCs w:val="22"/>
        </w:rPr>
        <w:t>t a k t o :</w:t>
      </w:r>
    </w:p>
    <w:p w14:paraId="4335B952" w14:textId="77777777" w:rsidR="00C36514" w:rsidRDefault="00C36514" w:rsidP="00144027">
      <w:pPr>
        <w:jc w:val="center"/>
        <w:outlineLvl w:val="0"/>
        <w:rPr>
          <w:rFonts w:ascii="Arial" w:hAnsi="Arial" w:cs="Arial"/>
          <w:b/>
          <w:bCs/>
          <w:sz w:val="22"/>
          <w:szCs w:val="22"/>
        </w:rPr>
      </w:pPr>
    </w:p>
    <w:p w14:paraId="7F134A50" w14:textId="77777777" w:rsidR="002B79B6" w:rsidRDefault="002B79B6" w:rsidP="00144027">
      <w:pPr>
        <w:jc w:val="center"/>
        <w:outlineLvl w:val="0"/>
        <w:rPr>
          <w:rFonts w:ascii="Arial" w:hAnsi="Arial" w:cs="Arial"/>
          <w:b/>
          <w:bCs/>
          <w:sz w:val="22"/>
          <w:szCs w:val="22"/>
        </w:rPr>
      </w:pPr>
    </w:p>
    <w:p w14:paraId="2216E2DD" w14:textId="77777777" w:rsidR="00EA4FD7" w:rsidRDefault="00EA4FD7" w:rsidP="00144027">
      <w:pPr>
        <w:jc w:val="center"/>
        <w:outlineLvl w:val="0"/>
        <w:rPr>
          <w:rFonts w:ascii="Arial" w:hAnsi="Arial" w:cs="Arial"/>
          <w:b/>
          <w:bCs/>
          <w:sz w:val="22"/>
          <w:szCs w:val="22"/>
        </w:rPr>
      </w:pPr>
    </w:p>
    <w:p w14:paraId="6309FF3E" w14:textId="77777777" w:rsidR="007F7D86" w:rsidRDefault="007F7D86" w:rsidP="00144027">
      <w:pPr>
        <w:jc w:val="center"/>
        <w:outlineLvl w:val="0"/>
        <w:rPr>
          <w:rFonts w:ascii="Arial" w:hAnsi="Arial" w:cs="Arial"/>
          <w:b/>
          <w:bCs/>
          <w:sz w:val="22"/>
          <w:szCs w:val="22"/>
        </w:rPr>
      </w:pPr>
    </w:p>
    <w:p w14:paraId="1191C7E4" w14:textId="77777777" w:rsidR="004B35FF" w:rsidRDefault="004B35FF" w:rsidP="00144027">
      <w:pPr>
        <w:jc w:val="center"/>
        <w:outlineLvl w:val="0"/>
        <w:rPr>
          <w:rFonts w:ascii="Arial" w:hAnsi="Arial" w:cs="Arial"/>
          <w:b/>
          <w:bCs/>
          <w:sz w:val="22"/>
          <w:szCs w:val="22"/>
        </w:rPr>
      </w:pPr>
    </w:p>
    <w:p w14:paraId="20AE2B8E" w14:textId="77777777" w:rsidR="004B35FF" w:rsidRDefault="004B35FF" w:rsidP="00144027">
      <w:pPr>
        <w:jc w:val="center"/>
        <w:outlineLvl w:val="0"/>
        <w:rPr>
          <w:rFonts w:ascii="Arial" w:hAnsi="Arial" w:cs="Arial"/>
          <w:b/>
          <w:bCs/>
          <w:sz w:val="22"/>
          <w:szCs w:val="22"/>
        </w:rPr>
      </w:pPr>
    </w:p>
    <w:p w14:paraId="54C9A321" w14:textId="77777777" w:rsidR="002B79B6" w:rsidRDefault="002B79B6" w:rsidP="00144027">
      <w:pPr>
        <w:jc w:val="center"/>
        <w:outlineLvl w:val="0"/>
        <w:rPr>
          <w:rFonts w:ascii="Arial" w:hAnsi="Arial" w:cs="Arial"/>
          <w:b/>
          <w:bCs/>
          <w:sz w:val="22"/>
          <w:szCs w:val="22"/>
        </w:rPr>
      </w:pPr>
    </w:p>
    <w:p w14:paraId="5683F9D6" w14:textId="77777777" w:rsidR="00144027" w:rsidRDefault="00144027" w:rsidP="00144027">
      <w:pPr>
        <w:jc w:val="center"/>
        <w:rPr>
          <w:rFonts w:ascii="Arial" w:hAnsi="Arial" w:cs="Arial"/>
          <w:b/>
          <w:sz w:val="22"/>
          <w:szCs w:val="22"/>
        </w:rPr>
      </w:pPr>
      <w:r>
        <w:rPr>
          <w:rFonts w:ascii="Arial" w:hAnsi="Arial" w:cs="Arial"/>
          <w:b/>
          <w:sz w:val="22"/>
          <w:szCs w:val="22"/>
        </w:rPr>
        <w:t>Článek I.</w:t>
      </w:r>
    </w:p>
    <w:p w14:paraId="20146035" w14:textId="77777777" w:rsidR="00144027" w:rsidRDefault="00144027" w:rsidP="00C36514">
      <w:pPr>
        <w:pStyle w:val="Podnadpis"/>
        <w:tabs>
          <w:tab w:val="right" w:pos="9638"/>
        </w:tabs>
        <w:rPr>
          <w:rFonts w:ascii="Arial" w:hAnsi="Arial" w:cs="Arial"/>
          <w:b w:val="0"/>
          <w:sz w:val="22"/>
          <w:szCs w:val="22"/>
        </w:rPr>
      </w:pPr>
      <w:r>
        <w:rPr>
          <w:rFonts w:ascii="Arial" w:hAnsi="Arial" w:cs="Arial"/>
          <w:sz w:val="22"/>
          <w:szCs w:val="22"/>
        </w:rPr>
        <w:t>Úvodní prohlášení – účel smlouvy</w:t>
      </w:r>
    </w:p>
    <w:p w14:paraId="48BBA672" w14:textId="77777777" w:rsidR="00930BAD" w:rsidRDefault="00930BAD" w:rsidP="007B3FFE">
      <w:pPr>
        <w:pStyle w:val="Podnadpis"/>
        <w:tabs>
          <w:tab w:val="right" w:pos="9638"/>
        </w:tabs>
        <w:jc w:val="both"/>
        <w:rPr>
          <w:rFonts w:ascii="Arial" w:hAnsi="Arial" w:cs="Arial"/>
          <w:b w:val="0"/>
          <w:sz w:val="22"/>
          <w:szCs w:val="22"/>
        </w:rPr>
      </w:pPr>
    </w:p>
    <w:p w14:paraId="61ED5168" w14:textId="77777777" w:rsidR="00930BAD" w:rsidRDefault="00D901A7" w:rsidP="00D901A7">
      <w:pPr>
        <w:pStyle w:val="Podnadpis"/>
        <w:numPr>
          <w:ilvl w:val="0"/>
          <w:numId w:val="20"/>
        </w:numPr>
        <w:tabs>
          <w:tab w:val="right" w:pos="9638"/>
        </w:tabs>
        <w:ind w:left="284" w:hanging="284"/>
        <w:jc w:val="both"/>
        <w:rPr>
          <w:rFonts w:ascii="Arial" w:hAnsi="Arial" w:cs="Arial"/>
          <w:b w:val="0"/>
          <w:sz w:val="22"/>
          <w:szCs w:val="22"/>
        </w:rPr>
      </w:pPr>
      <w:r>
        <w:rPr>
          <w:rFonts w:ascii="Arial" w:hAnsi="Arial" w:cs="Arial"/>
          <w:b w:val="0"/>
          <w:sz w:val="22"/>
          <w:szCs w:val="22"/>
        </w:rPr>
        <w:tab/>
      </w:r>
      <w:r w:rsidR="007B3FFE" w:rsidRPr="00791E22">
        <w:rPr>
          <w:rFonts w:ascii="Arial" w:hAnsi="Arial" w:cs="Arial"/>
          <w:b w:val="0"/>
          <w:sz w:val="22"/>
          <w:szCs w:val="22"/>
        </w:rPr>
        <w:t xml:space="preserve">Účelem této kupní smlouvy je dodávka níže popsaného zboží </w:t>
      </w:r>
      <w:r w:rsidR="005A26A7">
        <w:rPr>
          <w:rFonts w:ascii="Arial" w:hAnsi="Arial" w:cs="Arial"/>
          <w:b w:val="0"/>
          <w:sz w:val="22"/>
          <w:szCs w:val="22"/>
        </w:rPr>
        <w:t>(</w:t>
      </w:r>
      <w:r w:rsidR="001370F3">
        <w:rPr>
          <w:rFonts w:ascii="Arial" w:hAnsi="Arial" w:cs="Arial"/>
          <w:sz w:val="22"/>
          <w:szCs w:val="22"/>
        </w:rPr>
        <w:t>školní nábytek</w:t>
      </w:r>
      <w:r w:rsidR="00480BD0" w:rsidRPr="00791E22">
        <w:rPr>
          <w:rFonts w:ascii="Arial" w:hAnsi="Arial" w:cs="Arial"/>
          <w:b w:val="0"/>
          <w:sz w:val="22"/>
          <w:szCs w:val="22"/>
        </w:rPr>
        <w:t>) Prodávajícím Kupujícímu včetně poskytnutí souvisejících výkonů (služeb</w:t>
      </w:r>
      <w:r w:rsidR="0032578C">
        <w:rPr>
          <w:rFonts w:ascii="Arial" w:hAnsi="Arial" w:cs="Arial"/>
          <w:b w:val="0"/>
          <w:sz w:val="22"/>
          <w:szCs w:val="22"/>
        </w:rPr>
        <w:t>).</w:t>
      </w:r>
      <w:r>
        <w:rPr>
          <w:rFonts w:ascii="Arial" w:hAnsi="Arial" w:cs="Arial"/>
          <w:b w:val="0"/>
          <w:sz w:val="22"/>
          <w:szCs w:val="22"/>
        </w:rPr>
        <w:t xml:space="preserve"> </w:t>
      </w:r>
    </w:p>
    <w:p w14:paraId="6858F57F" w14:textId="77777777" w:rsidR="00E6192E" w:rsidRDefault="00E6192E" w:rsidP="00E6192E">
      <w:pPr>
        <w:pStyle w:val="Podnadpis"/>
        <w:tabs>
          <w:tab w:val="right" w:pos="9638"/>
        </w:tabs>
        <w:ind w:left="284"/>
        <w:jc w:val="both"/>
        <w:rPr>
          <w:rFonts w:ascii="Arial" w:hAnsi="Arial" w:cs="Arial"/>
          <w:b w:val="0"/>
          <w:sz w:val="22"/>
          <w:szCs w:val="22"/>
        </w:rPr>
      </w:pPr>
    </w:p>
    <w:p w14:paraId="37CEE680" w14:textId="29AF7D80" w:rsidR="00506BDD" w:rsidRPr="00492072" w:rsidRDefault="001370F3" w:rsidP="00492072">
      <w:pPr>
        <w:pStyle w:val="Podnadpis"/>
        <w:numPr>
          <w:ilvl w:val="0"/>
          <w:numId w:val="20"/>
        </w:numPr>
        <w:tabs>
          <w:tab w:val="right" w:pos="9638"/>
        </w:tabs>
        <w:ind w:left="284" w:hanging="284"/>
        <w:jc w:val="both"/>
        <w:rPr>
          <w:rFonts w:ascii="Arial" w:hAnsi="Arial" w:cs="Arial"/>
          <w:b w:val="0"/>
          <w:sz w:val="22"/>
          <w:szCs w:val="22"/>
        </w:rPr>
      </w:pPr>
      <w:r>
        <w:rPr>
          <w:rFonts w:ascii="Arial" w:hAnsi="Arial" w:cs="Arial"/>
          <w:b w:val="0"/>
          <w:sz w:val="22"/>
          <w:szCs w:val="22"/>
        </w:rPr>
        <w:t>Touto smlouvou popsaný předmět díla se vztahuje k veřejné zakázce nazvané „</w:t>
      </w:r>
      <w:bookmarkStart w:id="1" w:name="_Hlk202126677"/>
      <w:r w:rsidR="0055180E" w:rsidRPr="00A808B2">
        <w:rPr>
          <w:rFonts w:ascii="Arial" w:hAnsi="Arial" w:cs="Arial"/>
          <w:sz w:val="22"/>
          <w:szCs w:val="22"/>
        </w:rPr>
        <w:t xml:space="preserve">Dodávky vybavení pro ZŠ </w:t>
      </w:r>
      <w:bookmarkEnd w:id="1"/>
      <w:r w:rsidR="000961FB">
        <w:rPr>
          <w:rFonts w:ascii="Arial" w:hAnsi="Arial" w:cs="Arial"/>
          <w:sz w:val="22"/>
          <w:szCs w:val="22"/>
        </w:rPr>
        <w:t>Pudlov</w:t>
      </w:r>
      <w:r w:rsidRPr="00C165A9">
        <w:rPr>
          <w:rFonts w:ascii="Arial" w:hAnsi="Arial" w:cs="Arial"/>
          <w:b w:val="0"/>
          <w:sz w:val="22"/>
          <w:szCs w:val="22"/>
        </w:rPr>
        <w:t>“</w:t>
      </w:r>
      <w:r>
        <w:rPr>
          <w:rFonts w:ascii="Arial" w:hAnsi="Arial" w:cs="Arial"/>
          <w:b w:val="0"/>
          <w:sz w:val="22"/>
          <w:szCs w:val="22"/>
        </w:rPr>
        <w:t xml:space="preserve"> a části č. </w:t>
      </w:r>
      <w:r w:rsidRPr="00E52936">
        <w:rPr>
          <w:rFonts w:ascii="Arial" w:hAnsi="Arial" w:cs="Arial"/>
          <w:b w:val="0"/>
          <w:sz w:val="22"/>
          <w:szCs w:val="22"/>
        </w:rPr>
        <w:t xml:space="preserve">2 pod názvem Nábytek. </w:t>
      </w:r>
      <w:r w:rsidR="00697D4E" w:rsidRPr="00B936ED">
        <w:rPr>
          <w:rFonts w:ascii="Arial" w:hAnsi="Arial" w:cs="Arial"/>
          <w:b w:val="0"/>
          <w:sz w:val="22"/>
          <w:szCs w:val="22"/>
        </w:rPr>
        <w:t xml:space="preserve">Předmět této smlouvy bude prováděn dle pravidel </w:t>
      </w:r>
      <w:bookmarkStart w:id="2" w:name="_Hlk202128544"/>
      <w:r w:rsidR="000961FB">
        <w:rPr>
          <w:rFonts w:ascii="Arial" w:hAnsi="Arial" w:cs="Arial"/>
          <w:b w:val="0"/>
          <w:sz w:val="22"/>
          <w:szCs w:val="22"/>
        </w:rPr>
        <w:t>OSPT</w:t>
      </w:r>
      <w:r w:rsidR="000961FB" w:rsidRPr="00B936ED">
        <w:rPr>
          <w:rFonts w:ascii="Arial" w:hAnsi="Arial" w:cs="Arial"/>
          <w:b w:val="0"/>
          <w:sz w:val="22"/>
          <w:szCs w:val="22"/>
        </w:rPr>
        <w:t xml:space="preserve"> 2021-2027 a pod názvem projektu </w:t>
      </w:r>
      <w:r w:rsidR="000961FB" w:rsidRPr="00A77862">
        <w:rPr>
          <w:rFonts w:ascii="Arial" w:hAnsi="Arial" w:cs="Arial"/>
          <w:sz w:val="22"/>
          <w:szCs w:val="22"/>
        </w:rPr>
        <w:t>Radostně do školní družiny</w:t>
      </w:r>
      <w:r w:rsidR="000961FB" w:rsidRPr="00B936ED">
        <w:rPr>
          <w:rFonts w:ascii="Arial" w:hAnsi="Arial" w:cs="Arial"/>
          <w:b w:val="0"/>
          <w:sz w:val="22"/>
          <w:szCs w:val="22"/>
        </w:rPr>
        <w:t xml:space="preserve"> reg. číslem projektu</w:t>
      </w:r>
      <w:bookmarkStart w:id="3" w:name="_Hlk173498808"/>
      <w:r w:rsidR="000961FB" w:rsidRPr="00B936ED">
        <w:rPr>
          <w:rFonts w:ascii="Arial" w:hAnsi="Arial" w:cs="Arial"/>
          <w:b w:val="0"/>
          <w:sz w:val="22"/>
          <w:szCs w:val="22"/>
        </w:rPr>
        <w:t xml:space="preserve"> </w:t>
      </w:r>
      <w:bookmarkStart w:id="4" w:name="_Hlk202127133"/>
      <w:bookmarkEnd w:id="3"/>
      <w:r w:rsidR="000961FB" w:rsidRPr="00A808B2">
        <w:rPr>
          <w:rFonts w:ascii="Arial" w:hAnsi="Arial" w:cs="Arial"/>
          <w:sz w:val="22"/>
          <w:szCs w:val="22"/>
        </w:rPr>
        <w:t>CZ.10.03.01/00/24_067/00005</w:t>
      </w:r>
      <w:bookmarkEnd w:id="4"/>
      <w:r w:rsidR="000961FB">
        <w:rPr>
          <w:rFonts w:ascii="Arial" w:hAnsi="Arial" w:cs="Arial"/>
          <w:sz w:val="22"/>
          <w:szCs w:val="22"/>
        </w:rPr>
        <w:t>99</w:t>
      </w:r>
      <w:r w:rsidR="000961FB" w:rsidRPr="00B936ED">
        <w:rPr>
          <w:rFonts w:ascii="Arial" w:hAnsi="Arial" w:cs="Arial"/>
          <w:b w:val="0"/>
          <w:sz w:val="22"/>
          <w:szCs w:val="22"/>
        </w:rPr>
        <w:t>.</w:t>
      </w:r>
      <w:bookmarkEnd w:id="2"/>
    </w:p>
    <w:p w14:paraId="176D7C6B" w14:textId="77777777" w:rsidR="001370F3" w:rsidRPr="00A108BE" w:rsidRDefault="001370F3" w:rsidP="00634F59">
      <w:pPr>
        <w:pStyle w:val="Podnadpis"/>
        <w:tabs>
          <w:tab w:val="right" w:pos="9638"/>
        </w:tabs>
        <w:jc w:val="both"/>
        <w:rPr>
          <w:rFonts w:ascii="Arial" w:hAnsi="Arial" w:cs="Arial"/>
          <w:b w:val="0"/>
          <w:sz w:val="22"/>
          <w:szCs w:val="22"/>
        </w:rPr>
      </w:pPr>
    </w:p>
    <w:p w14:paraId="5E4AC606" w14:textId="77777777" w:rsidR="00451FAE" w:rsidRPr="00930BAD" w:rsidRDefault="00451FAE" w:rsidP="00451FAE">
      <w:pPr>
        <w:pStyle w:val="Podnadpis"/>
        <w:numPr>
          <w:ilvl w:val="0"/>
          <w:numId w:val="20"/>
        </w:numPr>
        <w:tabs>
          <w:tab w:val="right" w:pos="9638"/>
        </w:tabs>
        <w:ind w:left="284" w:hanging="284"/>
        <w:jc w:val="both"/>
        <w:rPr>
          <w:rFonts w:ascii="Arial" w:hAnsi="Arial" w:cs="Arial"/>
          <w:b w:val="0"/>
          <w:sz w:val="22"/>
          <w:szCs w:val="22"/>
        </w:rPr>
      </w:pPr>
      <w:r w:rsidRPr="00930BAD">
        <w:rPr>
          <w:rFonts w:ascii="Arial" w:hAnsi="Arial" w:cs="Arial"/>
          <w:b w:val="0"/>
          <w:sz w:val="22"/>
          <w:szCs w:val="22"/>
        </w:rPr>
        <w:t>Prodávající prohlašuje a podpisem této smlouvy potvrzuje, že:</w:t>
      </w:r>
    </w:p>
    <w:p w14:paraId="759BB403" w14:textId="77777777" w:rsidR="00451FAE" w:rsidRDefault="00451FAE" w:rsidP="0076187C">
      <w:pPr>
        <w:pStyle w:val="Podnadpis"/>
        <w:numPr>
          <w:ilvl w:val="0"/>
          <w:numId w:val="4"/>
        </w:numPr>
        <w:tabs>
          <w:tab w:val="right" w:pos="9638"/>
        </w:tabs>
        <w:jc w:val="both"/>
        <w:rPr>
          <w:rFonts w:ascii="Arial" w:hAnsi="Arial" w:cs="Arial"/>
          <w:b w:val="0"/>
          <w:sz w:val="22"/>
          <w:szCs w:val="22"/>
        </w:rPr>
      </w:pPr>
      <w:r w:rsidRPr="00451FAE">
        <w:rPr>
          <w:rFonts w:ascii="Arial" w:hAnsi="Arial" w:cs="Arial"/>
          <w:b w:val="0"/>
          <w:sz w:val="22"/>
          <w:szCs w:val="22"/>
        </w:rPr>
        <w:t>má veškerou způsobilost uzavřít tuto smlouvu a plnit všechny závazky z ní vyplývající</w:t>
      </w:r>
      <w:r>
        <w:rPr>
          <w:rFonts w:ascii="Arial" w:hAnsi="Arial" w:cs="Arial"/>
          <w:b w:val="0"/>
          <w:sz w:val="22"/>
          <w:szCs w:val="22"/>
        </w:rPr>
        <w:t>,</w:t>
      </w:r>
    </w:p>
    <w:p w14:paraId="7155BD24" w14:textId="77777777" w:rsidR="00451FAE" w:rsidRDefault="00451FAE" w:rsidP="0076187C">
      <w:pPr>
        <w:pStyle w:val="Podnadpis"/>
        <w:numPr>
          <w:ilvl w:val="0"/>
          <w:numId w:val="4"/>
        </w:numPr>
        <w:tabs>
          <w:tab w:val="right" w:pos="9638"/>
        </w:tabs>
        <w:jc w:val="both"/>
        <w:rPr>
          <w:rFonts w:ascii="Arial" w:hAnsi="Arial" w:cs="Arial"/>
          <w:b w:val="0"/>
          <w:sz w:val="22"/>
          <w:szCs w:val="22"/>
        </w:rPr>
      </w:pPr>
      <w:r w:rsidRPr="00451FAE">
        <w:rPr>
          <w:rFonts w:ascii="Arial" w:hAnsi="Arial" w:cs="Arial"/>
          <w:b w:val="0"/>
          <w:sz w:val="22"/>
          <w:szCs w:val="22"/>
        </w:rPr>
        <w:t>uzavřením této smlouvy nedojde k porušení žádné právní povinnosti ani jakéhokoliv jeho závazku vyplývajícího z obecně závazného předpisu nebo smlouvy nebo rozhodnutí soudu či jiného obdobného orgánu</w:t>
      </w:r>
      <w:r>
        <w:rPr>
          <w:rFonts w:ascii="Arial" w:hAnsi="Arial" w:cs="Arial"/>
          <w:b w:val="0"/>
          <w:sz w:val="22"/>
          <w:szCs w:val="22"/>
        </w:rPr>
        <w:t>,</w:t>
      </w:r>
    </w:p>
    <w:p w14:paraId="0145F735" w14:textId="77777777" w:rsidR="00451FAE" w:rsidRPr="00451FAE" w:rsidRDefault="00451FAE" w:rsidP="0076187C">
      <w:pPr>
        <w:pStyle w:val="Podnadpis"/>
        <w:numPr>
          <w:ilvl w:val="0"/>
          <w:numId w:val="4"/>
        </w:numPr>
        <w:tabs>
          <w:tab w:val="right" w:pos="9638"/>
        </w:tabs>
        <w:jc w:val="both"/>
        <w:rPr>
          <w:rFonts w:ascii="Arial" w:hAnsi="Arial" w:cs="Arial"/>
          <w:b w:val="0"/>
          <w:sz w:val="22"/>
          <w:szCs w:val="22"/>
        </w:rPr>
      </w:pPr>
      <w:r w:rsidRPr="00451FAE">
        <w:rPr>
          <w:rFonts w:ascii="Arial" w:hAnsi="Arial" w:cs="Arial"/>
          <w:b w:val="0"/>
          <w:sz w:val="22"/>
          <w:szCs w:val="22"/>
        </w:rPr>
        <w:t>disponuje veškerými odbornými předpoklady potřebnými ke splnění všech jeho závazků vyplývajících z této smlouvy.</w:t>
      </w:r>
    </w:p>
    <w:p w14:paraId="742959BC" w14:textId="77777777" w:rsidR="00451FAE" w:rsidRDefault="00451FAE" w:rsidP="007B3FFE">
      <w:pPr>
        <w:pStyle w:val="Podnadpis"/>
        <w:tabs>
          <w:tab w:val="right" w:pos="9638"/>
        </w:tabs>
        <w:jc w:val="both"/>
        <w:rPr>
          <w:rFonts w:ascii="Arial" w:hAnsi="Arial" w:cs="Arial"/>
          <w:b w:val="0"/>
          <w:sz w:val="22"/>
          <w:szCs w:val="22"/>
        </w:rPr>
      </w:pPr>
    </w:p>
    <w:p w14:paraId="716464F3" w14:textId="77777777" w:rsidR="00451FAE" w:rsidRDefault="00451FAE" w:rsidP="00930BAD">
      <w:pPr>
        <w:pStyle w:val="Podnadpis"/>
        <w:numPr>
          <w:ilvl w:val="0"/>
          <w:numId w:val="20"/>
        </w:numPr>
        <w:tabs>
          <w:tab w:val="right" w:pos="9638"/>
        </w:tabs>
        <w:ind w:left="284" w:hanging="284"/>
        <w:jc w:val="both"/>
        <w:rPr>
          <w:rFonts w:ascii="Arial" w:hAnsi="Arial" w:cs="Arial"/>
          <w:b w:val="0"/>
          <w:sz w:val="22"/>
          <w:szCs w:val="22"/>
        </w:rPr>
      </w:pPr>
      <w:r w:rsidRPr="00451FAE">
        <w:rPr>
          <w:rFonts w:ascii="Arial" w:hAnsi="Arial" w:cs="Arial"/>
          <w:b w:val="0"/>
          <w:sz w:val="22"/>
          <w:szCs w:val="22"/>
        </w:rPr>
        <w:t xml:space="preserve">Prodávající se zavazuje splnit předmět této smlouvy nejen v souladu s touto smlouvou, ale také v souladu se zadávací dokumentací </w:t>
      </w:r>
      <w:r w:rsidR="00AA11AA">
        <w:rPr>
          <w:rFonts w:ascii="Arial" w:hAnsi="Arial" w:cs="Arial"/>
          <w:b w:val="0"/>
          <w:sz w:val="22"/>
          <w:szCs w:val="22"/>
        </w:rPr>
        <w:t xml:space="preserve">(zadávacími podmínkami řízení) </w:t>
      </w:r>
      <w:r w:rsidRPr="00451FAE">
        <w:rPr>
          <w:rFonts w:ascii="Arial" w:hAnsi="Arial" w:cs="Arial"/>
          <w:b w:val="0"/>
          <w:sz w:val="22"/>
          <w:szCs w:val="22"/>
        </w:rPr>
        <w:t>a jeho nabídkou, které předcházely uzavření této smlouvy. V případě rozporů jednotlivých dokumentů má přednost tato smlouva.</w:t>
      </w:r>
    </w:p>
    <w:p w14:paraId="3381B9FC" w14:textId="77777777" w:rsidR="00A64751" w:rsidRDefault="00A64751" w:rsidP="007B3FFE">
      <w:pPr>
        <w:pStyle w:val="Podnadpis"/>
        <w:tabs>
          <w:tab w:val="right" w:pos="9638"/>
        </w:tabs>
        <w:jc w:val="both"/>
        <w:rPr>
          <w:rFonts w:ascii="Arial" w:hAnsi="Arial" w:cs="Arial"/>
          <w:b w:val="0"/>
          <w:sz w:val="22"/>
          <w:szCs w:val="22"/>
        </w:rPr>
      </w:pPr>
    </w:p>
    <w:p w14:paraId="12C8CE31" w14:textId="77777777" w:rsidR="0029025F" w:rsidRDefault="0029025F" w:rsidP="007B3FFE">
      <w:pPr>
        <w:pStyle w:val="Podnadpis"/>
        <w:tabs>
          <w:tab w:val="right" w:pos="9638"/>
        </w:tabs>
        <w:jc w:val="both"/>
        <w:rPr>
          <w:rFonts w:ascii="Arial" w:hAnsi="Arial" w:cs="Arial"/>
          <w:b w:val="0"/>
          <w:sz w:val="22"/>
          <w:szCs w:val="22"/>
        </w:rPr>
      </w:pPr>
    </w:p>
    <w:p w14:paraId="3C9AF8E1" w14:textId="77777777" w:rsidR="0029025F" w:rsidRPr="0029025F" w:rsidRDefault="0029025F" w:rsidP="0029025F">
      <w:pPr>
        <w:pStyle w:val="Podnadpis"/>
        <w:tabs>
          <w:tab w:val="right" w:pos="9638"/>
        </w:tabs>
        <w:rPr>
          <w:rFonts w:ascii="Arial" w:hAnsi="Arial" w:cs="Arial"/>
          <w:sz w:val="22"/>
          <w:szCs w:val="22"/>
        </w:rPr>
      </w:pPr>
      <w:r w:rsidRPr="0029025F">
        <w:rPr>
          <w:rFonts w:ascii="Arial" w:hAnsi="Arial" w:cs="Arial"/>
          <w:sz w:val="22"/>
          <w:szCs w:val="22"/>
        </w:rPr>
        <w:t>Článek II.</w:t>
      </w:r>
    </w:p>
    <w:p w14:paraId="204AA9BB" w14:textId="77777777" w:rsidR="0029025F" w:rsidRDefault="0029025F" w:rsidP="0029025F">
      <w:pPr>
        <w:pStyle w:val="Podnadpis"/>
        <w:tabs>
          <w:tab w:val="right" w:pos="9638"/>
        </w:tabs>
        <w:rPr>
          <w:rFonts w:ascii="Arial" w:hAnsi="Arial" w:cs="Arial"/>
          <w:b w:val="0"/>
          <w:sz w:val="22"/>
          <w:szCs w:val="22"/>
        </w:rPr>
      </w:pPr>
      <w:r w:rsidRPr="0029025F">
        <w:rPr>
          <w:rFonts w:ascii="Arial" w:hAnsi="Arial" w:cs="Arial"/>
          <w:sz w:val="22"/>
          <w:szCs w:val="22"/>
        </w:rPr>
        <w:t>Předmět smlouvy</w:t>
      </w:r>
    </w:p>
    <w:p w14:paraId="6B5E242D" w14:textId="77777777" w:rsidR="0029025F" w:rsidRDefault="0029025F" w:rsidP="0029025F">
      <w:pPr>
        <w:pStyle w:val="Podnadpis"/>
        <w:tabs>
          <w:tab w:val="right" w:pos="9638"/>
        </w:tabs>
        <w:jc w:val="both"/>
        <w:rPr>
          <w:rFonts w:ascii="Arial" w:hAnsi="Arial" w:cs="Arial"/>
          <w:b w:val="0"/>
          <w:sz w:val="22"/>
          <w:szCs w:val="22"/>
        </w:rPr>
      </w:pPr>
    </w:p>
    <w:p w14:paraId="159EC9DC" w14:textId="77777777" w:rsidR="0029025F" w:rsidRPr="004A0114" w:rsidRDefault="00A73DF8" w:rsidP="00930BAD">
      <w:pPr>
        <w:pStyle w:val="Podnadpis"/>
        <w:numPr>
          <w:ilvl w:val="0"/>
          <w:numId w:val="21"/>
        </w:numPr>
        <w:tabs>
          <w:tab w:val="right" w:pos="9638"/>
        </w:tabs>
        <w:ind w:left="284" w:hanging="284"/>
        <w:jc w:val="both"/>
        <w:rPr>
          <w:rFonts w:ascii="Arial" w:hAnsi="Arial" w:cs="Arial"/>
          <w:b w:val="0"/>
          <w:sz w:val="22"/>
          <w:szCs w:val="22"/>
        </w:rPr>
      </w:pPr>
      <w:r w:rsidRPr="00A73DF8">
        <w:rPr>
          <w:rFonts w:ascii="Arial" w:hAnsi="Arial" w:cs="Arial"/>
          <w:b w:val="0"/>
          <w:sz w:val="22"/>
          <w:szCs w:val="22"/>
        </w:rPr>
        <w:t xml:space="preserve">Prodávající se zavazuje odevzdat Kupujícímu </w:t>
      </w:r>
      <w:r w:rsidRPr="007C1702">
        <w:rPr>
          <w:rFonts w:ascii="Arial" w:hAnsi="Arial" w:cs="Arial"/>
          <w:b w:val="0"/>
          <w:sz w:val="22"/>
          <w:szCs w:val="22"/>
        </w:rPr>
        <w:t xml:space="preserve">níže uvedené zboží, které je předmětem koupě, umožnit mu nabýt vlastnické právo ke zboží a provést v dohodnuté lhůtě související výkony (služby) v této smlouvě dále uvedené, to vše za podmínek dále v této smlouvě dohodnutých. Kupující se zavazuje od Prodávajícího níže </w:t>
      </w:r>
      <w:r w:rsidRPr="004A0114">
        <w:rPr>
          <w:rFonts w:ascii="Arial" w:hAnsi="Arial" w:cs="Arial"/>
          <w:b w:val="0"/>
          <w:sz w:val="22"/>
          <w:szCs w:val="22"/>
        </w:rPr>
        <w:t>uvedené zboží a související výkony (služby) převzít a zaplatit Prodávajícímu (kupní) cenu, to vše za podmínek dále v této smlouvě dohodnutých.</w:t>
      </w:r>
    </w:p>
    <w:p w14:paraId="07B2CBFA" w14:textId="77777777" w:rsidR="00AF645E" w:rsidRPr="004A0114" w:rsidRDefault="00AF645E" w:rsidP="00AF645E">
      <w:pPr>
        <w:pStyle w:val="Podnadpis"/>
        <w:tabs>
          <w:tab w:val="right" w:pos="9638"/>
        </w:tabs>
        <w:ind w:left="284"/>
        <w:jc w:val="both"/>
        <w:rPr>
          <w:rFonts w:ascii="Arial" w:hAnsi="Arial" w:cs="Arial"/>
          <w:b w:val="0"/>
          <w:sz w:val="22"/>
          <w:szCs w:val="22"/>
        </w:rPr>
      </w:pPr>
    </w:p>
    <w:p w14:paraId="7147DB22" w14:textId="77777777" w:rsidR="00E55C1C" w:rsidRDefault="00A73DF8" w:rsidP="00A73DF8">
      <w:pPr>
        <w:pStyle w:val="Podnadpis"/>
        <w:numPr>
          <w:ilvl w:val="0"/>
          <w:numId w:val="21"/>
        </w:numPr>
        <w:tabs>
          <w:tab w:val="right" w:pos="9638"/>
        </w:tabs>
        <w:ind w:left="284" w:hanging="284"/>
        <w:jc w:val="both"/>
        <w:rPr>
          <w:rFonts w:ascii="Arial" w:hAnsi="Arial" w:cs="Arial"/>
          <w:b w:val="0"/>
          <w:sz w:val="22"/>
          <w:szCs w:val="22"/>
        </w:rPr>
      </w:pPr>
      <w:r w:rsidRPr="004A0114">
        <w:rPr>
          <w:rFonts w:ascii="Arial" w:hAnsi="Arial" w:cs="Arial"/>
          <w:b w:val="0"/>
          <w:sz w:val="22"/>
          <w:szCs w:val="22"/>
        </w:rPr>
        <w:t>Zbožím s</w:t>
      </w:r>
      <w:r w:rsidR="001D03EA">
        <w:rPr>
          <w:rFonts w:ascii="Arial" w:hAnsi="Arial" w:cs="Arial"/>
          <w:b w:val="0"/>
          <w:sz w:val="22"/>
          <w:szCs w:val="22"/>
        </w:rPr>
        <w:t>e pro účely této smlouvy rozumí d</w:t>
      </w:r>
      <w:r w:rsidR="003A0345">
        <w:rPr>
          <w:rFonts w:ascii="Arial" w:hAnsi="Arial" w:cs="Arial"/>
          <w:b w:val="0"/>
          <w:sz w:val="22"/>
          <w:szCs w:val="22"/>
        </w:rPr>
        <w:t>odávky nábytku</w:t>
      </w:r>
      <w:r w:rsidR="001D03EA">
        <w:rPr>
          <w:rFonts w:ascii="Arial" w:hAnsi="Arial" w:cs="Arial"/>
          <w:b w:val="0"/>
          <w:sz w:val="22"/>
          <w:szCs w:val="22"/>
        </w:rPr>
        <w:t xml:space="preserve"> </w:t>
      </w:r>
      <w:r w:rsidRPr="004A0114">
        <w:rPr>
          <w:rFonts w:ascii="Arial" w:hAnsi="Arial" w:cs="Arial"/>
          <w:b w:val="0"/>
          <w:sz w:val="22"/>
          <w:szCs w:val="22"/>
        </w:rPr>
        <w:t>včetně veškerých součástí a příslušenství specifikovan</w:t>
      </w:r>
      <w:r w:rsidR="00535520" w:rsidRPr="004A0114">
        <w:rPr>
          <w:rFonts w:ascii="Arial" w:hAnsi="Arial" w:cs="Arial"/>
          <w:b w:val="0"/>
          <w:sz w:val="22"/>
          <w:szCs w:val="22"/>
        </w:rPr>
        <w:t>ých</w:t>
      </w:r>
      <w:r w:rsidRPr="004A0114">
        <w:rPr>
          <w:rFonts w:ascii="Arial" w:hAnsi="Arial" w:cs="Arial"/>
          <w:b w:val="0"/>
          <w:sz w:val="22"/>
          <w:szCs w:val="22"/>
        </w:rPr>
        <w:t xml:space="preserve"> v příloze č.</w:t>
      </w:r>
      <w:r w:rsidR="00D71FD6" w:rsidRPr="004A0114">
        <w:rPr>
          <w:rFonts w:ascii="Arial" w:hAnsi="Arial" w:cs="Arial"/>
          <w:b w:val="0"/>
          <w:sz w:val="22"/>
          <w:szCs w:val="22"/>
        </w:rPr>
        <w:t xml:space="preserve"> </w:t>
      </w:r>
      <w:r w:rsidRPr="004A0114">
        <w:rPr>
          <w:rFonts w:ascii="Arial" w:hAnsi="Arial" w:cs="Arial"/>
          <w:b w:val="0"/>
          <w:sz w:val="22"/>
          <w:szCs w:val="22"/>
        </w:rPr>
        <w:t>1 této smlouvy (dále jen „</w:t>
      </w:r>
      <w:r w:rsidR="00D71FD6" w:rsidRPr="004A0114">
        <w:rPr>
          <w:rFonts w:ascii="Arial" w:hAnsi="Arial" w:cs="Arial"/>
          <w:sz w:val="22"/>
          <w:szCs w:val="22"/>
        </w:rPr>
        <w:t>Z</w:t>
      </w:r>
      <w:r w:rsidRPr="004A0114">
        <w:rPr>
          <w:rFonts w:ascii="Arial" w:hAnsi="Arial" w:cs="Arial"/>
          <w:sz w:val="22"/>
          <w:szCs w:val="22"/>
        </w:rPr>
        <w:t>boží</w:t>
      </w:r>
      <w:r w:rsidRPr="004A0114">
        <w:rPr>
          <w:rFonts w:ascii="Arial" w:hAnsi="Arial" w:cs="Arial"/>
          <w:b w:val="0"/>
          <w:sz w:val="22"/>
          <w:szCs w:val="22"/>
        </w:rPr>
        <w:t>“)</w:t>
      </w:r>
      <w:r w:rsidR="006421D6">
        <w:rPr>
          <w:rFonts w:ascii="Arial" w:hAnsi="Arial" w:cs="Arial"/>
          <w:b w:val="0"/>
          <w:sz w:val="22"/>
          <w:szCs w:val="22"/>
        </w:rPr>
        <w:t>.</w:t>
      </w:r>
    </w:p>
    <w:p w14:paraId="6CAE92B9" w14:textId="77777777" w:rsidR="006421D6" w:rsidRPr="006421D6" w:rsidRDefault="006421D6" w:rsidP="006421D6">
      <w:pPr>
        <w:pStyle w:val="Podnadpis"/>
        <w:tabs>
          <w:tab w:val="right" w:pos="9638"/>
        </w:tabs>
        <w:ind w:left="284"/>
        <w:jc w:val="both"/>
        <w:rPr>
          <w:rFonts w:ascii="Arial" w:hAnsi="Arial" w:cs="Arial"/>
          <w:b w:val="0"/>
          <w:sz w:val="22"/>
          <w:szCs w:val="22"/>
        </w:rPr>
      </w:pPr>
    </w:p>
    <w:p w14:paraId="003FA84A" w14:textId="77777777" w:rsidR="00E55C1C" w:rsidRDefault="00E55C1C" w:rsidP="00930BAD">
      <w:pPr>
        <w:pStyle w:val="Podnadpis"/>
        <w:numPr>
          <w:ilvl w:val="0"/>
          <w:numId w:val="21"/>
        </w:numPr>
        <w:tabs>
          <w:tab w:val="right" w:pos="9638"/>
        </w:tabs>
        <w:ind w:left="284" w:hanging="284"/>
        <w:jc w:val="both"/>
        <w:rPr>
          <w:rFonts w:ascii="Arial" w:hAnsi="Arial" w:cs="Arial"/>
          <w:b w:val="0"/>
          <w:sz w:val="22"/>
          <w:szCs w:val="22"/>
        </w:rPr>
      </w:pPr>
      <w:r w:rsidRPr="00E55C1C">
        <w:rPr>
          <w:rFonts w:ascii="Arial" w:hAnsi="Arial" w:cs="Arial"/>
          <w:b w:val="0"/>
          <w:sz w:val="22"/>
          <w:szCs w:val="22"/>
        </w:rPr>
        <w:t xml:space="preserve">Prodávající se zavazuje, </w:t>
      </w:r>
      <w:r w:rsidR="006421D6">
        <w:rPr>
          <w:rFonts w:ascii="Arial" w:hAnsi="Arial" w:cs="Arial"/>
          <w:b w:val="0"/>
          <w:sz w:val="22"/>
          <w:szCs w:val="22"/>
        </w:rPr>
        <w:t xml:space="preserve">že Zboží </w:t>
      </w:r>
      <w:r w:rsidRPr="00E55C1C">
        <w:rPr>
          <w:rFonts w:ascii="Arial" w:hAnsi="Arial" w:cs="Arial"/>
          <w:b w:val="0"/>
          <w:sz w:val="22"/>
          <w:szCs w:val="22"/>
        </w:rPr>
        <w:t>bude odpovídat platným právním předpisům a technickým normám a bude homologováno pro provoz v České republice. Zboží musí být dodáno jako nové a nepoužité; dodání repasovaného Zboží či jakékoliv demoverze není přípustné. Zboží bude dodáno prosto jakýchkoliv nevypořádaných práv třetích osob (zejména práv z duševního vlastnictví či průmyslových práv).</w:t>
      </w:r>
    </w:p>
    <w:p w14:paraId="2527D3B6" w14:textId="77777777" w:rsidR="00930BAD" w:rsidRDefault="00930BAD" w:rsidP="00930BAD">
      <w:pPr>
        <w:pStyle w:val="Podnadpis"/>
        <w:tabs>
          <w:tab w:val="right" w:pos="9638"/>
        </w:tabs>
        <w:ind w:left="284"/>
        <w:jc w:val="both"/>
        <w:rPr>
          <w:rFonts w:ascii="Arial" w:hAnsi="Arial" w:cs="Arial"/>
          <w:b w:val="0"/>
          <w:sz w:val="22"/>
          <w:szCs w:val="22"/>
        </w:rPr>
      </w:pPr>
    </w:p>
    <w:p w14:paraId="03F1A2C5" w14:textId="77777777" w:rsidR="00E55C1C" w:rsidRPr="00930BAD" w:rsidRDefault="00E55C1C" w:rsidP="00A73DF8">
      <w:pPr>
        <w:pStyle w:val="Podnadpis"/>
        <w:numPr>
          <w:ilvl w:val="0"/>
          <w:numId w:val="21"/>
        </w:numPr>
        <w:tabs>
          <w:tab w:val="right" w:pos="9638"/>
        </w:tabs>
        <w:ind w:left="284" w:hanging="284"/>
        <w:jc w:val="both"/>
        <w:rPr>
          <w:rFonts w:ascii="Arial" w:hAnsi="Arial" w:cs="Arial"/>
          <w:b w:val="0"/>
          <w:sz w:val="22"/>
          <w:szCs w:val="22"/>
        </w:rPr>
      </w:pPr>
      <w:r w:rsidRPr="00930BAD">
        <w:rPr>
          <w:rFonts w:ascii="Arial" w:hAnsi="Arial" w:cs="Arial"/>
          <w:b w:val="0"/>
          <w:sz w:val="22"/>
          <w:szCs w:val="22"/>
        </w:rPr>
        <w:t xml:space="preserve">Předmětem této smlouvy je </w:t>
      </w:r>
      <w:r w:rsidR="00D224E2">
        <w:rPr>
          <w:rFonts w:ascii="Arial" w:hAnsi="Arial" w:cs="Arial"/>
          <w:b w:val="0"/>
          <w:sz w:val="22"/>
          <w:szCs w:val="22"/>
        </w:rPr>
        <w:t xml:space="preserve">dále </w:t>
      </w:r>
      <w:r w:rsidR="00074706">
        <w:rPr>
          <w:rFonts w:ascii="Arial" w:hAnsi="Arial" w:cs="Arial"/>
          <w:b w:val="0"/>
          <w:sz w:val="22"/>
          <w:szCs w:val="22"/>
        </w:rPr>
        <w:t>povinnost Prodávajícího provést následující výkony (služby)</w:t>
      </w:r>
      <w:r w:rsidRPr="00930BAD">
        <w:rPr>
          <w:rFonts w:ascii="Arial" w:hAnsi="Arial" w:cs="Arial"/>
          <w:b w:val="0"/>
          <w:sz w:val="22"/>
          <w:szCs w:val="22"/>
        </w:rPr>
        <w:t>:</w:t>
      </w:r>
    </w:p>
    <w:p w14:paraId="67FE2386" w14:textId="77777777" w:rsidR="00E55C1C" w:rsidRPr="00E55C1C" w:rsidRDefault="00E55C1C" w:rsidP="0076187C">
      <w:pPr>
        <w:pStyle w:val="Podnadpis"/>
        <w:numPr>
          <w:ilvl w:val="0"/>
          <w:numId w:val="5"/>
        </w:numPr>
        <w:tabs>
          <w:tab w:val="right" w:pos="9638"/>
        </w:tabs>
        <w:jc w:val="both"/>
        <w:rPr>
          <w:rFonts w:ascii="Arial" w:hAnsi="Arial" w:cs="Arial"/>
          <w:b w:val="0"/>
          <w:sz w:val="22"/>
          <w:szCs w:val="22"/>
        </w:rPr>
      </w:pPr>
      <w:r w:rsidRPr="00E55C1C">
        <w:rPr>
          <w:rFonts w:ascii="Arial" w:hAnsi="Arial" w:cs="Arial"/>
          <w:b w:val="0"/>
          <w:sz w:val="22"/>
          <w:szCs w:val="22"/>
        </w:rPr>
        <w:t>doprava Zboží do místa předání,</w:t>
      </w:r>
    </w:p>
    <w:p w14:paraId="1BA5C238" w14:textId="77777777" w:rsidR="00E55C1C" w:rsidRPr="00EB656D" w:rsidRDefault="00E55C1C" w:rsidP="0076187C">
      <w:pPr>
        <w:pStyle w:val="Podnadpis"/>
        <w:numPr>
          <w:ilvl w:val="0"/>
          <w:numId w:val="5"/>
        </w:numPr>
        <w:tabs>
          <w:tab w:val="right" w:pos="9638"/>
        </w:tabs>
        <w:jc w:val="both"/>
        <w:rPr>
          <w:rFonts w:ascii="Arial" w:hAnsi="Arial" w:cs="Arial"/>
          <w:b w:val="0"/>
          <w:sz w:val="22"/>
          <w:szCs w:val="22"/>
        </w:rPr>
      </w:pPr>
      <w:r w:rsidRPr="00E55C1C">
        <w:rPr>
          <w:rFonts w:ascii="Arial" w:hAnsi="Arial" w:cs="Arial"/>
          <w:b w:val="0"/>
          <w:sz w:val="22"/>
          <w:szCs w:val="22"/>
        </w:rPr>
        <w:t xml:space="preserve">individuální a komplexní vyzkoušení dodaného Zboží a jeho uvedení do plného provozu, což znamená zejména </w:t>
      </w:r>
      <w:r>
        <w:rPr>
          <w:rFonts w:ascii="Arial" w:hAnsi="Arial" w:cs="Arial"/>
          <w:b w:val="0"/>
          <w:sz w:val="22"/>
          <w:szCs w:val="22"/>
        </w:rPr>
        <w:t xml:space="preserve">jeho </w:t>
      </w:r>
      <w:r w:rsidRPr="00E55C1C">
        <w:rPr>
          <w:rFonts w:ascii="Arial" w:hAnsi="Arial" w:cs="Arial"/>
          <w:b w:val="0"/>
          <w:sz w:val="22"/>
          <w:szCs w:val="22"/>
        </w:rPr>
        <w:t xml:space="preserve">předvedení a </w:t>
      </w:r>
      <w:r>
        <w:rPr>
          <w:rFonts w:ascii="Arial" w:hAnsi="Arial" w:cs="Arial"/>
          <w:b w:val="0"/>
          <w:sz w:val="22"/>
          <w:szCs w:val="22"/>
        </w:rPr>
        <w:t xml:space="preserve">jeho </w:t>
      </w:r>
      <w:r w:rsidRPr="00E55C1C">
        <w:rPr>
          <w:rFonts w:ascii="Arial" w:hAnsi="Arial" w:cs="Arial"/>
          <w:b w:val="0"/>
          <w:sz w:val="22"/>
          <w:szCs w:val="22"/>
        </w:rPr>
        <w:t xml:space="preserve">uvedení do provozu a to </w:t>
      </w:r>
      <w:r>
        <w:rPr>
          <w:rFonts w:ascii="Arial" w:hAnsi="Arial" w:cs="Arial"/>
          <w:b w:val="0"/>
          <w:sz w:val="22"/>
          <w:szCs w:val="22"/>
        </w:rPr>
        <w:t xml:space="preserve">včetně </w:t>
      </w:r>
      <w:r w:rsidRPr="00E55C1C">
        <w:rPr>
          <w:rFonts w:ascii="Arial" w:hAnsi="Arial" w:cs="Arial"/>
          <w:b w:val="0"/>
          <w:sz w:val="22"/>
          <w:szCs w:val="22"/>
        </w:rPr>
        <w:t xml:space="preserve">všech </w:t>
      </w:r>
      <w:r>
        <w:rPr>
          <w:rFonts w:ascii="Arial" w:hAnsi="Arial" w:cs="Arial"/>
          <w:b w:val="0"/>
          <w:sz w:val="22"/>
          <w:szCs w:val="22"/>
        </w:rPr>
        <w:t xml:space="preserve">jeho </w:t>
      </w:r>
      <w:r w:rsidRPr="00E55C1C">
        <w:rPr>
          <w:rFonts w:ascii="Arial" w:hAnsi="Arial" w:cs="Arial"/>
          <w:b w:val="0"/>
          <w:sz w:val="22"/>
          <w:szCs w:val="22"/>
        </w:rPr>
        <w:t>částí, které budou obsluhovány pracovníky Kupujícího</w:t>
      </w:r>
      <w:r w:rsidR="0032578C">
        <w:rPr>
          <w:rFonts w:ascii="Arial" w:hAnsi="Arial" w:cs="Arial"/>
          <w:b w:val="0"/>
          <w:sz w:val="22"/>
          <w:szCs w:val="22"/>
        </w:rPr>
        <w:t xml:space="preserve">. </w:t>
      </w:r>
      <w:r w:rsidRPr="00E81489">
        <w:rPr>
          <w:rFonts w:ascii="Arial" w:hAnsi="Arial" w:cs="Arial"/>
          <w:b w:val="0"/>
          <w:sz w:val="22"/>
          <w:szCs w:val="22"/>
        </w:rPr>
        <w:t xml:space="preserve">Kupující na vyžádání Prodávajícího stanoví písemně jmenovitý seznam osob, kterým bude předvedeno uvedení </w:t>
      </w:r>
      <w:r w:rsidR="00E81489">
        <w:rPr>
          <w:rFonts w:ascii="Arial" w:hAnsi="Arial" w:cs="Arial"/>
          <w:b w:val="0"/>
          <w:sz w:val="22"/>
          <w:szCs w:val="22"/>
        </w:rPr>
        <w:t xml:space="preserve">Zboží včetně </w:t>
      </w:r>
      <w:r w:rsidRPr="00E81489">
        <w:rPr>
          <w:rFonts w:ascii="Arial" w:hAnsi="Arial" w:cs="Arial"/>
          <w:b w:val="0"/>
          <w:sz w:val="22"/>
          <w:szCs w:val="22"/>
        </w:rPr>
        <w:t xml:space="preserve">jeho </w:t>
      </w:r>
      <w:r w:rsidRPr="00E81489">
        <w:rPr>
          <w:rFonts w:ascii="Arial" w:hAnsi="Arial" w:cs="Arial"/>
          <w:b w:val="0"/>
          <w:sz w:val="22"/>
          <w:szCs w:val="22"/>
        </w:rPr>
        <w:lastRenderedPageBreak/>
        <w:t xml:space="preserve">jednotlivých částí do provozu. Prodávající před předáním a převzetím podrobně seznámí tyto osoby s podmínkami provozu a údržby jednotlivých částí </w:t>
      </w:r>
      <w:r w:rsidR="00E81489">
        <w:rPr>
          <w:rFonts w:ascii="Arial" w:hAnsi="Arial" w:cs="Arial"/>
          <w:b w:val="0"/>
          <w:sz w:val="22"/>
          <w:szCs w:val="22"/>
        </w:rPr>
        <w:t>Zboží</w:t>
      </w:r>
      <w:r w:rsidRPr="00E81489">
        <w:rPr>
          <w:rFonts w:ascii="Arial" w:hAnsi="Arial" w:cs="Arial"/>
          <w:b w:val="0"/>
          <w:sz w:val="22"/>
          <w:szCs w:val="22"/>
        </w:rPr>
        <w:t xml:space="preserve"> a upozorní je na příslušnou část návodu na provoz a údržbu </w:t>
      </w:r>
      <w:r w:rsidR="00E81489">
        <w:rPr>
          <w:rFonts w:ascii="Arial" w:hAnsi="Arial" w:cs="Arial"/>
          <w:b w:val="0"/>
          <w:sz w:val="22"/>
          <w:szCs w:val="22"/>
        </w:rPr>
        <w:t xml:space="preserve">jeho </w:t>
      </w:r>
      <w:r w:rsidRPr="00E81489">
        <w:rPr>
          <w:rFonts w:ascii="Arial" w:hAnsi="Arial" w:cs="Arial"/>
          <w:b w:val="0"/>
          <w:sz w:val="22"/>
          <w:szCs w:val="22"/>
        </w:rPr>
        <w:t xml:space="preserve">jednotlivých částí. O seznámení s předvedením a uvedením </w:t>
      </w:r>
      <w:r w:rsidR="00E81489">
        <w:rPr>
          <w:rFonts w:ascii="Arial" w:hAnsi="Arial" w:cs="Arial"/>
          <w:b w:val="0"/>
          <w:sz w:val="22"/>
          <w:szCs w:val="22"/>
        </w:rPr>
        <w:t xml:space="preserve">Zboží </w:t>
      </w:r>
      <w:r w:rsidRPr="00E81489">
        <w:rPr>
          <w:rFonts w:ascii="Arial" w:hAnsi="Arial" w:cs="Arial"/>
          <w:b w:val="0"/>
          <w:sz w:val="22"/>
          <w:szCs w:val="22"/>
        </w:rPr>
        <w:t xml:space="preserve">a jeho jednotlivých částí do provozu pro jednotlivé osoby Kupujícího doloží Prodávající při předání a převzetí </w:t>
      </w:r>
      <w:r w:rsidR="001F3840">
        <w:rPr>
          <w:rFonts w:ascii="Arial" w:hAnsi="Arial" w:cs="Arial"/>
          <w:b w:val="0"/>
          <w:sz w:val="22"/>
          <w:szCs w:val="22"/>
        </w:rPr>
        <w:t xml:space="preserve">Zboží písemným </w:t>
      </w:r>
      <w:r w:rsidRPr="00E81489">
        <w:rPr>
          <w:rFonts w:ascii="Arial" w:hAnsi="Arial" w:cs="Arial"/>
          <w:b w:val="0"/>
          <w:sz w:val="22"/>
          <w:szCs w:val="22"/>
        </w:rPr>
        <w:t>protokol</w:t>
      </w:r>
      <w:r w:rsidR="001F3840">
        <w:rPr>
          <w:rFonts w:ascii="Arial" w:hAnsi="Arial" w:cs="Arial"/>
          <w:b w:val="0"/>
          <w:sz w:val="22"/>
          <w:szCs w:val="22"/>
        </w:rPr>
        <w:t>em.</w:t>
      </w:r>
      <w:r w:rsidR="00D458FD">
        <w:rPr>
          <w:rFonts w:ascii="Arial" w:hAnsi="Arial" w:cs="Arial"/>
          <w:b w:val="0"/>
          <w:sz w:val="22"/>
          <w:szCs w:val="22"/>
        </w:rPr>
        <w:t xml:space="preserve"> </w:t>
      </w:r>
      <w:r w:rsidR="00D458FD" w:rsidRPr="00EB656D">
        <w:rPr>
          <w:rFonts w:ascii="Arial" w:hAnsi="Arial" w:cs="Arial"/>
          <w:b w:val="0"/>
          <w:sz w:val="22"/>
          <w:szCs w:val="22"/>
        </w:rPr>
        <w:t xml:space="preserve">Termín montáže přístrojů navrhne </w:t>
      </w:r>
      <w:r w:rsidR="0032578C">
        <w:rPr>
          <w:rFonts w:ascii="Arial" w:hAnsi="Arial" w:cs="Arial"/>
          <w:b w:val="0"/>
          <w:sz w:val="22"/>
          <w:szCs w:val="22"/>
        </w:rPr>
        <w:t xml:space="preserve">Prodávající Kupujícímu </w:t>
      </w:r>
      <w:r w:rsidR="00D458FD" w:rsidRPr="00EB656D">
        <w:rPr>
          <w:rFonts w:ascii="Arial" w:hAnsi="Arial" w:cs="Arial"/>
          <w:b w:val="0"/>
          <w:sz w:val="22"/>
          <w:szCs w:val="22"/>
        </w:rPr>
        <w:t xml:space="preserve">nejméně </w:t>
      </w:r>
      <w:r w:rsidR="00D458FD" w:rsidRPr="00EB656D">
        <w:rPr>
          <w:rFonts w:ascii="Arial" w:hAnsi="Arial" w:cs="Arial"/>
          <w:sz w:val="22"/>
          <w:szCs w:val="22"/>
        </w:rPr>
        <w:t>7 dnů</w:t>
      </w:r>
      <w:r w:rsidR="00D458FD" w:rsidRPr="00EB656D">
        <w:rPr>
          <w:rFonts w:ascii="Arial" w:hAnsi="Arial" w:cs="Arial"/>
          <w:b w:val="0"/>
          <w:sz w:val="22"/>
          <w:szCs w:val="22"/>
        </w:rPr>
        <w:t xml:space="preserve"> předem. Všechny ú</w:t>
      </w:r>
      <w:r w:rsidR="0032578C">
        <w:rPr>
          <w:rFonts w:ascii="Arial" w:hAnsi="Arial" w:cs="Arial"/>
          <w:b w:val="0"/>
          <w:sz w:val="22"/>
          <w:szCs w:val="22"/>
        </w:rPr>
        <w:t xml:space="preserve">kony spojené s uvedením přístrojů </w:t>
      </w:r>
      <w:r w:rsidR="00D458FD" w:rsidRPr="00EB656D">
        <w:rPr>
          <w:rFonts w:ascii="Arial" w:hAnsi="Arial" w:cs="Arial"/>
          <w:b w:val="0"/>
          <w:sz w:val="22"/>
          <w:szCs w:val="22"/>
        </w:rPr>
        <w:t xml:space="preserve">do provozu budou prováděny v sídle </w:t>
      </w:r>
      <w:r w:rsidR="0032578C">
        <w:rPr>
          <w:rFonts w:ascii="Arial" w:hAnsi="Arial" w:cs="Arial"/>
          <w:b w:val="0"/>
          <w:sz w:val="22"/>
          <w:szCs w:val="22"/>
        </w:rPr>
        <w:t>Kupujícího.</w:t>
      </w:r>
    </w:p>
    <w:p w14:paraId="41189F75" w14:textId="77777777" w:rsidR="00683E3F" w:rsidRPr="00EB656D" w:rsidRDefault="00683E3F" w:rsidP="00683E3F">
      <w:pPr>
        <w:numPr>
          <w:ilvl w:val="0"/>
          <w:numId w:val="5"/>
        </w:numPr>
        <w:spacing w:before="40"/>
        <w:jc w:val="both"/>
        <w:rPr>
          <w:rFonts w:ascii="Arial" w:hAnsi="Arial" w:cs="Arial"/>
          <w:sz w:val="22"/>
          <w:szCs w:val="22"/>
        </w:rPr>
      </w:pPr>
      <w:r w:rsidRPr="00EB656D">
        <w:rPr>
          <w:rFonts w:ascii="Arial" w:hAnsi="Arial" w:cs="Arial"/>
          <w:sz w:val="22"/>
          <w:szCs w:val="22"/>
        </w:rPr>
        <w:t xml:space="preserve">zaškolení nejvýše </w:t>
      </w:r>
      <w:r w:rsidR="00EF1279">
        <w:rPr>
          <w:rFonts w:ascii="Arial" w:hAnsi="Arial" w:cs="Arial"/>
          <w:sz w:val="22"/>
          <w:szCs w:val="22"/>
        </w:rPr>
        <w:t>4</w:t>
      </w:r>
      <w:r w:rsidRPr="00EB656D">
        <w:rPr>
          <w:rFonts w:ascii="Arial" w:hAnsi="Arial" w:cs="Arial"/>
          <w:sz w:val="22"/>
          <w:szCs w:val="22"/>
        </w:rPr>
        <w:t xml:space="preserve"> určených pracovníků </w:t>
      </w:r>
      <w:r w:rsidR="0032578C">
        <w:rPr>
          <w:rFonts w:ascii="Arial" w:hAnsi="Arial" w:cs="Arial"/>
          <w:sz w:val="22"/>
          <w:szCs w:val="22"/>
        </w:rPr>
        <w:t>Kupujícího.</w:t>
      </w:r>
    </w:p>
    <w:p w14:paraId="68AA1F6C" w14:textId="77777777" w:rsidR="00913B35" w:rsidRPr="00EB656D" w:rsidRDefault="00913B35" w:rsidP="0032578C">
      <w:pPr>
        <w:spacing w:before="40"/>
        <w:ind w:left="720"/>
        <w:jc w:val="both"/>
        <w:rPr>
          <w:rFonts w:ascii="Arial" w:hAnsi="Arial" w:cs="Arial"/>
          <w:sz w:val="22"/>
          <w:szCs w:val="22"/>
        </w:rPr>
      </w:pPr>
    </w:p>
    <w:p w14:paraId="61845CDB" w14:textId="77777777" w:rsidR="00913B35" w:rsidRDefault="00913B35" w:rsidP="001F3840">
      <w:pPr>
        <w:pStyle w:val="Podnadpis"/>
        <w:tabs>
          <w:tab w:val="right" w:pos="9638"/>
        </w:tabs>
        <w:ind w:left="360"/>
        <w:jc w:val="both"/>
        <w:rPr>
          <w:rFonts w:ascii="Arial" w:hAnsi="Arial" w:cs="Arial"/>
          <w:b w:val="0"/>
          <w:sz w:val="22"/>
          <w:szCs w:val="22"/>
        </w:rPr>
      </w:pPr>
    </w:p>
    <w:p w14:paraId="2DEB299B" w14:textId="77777777" w:rsidR="00896D62" w:rsidRDefault="00896D62" w:rsidP="00896D62">
      <w:pPr>
        <w:pStyle w:val="Podnadpis"/>
        <w:numPr>
          <w:ilvl w:val="0"/>
          <w:numId w:val="21"/>
        </w:numPr>
        <w:tabs>
          <w:tab w:val="right" w:pos="9638"/>
        </w:tabs>
        <w:ind w:left="284" w:hanging="284"/>
        <w:jc w:val="both"/>
        <w:rPr>
          <w:rFonts w:ascii="Arial" w:hAnsi="Arial" w:cs="Arial"/>
          <w:b w:val="0"/>
          <w:sz w:val="22"/>
          <w:szCs w:val="22"/>
        </w:rPr>
      </w:pPr>
      <w:r>
        <w:rPr>
          <w:rFonts w:ascii="Arial" w:hAnsi="Arial" w:cs="Arial"/>
          <w:b w:val="0"/>
          <w:sz w:val="22"/>
          <w:szCs w:val="22"/>
        </w:rPr>
        <w:t>Prodávající se zavazuje nejpozději při předání Zboží předat Kupujícímu také doklady a návody nezbytné k bezvadnému užívání Zboží, pokud výrobce či distributor Zboží takové doklady ke Zboží obvykle dodává. Zejména se jedná o:</w:t>
      </w:r>
    </w:p>
    <w:p w14:paraId="31A7F64D" w14:textId="77777777" w:rsidR="00896D62" w:rsidRDefault="00896D62" w:rsidP="00896D62">
      <w:pPr>
        <w:pStyle w:val="Podnadpis"/>
        <w:tabs>
          <w:tab w:val="right" w:pos="9638"/>
        </w:tabs>
        <w:ind w:left="284"/>
        <w:jc w:val="both"/>
        <w:rPr>
          <w:rFonts w:ascii="Arial" w:hAnsi="Arial" w:cs="Arial"/>
          <w:b w:val="0"/>
          <w:sz w:val="22"/>
          <w:szCs w:val="22"/>
        </w:rPr>
      </w:pPr>
    </w:p>
    <w:p w14:paraId="13A0BD65" w14:textId="77777777" w:rsidR="00896D62" w:rsidRPr="001F3840" w:rsidRDefault="00896D62" w:rsidP="00896D62">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doklady k</w:t>
      </w:r>
      <w:r>
        <w:rPr>
          <w:rFonts w:ascii="Arial" w:hAnsi="Arial" w:cs="Arial"/>
          <w:b w:val="0"/>
          <w:sz w:val="22"/>
          <w:szCs w:val="22"/>
        </w:rPr>
        <w:t> přístrojům,</w:t>
      </w:r>
      <w:r w:rsidRPr="001F3840">
        <w:rPr>
          <w:rFonts w:ascii="Arial" w:hAnsi="Arial" w:cs="Arial"/>
          <w:b w:val="0"/>
          <w:sz w:val="22"/>
          <w:szCs w:val="22"/>
        </w:rPr>
        <w:t xml:space="preserve"> </w:t>
      </w:r>
    </w:p>
    <w:p w14:paraId="188E81DE" w14:textId="77777777" w:rsidR="00896D62" w:rsidRPr="001F3840" w:rsidRDefault="00896D62" w:rsidP="00896D62">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návody k</w:t>
      </w:r>
      <w:r>
        <w:rPr>
          <w:rFonts w:ascii="Arial" w:hAnsi="Arial" w:cs="Arial"/>
          <w:b w:val="0"/>
          <w:sz w:val="22"/>
          <w:szCs w:val="22"/>
        </w:rPr>
        <w:t> </w:t>
      </w:r>
      <w:r w:rsidRPr="001F3840">
        <w:rPr>
          <w:rFonts w:ascii="Arial" w:hAnsi="Arial" w:cs="Arial"/>
          <w:b w:val="0"/>
          <w:sz w:val="22"/>
          <w:szCs w:val="22"/>
        </w:rPr>
        <w:t>obsluze</w:t>
      </w:r>
      <w:r>
        <w:rPr>
          <w:rFonts w:ascii="Arial" w:hAnsi="Arial" w:cs="Arial"/>
          <w:b w:val="0"/>
          <w:sz w:val="22"/>
          <w:szCs w:val="22"/>
        </w:rPr>
        <w:t xml:space="preserve"> v českém jazyce</w:t>
      </w:r>
      <w:r w:rsidRPr="001F3840">
        <w:rPr>
          <w:rFonts w:ascii="Arial" w:hAnsi="Arial" w:cs="Arial"/>
          <w:b w:val="0"/>
          <w:sz w:val="22"/>
          <w:szCs w:val="22"/>
        </w:rPr>
        <w:t>,</w:t>
      </w:r>
    </w:p>
    <w:p w14:paraId="2E18E1A3" w14:textId="77777777" w:rsidR="00896D62" w:rsidRPr="00B03F91" w:rsidRDefault="00896D62" w:rsidP="00896D62">
      <w:pPr>
        <w:pStyle w:val="Podnadpis"/>
        <w:numPr>
          <w:ilvl w:val="0"/>
          <w:numId w:val="6"/>
        </w:numPr>
        <w:tabs>
          <w:tab w:val="right" w:pos="9638"/>
        </w:tabs>
        <w:jc w:val="both"/>
        <w:rPr>
          <w:rFonts w:ascii="Arial" w:hAnsi="Arial" w:cs="Arial"/>
          <w:b w:val="0"/>
          <w:sz w:val="22"/>
          <w:szCs w:val="22"/>
        </w:rPr>
      </w:pPr>
      <w:r w:rsidRPr="00B03F91">
        <w:rPr>
          <w:rFonts w:ascii="Arial" w:hAnsi="Arial" w:cs="Arial"/>
          <w:b w:val="0"/>
          <w:sz w:val="22"/>
          <w:szCs w:val="22"/>
        </w:rPr>
        <w:t>technickou dokumentaci,</w:t>
      </w:r>
    </w:p>
    <w:p w14:paraId="0B9508B4" w14:textId="77777777" w:rsidR="00896D62" w:rsidRPr="006F5787" w:rsidRDefault="00896D62" w:rsidP="00896D62">
      <w:pPr>
        <w:pStyle w:val="Podnadpis"/>
        <w:numPr>
          <w:ilvl w:val="0"/>
          <w:numId w:val="6"/>
        </w:numPr>
        <w:tabs>
          <w:tab w:val="right" w:pos="9638"/>
        </w:tabs>
        <w:jc w:val="both"/>
        <w:rPr>
          <w:rFonts w:ascii="Arial" w:hAnsi="Arial" w:cs="Arial"/>
          <w:b w:val="0"/>
          <w:sz w:val="22"/>
          <w:szCs w:val="22"/>
        </w:rPr>
      </w:pPr>
      <w:r w:rsidRPr="006F5787">
        <w:rPr>
          <w:rFonts w:ascii="Arial" w:hAnsi="Arial" w:cs="Arial"/>
          <w:b w:val="0"/>
          <w:sz w:val="22"/>
          <w:szCs w:val="22"/>
        </w:rPr>
        <w:t xml:space="preserve">doklady prokazujících kvalitu a schválení pro užívání v České republice, </w:t>
      </w:r>
    </w:p>
    <w:p w14:paraId="6F7B96BD" w14:textId="77777777" w:rsidR="00896D62" w:rsidRPr="001F3840" w:rsidRDefault="00896D62" w:rsidP="00896D62">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atesty, certifikáty</w:t>
      </w:r>
      <w:r>
        <w:rPr>
          <w:rFonts w:ascii="Arial" w:hAnsi="Arial" w:cs="Arial"/>
          <w:b w:val="0"/>
          <w:sz w:val="22"/>
          <w:szCs w:val="22"/>
        </w:rPr>
        <w:t>.</w:t>
      </w:r>
    </w:p>
    <w:p w14:paraId="7352B716" w14:textId="77777777" w:rsidR="00896D62" w:rsidRDefault="00896D62" w:rsidP="00896D62">
      <w:pPr>
        <w:pStyle w:val="Podnadpis"/>
        <w:tabs>
          <w:tab w:val="right" w:pos="9638"/>
        </w:tabs>
        <w:ind w:left="360"/>
        <w:jc w:val="both"/>
        <w:rPr>
          <w:rFonts w:ascii="Arial" w:hAnsi="Arial" w:cs="Arial"/>
          <w:b w:val="0"/>
          <w:sz w:val="22"/>
          <w:szCs w:val="22"/>
        </w:rPr>
      </w:pPr>
    </w:p>
    <w:p w14:paraId="4746AC85" w14:textId="77777777" w:rsidR="00896D62" w:rsidRPr="001F3840" w:rsidRDefault="00896D62" w:rsidP="00896D62">
      <w:pPr>
        <w:pStyle w:val="Podnadpis"/>
        <w:tabs>
          <w:tab w:val="right" w:pos="9638"/>
        </w:tabs>
        <w:ind w:left="360"/>
        <w:jc w:val="both"/>
        <w:rPr>
          <w:rFonts w:ascii="Arial" w:hAnsi="Arial" w:cs="Arial"/>
          <w:b w:val="0"/>
          <w:sz w:val="22"/>
          <w:szCs w:val="22"/>
        </w:rPr>
      </w:pPr>
      <w:r>
        <w:rPr>
          <w:rFonts w:ascii="Arial" w:hAnsi="Arial" w:cs="Arial"/>
          <w:b w:val="0"/>
          <w:sz w:val="22"/>
          <w:szCs w:val="22"/>
        </w:rPr>
        <w:t xml:space="preserve">Uvedené doklady ke Zboží v písemné podobě může Prodávající nahradit dodáním </w:t>
      </w:r>
      <w:r w:rsidRPr="001F3840">
        <w:rPr>
          <w:rFonts w:ascii="Arial" w:hAnsi="Arial" w:cs="Arial"/>
          <w:b w:val="0"/>
          <w:sz w:val="22"/>
          <w:szCs w:val="22"/>
        </w:rPr>
        <w:t>na CD nebo DVD ROM ve formátu MS Office 2003 nebo vyšším</w:t>
      </w:r>
      <w:r>
        <w:rPr>
          <w:rFonts w:ascii="Arial" w:hAnsi="Arial" w:cs="Arial"/>
          <w:b w:val="0"/>
          <w:sz w:val="22"/>
          <w:szCs w:val="22"/>
        </w:rPr>
        <w:t>, není-li podle právních předpisů nezbytné takové doklady dodat v písemné podobě.</w:t>
      </w:r>
    </w:p>
    <w:p w14:paraId="7D5548F3" w14:textId="77777777" w:rsidR="001F3840" w:rsidRPr="001F3840" w:rsidRDefault="001F3840" w:rsidP="001F3840">
      <w:pPr>
        <w:pStyle w:val="Podnadpis"/>
        <w:tabs>
          <w:tab w:val="right" w:pos="9638"/>
        </w:tabs>
        <w:ind w:left="360"/>
        <w:jc w:val="both"/>
        <w:rPr>
          <w:rFonts w:ascii="Arial" w:hAnsi="Arial" w:cs="Arial"/>
          <w:b w:val="0"/>
          <w:sz w:val="22"/>
          <w:szCs w:val="22"/>
        </w:rPr>
      </w:pPr>
    </w:p>
    <w:p w14:paraId="4BDC7BED" w14:textId="77777777" w:rsidR="009F0955" w:rsidRDefault="009F0955" w:rsidP="00930BAD">
      <w:pPr>
        <w:pStyle w:val="Podnadpis"/>
        <w:numPr>
          <w:ilvl w:val="0"/>
          <w:numId w:val="21"/>
        </w:numPr>
        <w:tabs>
          <w:tab w:val="right" w:pos="9638"/>
        </w:tabs>
        <w:ind w:left="284" w:hanging="284"/>
        <w:jc w:val="both"/>
        <w:rPr>
          <w:rFonts w:ascii="Arial" w:hAnsi="Arial" w:cs="Arial"/>
          <w:b w:val="0"/>
          <w:sz w:val="22"/>
          <w:szCs w:val="22"/>
        </w:rPr>
      </w:pPr>
      <w:r w:rsidRPr="009F0955">
        <w:rPr>
          <w:rFonts w:ascii="Arial" w:hAnsi="Arial" w:cs="Arial"/>
          <w:b w:val="0"/>
          <w:sz w:val="22"/>
          <w:szCs w:val="22"/>
        </w:rPr>
        <w:t xml:space="preserve">Prodávající se dále zavazuje dodržet záruční podmínky uvedené v této smlouvě, a to po dobu </w:t>
      </w:r>
      <w:r w:rsidR="002305BA" w:rsidRPr="002305BA">
        <w:rPr>
          <w:rFonts w:ascii="Arial" w:hAnsi="Arial" w:cs="Arial"/>
          <w:b w:val="0"/>
          <w:sz w:val="22"/>
          <w:szCs w:val="22"/>
          <w:highlight w:val="yellow"/>
        </w:rPr>
        <w:t>…</w:t>
      </w:r>
      <w:r w:rsidR="002305BA">
        <w:rPr>
          <w:rFonts w:ascii="Arial" w:hAnsi="Arial" w:cs="Arial"/>
          <w:b w:val="0"/>
          <w:sz w:val="22"/>
          <w:szCs w:val="22"/>
          <w:highlight w:val="yellow"/>
        </w:rPr>
        <w:t>.</w:t>
      </w:r>
      <w:r w:rsidR="002305BA" w:rsidRPr="002305BA">
        <w:rPr>
          <w:rFonts w:ascii="Arial" w:hAnsi="Arial" w:cs="Arial"/>
          <w:b w:val="0"/>
          <w:sz w:val="22"/>
          <w:szCs w:val="22"/>
          <w:highlight w:val="yellow"/>
        </w:rPr>
        <w:t>…</w:t>
      </w:r>
      <w:r w:rsidRPr="009F0955">
        <w:rPr>
          <w:rFonts w:ascii="Arial" w:hAnsi="Arial" w:cs="Arial"/>
          <w:b w:val="0"/>
          <w:sz w:val="22"/>
          <w:szCs w:val="22"/>
        </w:rPr>
        <w:t xml:space="preserve"> </w:t>
      </w:r>
      <w:r w:rsidR="00D7547D">
        <w:rPr>
          <w:rFonts w:ascii="Arial" w:hAnsi="Arial" w:cs="Arial"/>
          <w:b w:val="0"/>
          <w:sz w:val="22"/>
          <w:szCs w:val="22"/>
        </w:rPr>
        <w:t>měsíců</w:t>
      </w:r>
      <w:r w:rsidRPr="009F0955">
        <w:rPr>
          <w:rFonts w:ascii="Arial" w:hAnsi="Arial" w:cs="Arial"/>
          <w:b w:val="0"/>
          <w:sz w:val="22"/>
          <w:szCs w:val="22"/>
        </w:rPr>
        <w:t>, a dále provést rovněž ostatní činnosti, práce a dodávky, jež nejsou v této smlouvě výslovně specifikované, které však jsou k řádnému naplnění účelu a předmětu této smlouvy nezbytné, a o kterých Prodávající vzhledem ke své kvalifikaci a zkušenostem měl, nebo mohl vědět. Prodávající je povinen si na své náklady odvézt, případně jiným způsobem zlikvidovat obal a jiný balící materiál, ve kterém bude</w:t>
      </w:r>
      <w:r w:rsidR="00D7547D">
        <w:rPr>
          <w:rFonts w:ascii="Arial" w:hAnsi="Arial" w:cs="Arial"/>
          <w:b w:val="0"/>
          <w:sz w:val="22"/>
          <w:szCs w:val="22"/>
        </w:rPr>
        <w:t xml:space="preserve"> Zboží dodáno Kupujícímu</w:t>
      </w:r>
      <w:r w:rsidR="00CF67B3">
        <w:rPr>
          <w:rFonts w:ascii="Arial" w:hAnsi="Arial" w:cs="Arial"/>
          <w:b w:val="0"/>
          <w:sz w:val="22"/>
          <w:szCs w:val="22"/>
        </w:rPr>
        <w:t>.</w:t>
      </w:r>
      <w:r w:rsidR="00D7547D">
        <w:rPr>
          <w:rFonts w:ascii="Arial" w:hAnsi="Arial" w:cs="Arial"/>
          <w:b w:val="0"/>
          <w:sz w:val="22"/>
          <w:szCs w:val="22"/>
        </w:rPr>
        <w:t xml:space="preserve"> </w:t>
      </w:r>
    </w:p>
    <w:p w14:paraId="648B116E" w14:textId="77777777" w:rsidR="00930BAD" w:rsidRDefault="00D7547D" w:rsidP="00930BAD">
      <w:pPr>
        <w:pStyle w:val="Podnadpis"/>
        <w:tabs>
          <w:tab w:val="right" w:pos="9638"/>
        </w:tabs>
        <w:ind w:left="284"/>
        <w:jc w:val="both"/>
        <w:rPr>
          <w:rFonts w:ascii="Arial" w:hAnsi="Arial" w:cs="Arial"/>
          <w:b w:val="0"/>
          <w:i/>
          <w:sz w:val="18"/>
          <w:szCs w:val="18"/>
        </w:rPr>
      </w:pPr>
      <w:r w:rsidRPr="00382CF8">
        <w:rPr>
          <w:rFonts w:ascii="Arial" w:hAnsi="Arial" w:cs="Arial"/>
          <w:i/>
          <w:sz w:val="18"/>
          <w:szCs w:val="18"/>
          <w:highlight w:val="lightGray"/>
        </w:rPr>
        <w:t xml:space="preserve">Pozn. pro </w:t>
      </w:r>
      <w:r w:rsidR="00B03F91">
        <w:rPr>
          <w:rFonts w:ascii="Arial" w:hAnsi="Arial" w:cs="Arial"/>
          <w:i/>
          <w:sz w:val="18"/>
          <w:szCs w:val="18"/>
          <w:highlight w:val="lightGray"/>
        </w:rPr>
        <w:t>dodavatel</w:t>
      </w:r>
      <w:r w:rsidRPr="00D7547D">
        <w:rPr>
          <w:rFonts w:ascii="Arial" w:hAnsi="Arial" w:cs="Arial"/>
          <w:i/>
          <w:sz w:val="18"/>
          <w:szCs w:val="18"/>
          <w:highlight w:val="lightGray"/>
        </w:rPr>
        <w:t>e</w:t>
      </w:r>
      <w:r w:rsidRPr="00D7547D">
        <w:rPr>
          <w:rFonts w:ascii="Arial" w:hAnsi="Arial" w:cs="Arial"/>
          <w:b w:val="0"/>
          <w:i/>
          <w:sz w:val="18"/>
          <w:szCs w:val="18"/>
          <w:highlight w:val="lightGray"/>
        </w:rPr>
        <w:t xml:space="preserve">: </w:t>
      </w:r>
      <w:r w:rsidR="00B03F91">
        <w:rPr>
          <w:rFonts w:ascii="Arial" w:hAnsi="Arial" w:cs="Arial"/>
          <w:b w:val="0"/>
          <w:i/>
          <w:sz w:val="18"/>
          <w:szCs w:val="18"/>
          <w:highlight w:val="lightGray"/>
        </w:rPr>
        <w:t>dodavatel</w:t>
      </w:r>
      <w:r w:rsidRPr="00382CF8">
        <w:rPr>
          <w:rFonts w:ascii="Arial" w:hAnsi="Arial" w:cs="Arial"/>
          <w:b w:val="0"/>
          <w:i/>
          <w:sz w:val="18"/>
          <w:szCs w:val="18"/>
          <w:highlight w:val="lightGray"/>
        </w:rPr>
        <w:t xml:space="preserve"> doplní </w:t>
      </w:r>
      <w:r>
        <w:rPr>
          <w:rFonts w:ascii="Arial" w:hAnsi="Arial" w:cs="Arial"/>
          <w:b w:val="0"/>
          <w:i/>
          <w:sz w:val="18"/>
          <w:szCs w:val="18"/>
          <w:highlight w:val="lightGray"/>
        </w:rPr>
        <w:t xml:space="preserve">délku </w:t>
      </w:r>
      <w:r w:rsidRPr="00D7547D">
        <w:rPr>
          <w:rFonts w:ascii="Arial" w:hAnsi="Arial" w:cs="Arial"/>
          <w:b w:val="0"/>
          <w:i/>
          <w:sz w:val="18"/>
          <w:szCs w:val="18"/>
          <w:highlight w:val="lightGray"/>
        </w:rPr>
        <w:t>záruční doby, která musí být shodná s tou, která je uve</w:t>
      </w:r>
      <w:r w:rsidR="00B03F91">
        <w:rPr>
          <w:rFonts w:ascii="Arial" w:hAnsi="Arial" w:cs="Arial"/>
          <w:b w:val="0"/>
          <w:i/>
          <w:sz w:val="18"/>
          <w:szCs w:val="18"/>
          <w:highlight w:val="lightGray"/>
        </w:rPr>
        <w:t>dena v odst. 3 článku V. dodavatel</w:t>
      </w:r>
      <w:r w:rsidRPr="00D7547D">
        <w:rPr>
          <w:rFonts w:ascii="Arial" w:hAnsi="Arial" w:cs="Arial"/>
          <w:b w:val="0"/>
          <w:i/>
          <w:sz w:val="18"/>
          <w:szCs w:val="18"/>
          <w:highlight w:val="lightGray"/>
        </w:rPr>
        <w:t xml:space="preserve"> však musí uvést záruční dobu </w:t>
      </w:r>
      <w:r w:rsidRPr="00D7547D">
        <w:rPr>
          <w:rFonts w:ascii="Arial" w:hAnsi="Arial" w:cs="Arial"/>
          <w:i/>
          <w:sz w:val="18"/>
          <w:szCs w:val="18"/>
          <w:highlight w:val="lightGray"/>
        </w:rPr>
        <w:t>nejméně 24 měsíců</w:t>
      </w:r>
      <w:r w:rsidRPr="00D7547D">
        <w:rPr>
          <w:rFonts w:ascii="Arial" w:hAnsi="Arial" w:cs="Arial"/>
          <w:b w:val="0"/>
          <w:i/>
          <w:sz w:val="18"/>
          <w:szCs w:val="18"/>
          <w:highlight w:val="lightGray"/>
        </w:rPr>
        <w:t>!!!</w:t>
      </w:r>
    </w:p>
    <w:p w14:paraId="46289D1A" w14:textId="77777777" w:rsidR="00D7547D" w:rsidRDefault="00D7547D" w:rsidP="00930BAD">
      <w:pPr>
        <w:pStyle w:val="Podnadpis"/>
        <w:tabs>
          <w:tab w:val="right" w:pos="9638"/>
        </w:tabs>
        <w:ind w:left="284"/>
        <w:jc w:val="both"/>
        <w:rPr>
          <w:rFonts w:ascii="Arial" w:hAnsi="Arial" w:cs="Arial"/>
          <w:b w:val="0"/>
          <w:sz w:val="22"/>
          <w:szCs w:val="22"/>
        </w:rPr>
      </w:pPr>
    </w:p>
    <w:p w14:paraId="1F1FB6C1" w14:textId="77777777" w:rsidR="009F0955" w:rsidRPr="00930BAD" w:rsidRDefault="009F0955" w:rsidP="009F0955">
      <w:pPr>
        <w:pStyle w:val="Podnadpis"/>
        <w:numPr>
          <w:ilvl w:val="0"/>
          <w:numId w:val="21"/>
        </w:numPr>
        <w:tabs>
          <w:tab w:val="right" w:pos="9638"/>
        </w:tabs>
        <w:ind w:left="284" w:hanging="284"/>
        <w:jc w:val="both"/>
        <w:rPr>
          <w:rFonts w:ascii="Arial" w:hAnsi="Arial" w:cs="Arial"/>
          <w:b w:val="0"/>
          <w:sz w:val="22"/>
          <w:szCs w:val="22"/>
        </w:rPr>
      </w:pPr>
      <w:r w:rsidRPr="00930BAD">
        <w:rPr>
          <w:rFonts w:ascii="Arial" w:hAnsi="Arial" w:cs="Arial"/>
          <w:b w:val="0"/>
          <w:sz w:val="22"/>
          <w:szCs w:val="22"/>
        </w:rPr>
        <w:t>Prodávající je povinen dodat Zboží dohodnutým způsobem, v dohodnutém termínu a jakosti a za podmínek vyplývajících z této smlouvy, jakož i příslušných právních předpisů a norem.</w:t>
      </w:r>
    </w:p>
    <w:p w14:paraId="1EB2C875" w14:textId="77777777" w:rsidR="009F0955" w:rsidRDefault="009F0955" w:rsidP="001F3840">
      <w:pPr>
        <w:pStyle w:val="Podnadpis"/>
        <w:tabs>
          <w:tab w:val="right" w:pos="9638"/>
        </w:tabs>
        <w:jc w:val="both"/>
        <w:rPr>
          <w:rFonts w:ascii="Arial" w:hAnsi="Arial" w:cs="Arial"/>
          <w:b w:val="0"/>
          <w:sz w:val="22"/>
          <w:szCs w:val="22"/>
        </w:rPr>
      </w:pPr>
    </w:p>
    <w:p w14:paraId="4BC0E8C6" w14:textId="77777777" w:rsidR="009F0955" w:rsidRDefault="009F0955" w:rsidP="001F3840">
      <w:pPr>
        <w:pStyle w:val="Podnadpis"/>
        <w:tabs>
          <w:tab w:val="right" w:pos="9638"/>
        </w:tabs>
        <w:jc w:val="both"/>
        <w:rPr>
          <w:rFonts w:ascii="Arial" w:hAnsi="Arial" w:cs="Arial"/>
          <w:b w:val="0"/>
          <w:sz w:val="22"/>
          <w:szCs w:val="22"/>
        </w:rPr>
      </w:pPr>
    </w:p>
    <w:p w14:paraId="42AEDD94" w14:textId="77777777" w:rsidR="001F3840" w:rsidRPr="009F0955" w:rsidRDefault="009F0955" w:rsidP="009F0955">
      <w:pPr>
        <w:pStyle w:val="Podnadpis"/>
        <w:tabs>
          <w:tab w:val="right" w:pos="9638"/>
        </w:tabs>
        <w:rPr>
          <w:rFonts w:ascii="Arial" w:hAnsi="Arial" w:cs="Arial"/>
          <w:sz w:val="22"/>
          <w:szCs w:val="22"/>
        </w:rPr>
      </w:pPr>
      <w:r w:rsidRPr="009F0955">
        <w:rPr>
          <w:rFonts w:ascii="Arial" w:hAnsi="Arial" w:cs="Arial"/>
          <w:sz w:val="22"/>
          <w:szCs w:val="22"/>
        </w:rPr>
        <w:t>Článek III.</w:t>
      </w:r>
    </w:p>
    <w:p w14:paraId="497754F3" w14:textId="77777777" w:rsidR="009F0955" w:rsidRPr="009F0955" w:rsidRDefault="009F0955" w:rsidP="009F0955">
      <w:pPr>
        <w:pStyle w:val="Podnadpis"/>
        <w:tabs>
          <w:tab w:val="right" w:pos="9638"/>
        </w:tabs>
        <w:rPr>
          <w:rFonts w:ascii="Arial" w:hAnsi="Arial" w:cs="Arial"/>
          <w:sz w:val="22"/>
          <w:szCs w:val="22"/>
        </w:rPr>
      </w:pPr>
      <w:r w:rsidRPr="009F0955">
        <w:rPr>
          <w:rFonts w:ascii="Arial" w:hAnsi="Arial" w:cs="Arial"/>
          <w:sz w:val="22"/>
          <w:szCs w:val="22"/>
        </w:rPr>
        <w:t>Doba a místo dodání</w:t>
      </w:r>
    </w:p>
    <w:p w14:paraId="0202D47C" w14:textId="77777777" w:rsidR="002C1153" w:rsidRDefault="002C1153" w:rsidP="002652FE">
      <w:pPr>
        <w:pStyle w:val="Podnadpis"/>
        <w:tabs>
          <w:tab w:val="right" w:pos="9638"/>
        </w:tabs>
        <w:jc w:val="both"/>
        <w:rPr>
          <w:rFonts w:ascii="Arial" w:hAnsi="Arial" w:cs="Arial"/>
          <w:b w:val="0"/>
          <w:sz w:val="22"/>
          <w:szCs w:val="22"/>
        </w:rPr>
      </w:pPr>
    </w:p>
    <w:p w14:paraId="419E433B" w14:textId="77777777" w:rsidR="002C1153" w:rsidRDefault="002C1153" w:rsidP="002652FE">
      <w:pPr>
        <w:pStyle w:val="Podnadpis"/>
        <w:tabs>
          <w:tab w:val="right" w:pos="9638"/>
        </w:tabs>
        <w:jc w:val="both"/>
        <w:rPr>
          <w:rFonts w:ascii="Arial" w:hAnsi="Arial" w:cs="Arial"/>
          <w:b w:val="0"/>
          <w:sz w:val="22"/>
          <w:szCs w:val="22"/>
        </w:rPr>
      </w:pPr>
    </w:p>
    <w:p w14:paraId="6F861263" w14:textId="77777777" w:rsidR="002C1153" w:rsidRDefault="002C1153" w:rsidP="00930BAD">
      <w:pPr>
        <w:pStyle w:val="Odstavecseseznamem"/>
        <w:numPr>
          <w:ilvl w:val="0"/>
          <w:numId w:val="22"/>
        </w:numPr>
        <w:suppressAutoHyphens/>
        <w:spacing w:before="60"/>
        <w:ind w:left="284" w:hanging="284"/>
        <w:jc w:val="both"/>
        <w:rPr>
          <w:rFonts w:ascii="Arial" w:hAnsi="Arial" w:cs="Arial"/>
          <w:sz w:val="22"/>
          <w:szCs w:val="22"/>
        </w:rPr>
      </w:pPr>
      <w:r w:rsidRPr="00930BAD">
        <w:rPr>
          <w:rFonts w:ascii="Arial" w:hAnsi="Arial" w:cs="Arial"/>
          <w:sz w:val="22"/>
          <w:szCs w:val="22"/>
        </w:rPr>
        <w:t>Dodání Zboží (nebo jeho části) pr</w:t>
      </w:r>
      <w:r w:rsidR="00B03F91">
        <w:rPr>
          <w:rFonts w:ascii="Arial" w:hAnsi="Arial" w:cs="Arial"/>
          <w:sz w:val="22"/>
          <w:szCs w:val="22"/>
        </w:rPr>
        <w:t xml:space="preserve">oběhne za účasti Prodávajícího a </w:t>
      </w:r>
      <w:r w:rsidRPr="00930BAD">
        <w:rPr>
          <w:rFonts w:ascii="Arial" w:hAnsi="Arial" w:cs="Arial"/>
          <w:sz w:val="22"/>
          <w:szCs w:val="22"/>
        </w:rPr>
        <w:t>Kupující</w:t>
      </w:r>
      <w:r w:rsidR="00CF60BE">
        <w:rPr>
          <w:rFonts w:ascii="Arial" w:hAnsi="Arial" w:cs="Arial"/>
          <w:sz w:val="22"/>
          <w:szCs w:val="22"/>
        </w:rPr>
        <w:t>ho</w:t>
      </w:r>
      <w:r w:rsidR="00B03F91">
        <w:rPr>
          <w:rFonts w:ascii="Arial" w:hAnsi="Arial" w:cs="Arial"/>
          <w:sz w:val="22"/>
          <w:szCs w:val="22"/>
        </w:rPr>
        <w:t xml:space="preserve"> </w:t>
      </w:r>
      <w:r w:rsidRPr="00930BAD">
        <w:rPr>
          <w:rFonts w:ascii="Arial" w:hAnsi="Arial" w:cs="Arial"/>
          <w:sz w:val="22"/>
          <w:szCs w:val="22"/>
        </w:rPr>
        <w:t>v místě předání.</w:t>
      </w:r>
    </w:p>
    <w:p w14:paraId="057C5CA6" w14:textId="77777777" w:rsidR="00930BAD" w:rsidRDefault="00930BAD" w:rsidP="00930BAD">
      <w:pPr>
        <w:pStyle w:val="Odstavecseseznamem"/>
        <w:suppressAutoHyphens/>
        <w:spacing w:before="60"/>
        <w:ind w:left="284"/>
        <w:jc w:val="both"/>
        <w:rPr>
          <w:rFonts w:ascii="Arial" w:hAnsi="Arial" w:cs="Arial"/>
          <w:sz w:val="22"/>
          <w:szCs w:val="22"/>
        </w:rPr>
      </w:pPr>
    </w:p>
    <w:p w14:paraId="0EFB0960" w14:textId="71C3DD04" w:rsidR="002652FE" w:rsidRDefault="002652FE" w:rsidP="00A3564A">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930BAD">
        <w:rPr>
          <w:rFonts w:ascii="Arial" w:hAnsi="Arial" w:cs="Arial"/>
          <w:sz w:val="22"/>
          <w:szCs w:val="22"/>
        </w:rPr>
        <w:t xml:space="preserve">Prodávající se zavazuje dodat Zboží a provést </w:t>
      </w:r>
      <w:r w:rsidR="00AC4029" w:rsidRPr="00930BAD">
        <w:rPr>
          <w:rFonts w:ascii="Arial" w:hAnsi="Arial" w:cs="Arial"/>
          <w:sz w:val="22"/>
          <w:szCs w:val="22"/>
        </w:rPr>
        <w:t xml:space="preserve">jeho individuální a komplexní vyzkoušení a uvést jej do plného provozu </w:t>
      </w:r>
      <w:r w:rsidRPr="00930BAD">
        <w:rPr>
          <w:rFonts w:ascii="Arial" w:hAnsi="Arial" w:cs="Arial"/>
          <w:sz w:val="22"/>
          <w:szCs w:val="22"/>
        </w:rPr>
        <w:t xml:space="preserve">(blíže viz čl. II. této smlouvy) nejpozději </w:t>
      </w:r>
      <w:r w:rsidR="00325274">
        <w:rPr>
          <w:rFonts w:ascii="Arial" w:hAnsi="Arial" w:cs="Arial"/>
          <w:sz w:val="22"/>
          <w:szCs w:val="22"/>
        </w:rPr>
        <w:t xml:space="preserve">do </w:t>
      </w:r>
      <w:r w:rsidR="0055180E">
        <w:rPr>
          <w:rFonts w:ascii="Arial" w:hAnsi="Arial" w:cs="Arial"/>
          <w:b/>
          <w:sz w:val="22"/>
          <w:szCs w:val="22"/>
        </w:rPr>
        <w:t>5. 12. 2025</w:t>
      </w:r>
      <w:r w:rsidR="00AF19EC">
        <w:rPr>
          <w:rFonts w:ascii="Arial" w:hAnsi="Arial" w:cs="Arial"/>
          <w:b/>
          <w:sz w:val="22"/>
          <w:szCs w:val="22"/>
        </w:rPr>
        <w:t>.</w:t>
      </w:r>
      <w:r w:rsidR="0055180E">
        <w:rPr>
          <w:rFonts w:ascii="Arial" w:hAnsi="Arial" w:cs="Arial"/>
          <w:b/>
          <w:sz w:val="22"/>
          <w:szCs w:val="22"/>
        </w:rPr>
        <w:t xml:space="preserve"> </w:t>
      </w:r>
      <w:r w:rsidR="00E079D1">
        <w:rPr>
          <w:rFonts w:ascii="Arial" w:hAnsi="Arial" w:cs="Arial"/>
          <w:sz w:val="22"/>
          <w:szCs w:val="22"/>
        </w:rPr>
        <w:t>Výše uvedené</w:t>
      </w:r>
      <w:r w:rsidRPr="00930BAD">
        <w:rPr>
          <w:rFonts w:ascii="Arial" w:hAnsi="Arial" w:cs="Arial"/>
          <w:sz w:val="22"/>
          <w:szCs w:val="22"/>
        </w:rPr>
        <w:t xml:space="preserve"> termín</w:t>
      </w:r>
      <w:r w:rsidR="00E079D1">
        <w:rPr>
          <w:rFonts w:ascii="Arial" w:hAnsi="Arial" w:cs="Arial"/>
          <w:sz w:val="22"/>
          <w:szCs w:val="22"/>
        </w:rPr>
        <w:t>y jsou</w:t>
      </w:r>
      <w:r w:rsidRPr="00930BAD">
        <w:rPr>
          <w:rFonts w:ascii="Arial" w:hAnsi="Arial" w:cs="Arial"/>
          <w:sz w:val="22"/>
          <w:szCs w:val="22"/>
        </w:rPr>
        <w:t xml:space="preserve"> stanoven</w:t>
      </w:r>
      <w:r w:rsidR="00E079D1">
        <w:rPr>
          <w:rFonts w:ascii="Arial" w:hAnsi="Arial" w:cs="Arial"/>
          <w:sz w:val="22"/>
          <w:szCs w:val="22"/>
        </w:rPr>
        <w:t>y</w:t>
      </w:r>
      <w:r w:rsidRPr="00930BAD">
        <w:rPr>
          <w:rFonts w:ascii="Arial" w:hAnsi="Arial" w:cs="Arial"/>
          <w:sz w:val="22"/>
          <w:szCs w:val="22"/>
        </w:rPr>
        <w:t xml:space="preserve"> s ohledem na financování předmětu smlouvy z</w:t>
      </w:r>
      <w:r w:rsidR="00AF19EC">
        <w:rPr>
          <w:rFonts w:ascii="Arial" w:hAnsi="Arial" w:cs="Arial"/>
          <w:sz w:val="22"/>
          <w:szCs w:val="22"/>
        </w:rPr>
        <w:t> </w:t>
      </w:r>
      <w:r w:rsidRPr="00930BAD">
        <w:rPr>
          <w:rFonts w:ascii="Arial" w:hAnsi="Arial" w:cs="Arial"/>
          <w:sz w:val="22"/>
          <w:szCs w:val="22"/>
        </w:rPr>
        <w:t>programu</w:t>
      </w:r>
      <w:r w:rsidR="00AF19EC">
        <w:rPr>
          <w:rFonts w:ascii="Arial" w:hAnsi="Arial" w:cs="Arial"/>
          <w:sz w:val="22"/>
          <w:szCs w:val="22"/>
        </w:rPr>
        <w:t xml:space="preserve"> OPST</w:t>
      </w:r>
      <w:r w:rsidRPr="00930BAD">
        <w:rPr>
          <w:rFonts w:ascii="Arial" w:hAnsi="Arial" w:cs="Arial"/>
          <w:sz w:val="22"/>
          <w:szCs w:val="22"/>
        </w:rPr>
        <w:t xml:space="preserve">. Prodávající oznámí </w:t>
      </w:r>
      <w:r w:rsidR="003A2D64" w:rsidRPr="00930BAD">
        <w:rPr>
          <w:rFonts w:ascii="Arial" w:hAnsi="Arial" w:cs="Arial"/>
          <w:sz w:val="22"/>
          <w:szCs w:val="22"/>
        </w:rPr>
        <w:t xml:space="preserve">písemně </w:t>
      </w:r>
      <w:r w:rsidR="00B03F91">
        <w:rPr>
          <w:rFonts w:ascii="Arial" w:hAnsi="Arial" w:cs="Arial"/>
          <w:sz w:val="22"/>
          <w:szCs w:val="22"/>
        </w:rPr>
        <w:t xml:space="preserve">termín předání Zboží Kupujícímu </w:t>
      </w:r>
      <w:r w:rsidRPr="00930BAD">
        <w:rPr>
          <w:rFonts w:ascii="Arial" w:hAnsi="Arial" w:cs="Arial"/>
          <w:sz w:val="22"/>
          <w:szCs w:val="22"/>
        </w:rPr>
        <w:t xml:space="preserve">nejméně </w:t>
      </w:r>
      <w:r w:rsidR="00CF60BE">
        <w:rPr>
          <w:rFonts w:ascii="Arial" w:hAnsi="Arial" w:cs="Arial"/>
          <w:b/>
          <w:sz w:val="22"/>
          <w:szCs w:val="22"/>
        </w:rPr>
        <w:t>7</w:t>
      </w:r>
      <w:r w:rsidRPr="00CF60BE">
        <w:rPr>
          <w:rFonts w:ascii="Arial" w:hAnsi="Arial" w:cs="Arial"/>
          <w:b/>
          <w:sz w:val="22"/>
          <w:szCs w:val="22"/>
        </w:rPr>
        <w:t xml:space="preserve"> dn</w:t>
      </w:r>
      <w:r w:rsidR="00CF60BE">
        <w:rPr>
          <w:rFonts w:ascii="Arial" w:hAnsi="Arial" w:cs="Arial"/>
          <w:b/>
          <w:sz w:val="22"/>
          <w:szCs w:val="22"/>
        </w:rPr>
        <w:t>í</w:t>
      </w:r>
      <w:r w:rsidRPr="00930BAD">
        <w:rPr>
          <w:rFonts w:ascii="Arial" w:hAnsi="Arial" w:cs="Arial"/>
          <w:sz w:val="22"/>
          <w:szCs w:val="22"/>
        </w:rPr>
        <w:t xml:space="preserve"> předem. Kupující je povinen převzít i dílčí plnění (tj. </w:t>
      </w:r>
      <w:r w:rsidR="006421D6">
        <w:rPr>
          <w:rFonts w:ascii="Arial" w:hAnsi="Arial" w:cs="Arial"/>
          <w:sz w:val="22"/>
          <w:szCs w:val="22"/>
        </w:rPr>
        <w:t xml:space="preserve">např. </w:t>
      </w:r>
      <w:r w:rsidRPr="00930BAD">
        <w:rPr>
          <w:rFonts w:ascii="Arial" w:hAnsi="Arial" w:cs="Arial"/>
          <w:sz w:val="22"/>
          <w:szCs w:val="22"/>
        </w:rPr>
        <w:t>po jednotlivých kompletně vybavený</w:t>
      </w:r>
      <w:r w:rsidR="00B03F91">
        <w:rPr>
          <w:rFonts w:ascii="Arial" w:hAnsi="Arial" w:cs="Arial"/>
          <w:sz w:val="22"/>
          <w:szCs w:val="22"/>
        </w:rPr>
        <w:t>ch přístrojů</w:t>
      </w:r>
      <w:r w:rsidRPr="00930BAD">
        <w:rPr>
          <w:rFonts w:ascii="Arial" w:hAnsi="Arial" w:cs="Arial"/>
          <w:sz w:val="22"/>
          <w:szCs w:val="22"/>
        </w:rPr>
        <w:t xml:space="preserve"> vč. dokladů k nim) avšak vždy pouze bez vad a nedodělků</w:t>
      </w:r>
      <w:r w:rsidR="00E74CCF" w:rsidRPr="00930BAD">
        <w:rPr>
          <w:rFonts w:ascii="Arial" w:hAnsi="Arial" w:cs="Arial"/>
          <w:sz w:val="22"/>
          <w:szCs w:val="22"/>
        </w:rPr>
        <w:t xml:space="preserve">, nerozhodne-li se, že je převezme s drobnými vadami a nedodělky, které neomezují </w:t>
      </w:r>
      <w:r w:rsidR="003A2D64" w:rsidRPr="00930BAD">
        <w:rPr>
          <w:rFonts w:ascii="Arial" w:hAnsi="Arial" w:cs="Arial"/>
          <w:sz w:val="22"/>
          <w:szCs w:val="22"/>
        </w:rPr>
        <w:t xml:space="preserve">jeho </w:t>
      </w:r>
      <w:r w:rsidR="00E74CCF" w:rsidRPr="00930BAD">
        <w:rPr>
          <w:rFonts w:ascii="Arial" w:hAnsi="Arial" w:cs="Arial"/>
          <w:sz w:val="22"/>
          <w:szCs w:val="22"/>
        </w:rPr>
        <w:t>funkčnost</w:t>
      </w:r>
      <w:r w:rsidRPr="00930BAD">
        <w:rPr>
          <w:rFonts w:ascii="Arial" w:hAnsi="Arial" w:cs="Arial"/>
          <w:sz w:val="22"/>
          <w:szCs w:val="22"/>
        </w:rPr>
        <w:t xml:space="preserve">. </w:t>
      </w:r>
    </w:p>
    <w:p w14:paraId="4FA35CC6" w14:textId="77777777" w:rsidR="00930BAD" w:rsidRPr="00930BAD" w:rsidRDefault="00930BAD" w:rsidP="00930BAD">
      <w:pPr>
        <w:pStyle w:val="Odstavecseseznamem"/>
        <w:rPr>
          <w:rFonts w:ascii="Arial" w:hAnsi="Arial" w:cs="Arial"/>
          <w:sz w:val="22"/>
          <w:szCs w:val="22"/>
        </w:rPr>
      </w:pPr>
    </w:p>
    <w:p w14:paraId="492AFAE9" w14:textId="77777777" w:rsidR="003A2D64" w:rsidRDefault="003A2D64" w:rsidP="003A2D64">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930BAD">
        <w:rPr>
          <w:rFonts w:ascii="Arial" w:hAnsi="Arial" w:cs="Arial"/>
          <w:sz w:val="22"/>
          <w:szCs w:val="22"/>
        </w:rPr>
        <w:lastRenderedPageBreak/>
        <w:t>Prodávající splní povinnost odevzdat Zboží Kupujícímu řádným a včasným dodáním Zbo</w:t>
      </w:r>
      <w:r w:rsidR="00B03F91">
        <w:rPr>
          <w:rFonts w:ascii="Arial" w:hAnsi="Arial" w:cs="Arial"/>
          <w:sz w:val="22"/>
          <w:szCs w:val="22"/>
        </w:rPr>
        <w:t>ží (včetně sjednané dokumentace</w:t>
      </w:r>
      <w:r w:rsidRPr="00930BAD">
        <w:rPr>
          <w:rFonts w:ascii="Arial" w:hAnsi="Arial" w:cs="Arial"/>
          <w:sz w:val="22"/>
          <w:szCs w:val="22"/>
        </w:rPr>
        <w:t xml:space="preserve">), provedením jeho individuálního a komplexního vyzkoušení a jeho uvedením do plného provozu, to vše završeno podpisem </w:t>
      </w:r>
      <w:r w:rsidRPr="00930BAD">
        <w:rPr>
          <w:rFonts w:ascii="Arial" w:hAnsi="Arial" w:cs="Arial"/>
          <w:b/>
          <w:sz w:val="22"/>
          <w:szCs w:val="22"/>
        </w:rPr>
        <w:t>předávacího protokolu (protokolem o předání a převzetí)</w:t>
      </w:r>
      <w:r w:rsidRPr="00930BAD">
        <w:rPr>
          <w:rFonts w:ascii="Arial" w:hAnsi="Arial" w:cs="Arial"/>
          <w:sz w:val="22"/>
          <w:szCs w:val="22"/>
        </w:rPr>
        <w:t xml:space="preserve">, který smluvní strany pořídí o dodání Zboží s tím, že každá ze stran obdrží jedno vyhotovení. </w:t>
      </w:r>
      <w:r w:rsidR="00EA3274" w:rsidRPr="00930BAD">
        <w:rPr>
          <w:rFonts w:ascii="Arial" w:hAnsi="Arial" w:cs="Arial"/>
          <w:sz w:val="22"/>
          <w:szCs w:val="22"/>
        </w:rPr>
        <w:t>Podpisem protokolu o předání a převzetí Zboží Prodávající zároveň potvrzuje, že Zboží, veškerá vlastnická práva ke Zboží i všem jeho součástem jsou prosty jakýchkoliv práv a nároků třetích osob.</w:t>
      </w:r>
      <w:r w:rsidR="00B03F91">
        <w:rPr>
          <w:rFonts w:ascii="Arial" w:hAnsi="Arial" w:cs="Arial"/>
          <w:sz w:val="22"/>
          <w:szCs w:val="22"/>
        </w:rPr>
        <w:t xml:space="preserve"> </w:t>
      </w:r>
      <w:r w:rsidRPr="00930BAD">
        <w:rPr>
          <w:rFonts w:ascii="Arial" w:hAnsi="Arial" w:cs="Arial"/>
          <w:sz w:val="22"/>
          <w:szCs w:val="22"/>
        </w:rPr>
        <w:t xml:space="preserve">Převezme-li Kupující Zboží i přesto, bude předávací protokol obsahovat i soupis drobných vad a/nebo nedodělků, které neomezují funkčnost dodaného Zboží spolu s dohodnutým termínem jejich odstranění (nedojde-li k takové dohodě či nebude-li termín v předávacím protokolu uveden, musí být všechny vady a/nebo nedodělky odstraněny ve lhůtě do </w:t>
      </w:r>
      <w:r w:rsidRPr="00E03469">
        <w:rPr>
          <w:rFonts w:ascii="Arial" w:hAnsi="Arial" w:cs="Arial"/>
          <w:b/>
          <w:sz w:val="22"/>
          <w:szCs w:val="22"/>
        </w:rPr>
        <w:t>20 kalendářních dnů</w:t>
      </w:r>
      <w:r w:rsidRPr="00930BAD">
        <w:rPr>
          <w:rFonts w:ascii="Arial" w:hAnsi="Arial" w:cs="Arial"/>
          <w:sz w:val="22"/>
          <w:szCs w:val="22"/>
        </w:rPr>
        <w:t xml:space="preserve"> od protokolárního převzetí Zboží). </w:t>
      </w:r>
      <w:r w:rsidR="00EA3274" w:rsidRPr="00930BAD">
        <w:rPr>
          <w:rFonts w:ascii="Arial" w:hAnsi="Arial" w:cs="Arial"/>
          <w:sz w:val="22"/>
          <w:szCs w:val="22"/>
        </w:rPr>
        <w:t xml:space="preserve">Po odstranění vad a nedodělků bude smluvními stranami podepsán </w:t>
      </w:r>
      <w:r w:rsidR="00EA3274" w:rsidRPr="00E03469">
        <w:rPr>
          <w:rFonts w:ascii="Arial" w:hAnsi="Arial" w:cs="Arial"/>
          <w:b/>
          <w:sz w:val="22"/>
          <w:szCs w:val="22"/>
        </w:rPr>
        <w:t>protokol o odstranění vad a nedodělků</w:t>
      </w:r>
      <w:r w:rsidR="00EA3274" w:rsidRPr="00930BAD">
        <w:rPr>
          <w:rFonts w:ascii="Arial" w:hAnsi="Arial" w:cs="Arial"/>
          <w:sz w:val="22"/>
          <w:szCs w:val="22"/>
        </w:rPr>
        <w:t xml:space="preserve">. </w:t>
      </w:r>
      <w:r w:rsidRPr="00930BAD">
        <w:rPr>
          <w:rFonts w:ascii="Arial" w:hAnsi="Arial" w:cs="Arial"/>
          <w:sz w:val="22"/>
          <w:szCs w:val="22"/>
        </w:rPr>
        <w:t>K podpisu protokolu o předání a převzetí Zboží</w:t>
      </w:r>
      <w:r w:rsidR="00EA3274" w:rsidRPr="00930BAD">
        <w:rPr>
          <w:rFonts w:ascii="Arial" w:hAnsi="Arial" w:cs="Arial"/>
          <w:sz w:val="22"/>
          <w:szCs w:val="22"/>
        </w:rPr>
        <w:t>, jakož i protokolu o odstranění vad a nedodělků</w:t>
      </w:r>
      <w:r w:rsidRPr="00930BAD">
        <w:rPr>
          <w:rFonts w:ascii="Arial" w:hAnsi="Arial" w:cs="Arial"/>
          <w:sz w:val="22"/>
          <w:szCs w:val="22"/>
        </w:rPr>
        <w:t xml:space="preserve"> jsou oprávněny </w:t>
      </w:r>
      <w:r w:rsidRPr="00E03469">
        <w:rPr>
          <w:rFonts w:ascii="Arial" w:hAnsi="Arial" w:cs="Arial"/>
          <w:b/>
          <w:sz w:val="22"/>
          <w:szCs w:val="22"/>
        </w:rPr>
        <w:t>zástupci ve věcech technických nebo smluvních</w:t>
      </w:r>
      <w:r w:rsidRPr="00930BAD">
        <w:rPr>
          <w:rFonts w:ascii="Arial" w:hAnsi="Arial" w:cs="Arial"/>
          <w:sz w:val="22"/>
          <w:szCs w:val="22"/>
        </w:rPr>
        <w:t xml:space="preserve"> uvedení na straně 1 této smlouvy</w:t>
      </w:r>
      <w:r w:rsidR="00FA4B98" w:rsidRPr="00930BAD">
        <w:rPr>
          <w:rFonts w:ascii="Arial" w:hAnsi="Arial" w:cs="Arial"/>
          <w:sz w:val="22"/>
          <w:szCs w:val="22"/>
        </w:rPr>
        <w:t>. Vše v tomto odstavci v</w:t>
      </w:r>
      <w:r w:rsidRPr="00930BAD">
        <w:rPr>
          <w:rFonts w:ascii="Arial" w:hAnsi="Arial" w:cs="Arial"/>
          <w:sz w:val="22"/>
          <w:szCs w:val="22"/>
        </w:rPr>
        <w:t>ýše uvedené platí i tehdy, dohodnou-li se smluvní strany na dílčích předávkách Zboží.</w:t>
      </w:r>
    </w:p>
    <w:p w14:paraId="10E89477" w14:textId="77777777" w:rsidR="00E03469" w:rsidRDefault="00E03469" w:rsidP="00E03469">
      <w:pPr>
        <w:pStyle w:val="Odstavecseseznamem"/>
        <w:tabs>
          <w:tab w:val="right" w:pos="9638"/>
        </w:tabs>
        <w:suppressAutoHyphens/>
        <w:spacing w:before="60"/>
        <w:ind w:left="284"/>
        <w:jc w:val="both"/>
        <w:rPr>
          <w:rFonts w:ascii="Arial" w:hAnsi="Arial" w:cs="Arial"/>
          <w:sz w:val="22"/>
          <w:szCs w:val="22"/>
        </w:rPr>
      </w:pPr>
    </w:p>
    <w:p w14:paraId="45944836" w14:textId="77777777" w:rsidR="00A12661" w:rsidRDefault="00A12661" w:rsidP="00A12661">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E03469">
        <w:rPr>
          <w:rFonts w:ascii="Arial" w:hAnsi="Arial" w:cs="Arial"/>
          <w:sz w:val="22"/>
          <w:szCs w:val="22"/>
        </w:rPr>
        <w:t>Jak vyplývá z výše uvedeného, smluvní strany se dohodly, že Kupující je oprávněn nepřevzít Zboží, které nesplňuje požadavky vyplývající z této smlouvy.</w:t>
      </w:r>
    </w:p>
    <w:p w14:paraId="64A3152F" w14:textId="77777777" w:rsidR="00E03469" w:rsidRPr="00E03469" w:rsidRDefault="00E03469" w:rsidP="00E03469">
      <w:pPr>
        <w:pStyle w:val="Odstavecseseznamem"/>
        <w:rPr>
          <w:rFonts w:ascii="Arial" w:hAnsi="Arial" w:cs="Arial"/>
          <w:sz w:val="22"/>
          <w:szCs w:val="22"/>
        </w:rPr>
      </w:pPr>
    </w:p>
    <w:p w14:paraId="5F70968C" w14:textId="77777777" w:rsidR="006421D6" w:rsidRPr="00A2426E" w:rsidRDefault="002652FE" w:rsidP="001F3840">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A2426E">
        <w:rPr>
          <w:rFonts w:ascii="Arial" w:hAnsi="Arial" w:cs="Arial"/>
          <w:sz w:val="22"/>
          <w:szCs w:val="22"/>
        </w:rPr>
        <w:t>Místem plnění (dodání</w:t>
      </w:r>
      <w:r w:rsidR="00F11AF3" w:rsidRPr="00A2426E">
        <w:rPr>
          <w:rFonts w:ascii="Arial" w:hAnsi="Arial" w:cs="Arial"/>
          <w:sz w:val="22"/>
          <w:szCs w:val="22"/>
        </w:rPr>
        <w:t xml:space="preserve">, předání a </w:t>
      </w:r>
      <w:r w:rsidR="00265182" w:rsidRPr="00A2426E">
        <w:rPr>
          <w:rFonts w:ascii="Arial" w:hAnsi="Arial" w:cs="Arial"/>
          <w:sz w:val="22"/>
          <w:szCs w:val="22"/>
        </w:rPr>
        <w:t>převzetí</w:t>
      </w:r>
      <w:r w:rsidR="00CF60BE" w:rsidRPr="00A2426E">
        <w:rPr>
          <w:rFonts w:ascii="Arial" w:hAnsi="Arial" w:cs="Arial"/>
          <w:sz w:val="22"/>
          <w:szCs w:val="22"/>
        </w:rPr>
        <w:t xml:space="preserve"> Zboží</w:t>
      </w:r>
      <w:r w:rsidRPr="00A2426E">
        <w:rPr>
          <w:rFonts w:ascii="Arial" w:hAnsi="Arial" w:cs="Arial"/>
          <w:sz w:val="22"/>
          <w:szCs w:val="22"/>
        </w:rPr>
        <w:t xml:space="preserve">) včetně </w:t>
      </w:r>
      <w:r w:rsidR="0086156B" w:rsidRPr="00A2426E">
        <w:rPr>
          <w:rFonts w:ascii="Arial" w:hAnsi="Arial" w:cs="Arial"/>
          <w:sz w:val="22"/>
          <w:szCs w:val="22"/>
        </w:rPr>
        <w:t xml:space="preserve">provedení jeho individuálního a komplexního vyzkoušení a jeho uvedení do plného provozu </w:t>
      </w:r>
      <w:r w:rsidR="00B03F91" w:rsidRPr="00A2426E">
        <w:rPr>
          <w:rFonts w:ascii="Arial" w:hAnsi="Arial" w:cs="Arial"/>
          <w:sz w:val="22"/>
          <w:szCs w:val="22"/>
        </w:rPr>
        <w:t>je následující umístění:</w:t>
      </w:r>
      <w:r w:rsidR="006421D6" w:rsidRPr="00A2426E">
        <w:rPr>
          <w:rFonts w:ascii="Arial" w:hAnsi="Arial" w:cs="Arial"/>
          <w:sz w:val="22"/>
          <w:szCs w:val="22"/>
        </w:rPr>
        <w:t xml:space="preserve"> </w:t>
      </w:r>
    </w:p>
    <w:p w14:paraId="7D4C56F7" w14:textId="77777777" w:rsidR="006421D6" w:rsidRPr="00A2426E" w:rsidRDefault="006421D6" w:rsidP="006421D6">
      <w:pPr>
        <w:pStyle w:val="Odstavecseseznamem"/>
        <w:tabs>
          <w:tab w:val="right" w:pos="9638"/>
        </w:tabs>
        <w:suppressAutoHyphens/>
        <w:spacing w:before="60"/>
        <w:ind w:left="284"/>
        <w:jc w:val="both"/>
        <w:rPr>
          <w:rFonts w:ascii="Arial" w:hAnsi="Arial" w:cs="Arial"/>
          <w:bCs/>
          <w:sz w:val="22"/>
          <w:szCs w:val="22"/>
        </w:rPr>
      </w:pPr>
    </w:p>
    <w:p w14:paraId="12EA602F" w14:textId="77777777" w:rsidR="000961FB" w:rsidRDefault="000961FB" w:rsidP="000961FB">
      <w:pPr>
        <w:pStyle w:val="Podnadpis"/>
        <w:tabs>
          <w:tab w:val="right" w:pos="9638"/>
        </w:tabs>
        <w:jc w:val="both"/>
        <w:rPr>
          <w:rFonts w:ascii="Arial" w:hAnsi="Arial" w:cs="Arial"/>
          <w:bCs/>
          <w:sz w:val="22"/>
          <w:szCs w:val="22"/>
        </w:rPr>
      </w:pPr>
      <w:bookmarkStart w:id="5" w:name="_Hlk198281375"/>
      <w:bookmarkStart w:id="6" w:name="_Hlk198283842"/>
      <w:bookmarkStart w:id="7" w:name="_Hlk202129088"/>
      <w:r w:rsidRPr="00A77862">
        <w:rPr>
          <w:rFonts w:ascii="Arial" w:hAnsi="Arial" w:cs="Arial"/>
          <w:sz w:val="22"/>
          <w:szCs w:val="22"/>
        </w:rPr>
        <w:t>Základní škola T.G. Masaryka Bohumín - Pudlov Trnková 280 okres Karviná, příspěvková organizace</w:t>
      </w:r>
      <w:bookmarkEnd w:id="7"/>
      <w:r w:rsidRPr="0099632A">
        <w:rPr>
          <w:rFonts w:ascii="Arial" w:hAnsi="Arial" w:cs="Arial"/>
          <w:bCs/>
          <w:sz w:val="22"/>
          <w:szCs w:val="22"/>
        </w:rPr>
        <w:t>.</w:t>
      </w:r>
      <w:bookmarkEnd w:id="5"/>
    </w:p>
    <w:bookmarkEnd w:id="6"/>
    <w:p w14:paraId="500A3642" w14:textId="77777777" w:rsidR="00FB62A9" w:rsidRPr="00474A9E" w:rsidRDefault="00FB62A9" w:rsidP="009B1DB4">
      <w:pPr>
        <w:pStyle w:val="Podnadpis"/>
        <w:tabs>
          <w:tab w:val="right" w:pos="9638"/>
        </w:tabs>
        <w:ind w:left="142" w:hanging="142"/>
        <w:jc w:val="both"/>
        <w:rPr>
          <w:rFonts w:ascii="Arial" w:hAnsi="Arial" w:cs="Arial"/>
          <w:bCs/>
          <w:sz w:val="22"/>
          <w:szCs w:val="22"/>
        </w:rPr>
      </w:pPr>
    </w:p>
    <w:p w14:paraId="32D06C9A" w14:textId="77777777" w:rsidR="00634F59" w:rsidRDefault="00634F59" w:rsidP="001F3840">
      <w:pPr>
        <w:pStyle w:val="Podnadpis"/>
        <w:tabs>
          <w:tab w:val="right" w:pos="9638"/>
        </w:tabs>
        <w:jc w:val="both"/>
        <w:rPr>
          <w:rFonts w:ascii="Arial" w:hAnsi="Arial" w:cs="Arial"/>
          <w:b w:val="0"/>
          <w:sz w:val="22"/>
          <w:szCs w:val="22"/>
        </w:rPr>
      </w:pPr>
    </w:p>
    <w:p w14:paraId="00E315A2" w14:textId="77777777" w:rsidR="00265182" w:rsidRPr="009F0955" w:rsidRDefault="00265182" w:rsidP="00265182">
      <w:pPr>
        <w:pStyle w:val="Podnadpis"/>
        <w:tabs>
          <w:tab w:val="right" w:pos="9638"/>
        </w:tabs>
        <w:rPr>
          <w:rFonts w:ascii="Arial" w:hAnsi="Arial" w:cs="Arial"/>
          <w:sz w:val="22"/>
          <w:szCs w:val="22"/>
        </w:rPr>
      </w:pPr>
      <w:r w:rsidRPr="009F0955">
        <w:rPr>
          <w:rFonts w:ascii="Arial" w:hAnsi="Arial" w:cs="Arial"/>
          <w:sz w:val="22"/>
          <w:szCs w:val="22"/>
        </w:rPr>
        <w:t>Článek I</w:t>
      </w:r>
      <w:r>
        <w:rPr>
          <w:rFonts w:ascii="Arial" w:hAnsi="Arial" w:cs="Arial"/>
          <w:sz w:val="22"/>
          <w:szCs w:val="22"/>
        </w:rPr>
        <w:t>V</w:t>
      </w:r>
      <w:r w:rsidRPr="009F0955">
        <w:rPr>
          <w:rFonts w:ascii="Arial" w:hAnsi="Arial" w:cs="Arial"/>
          <w:sz w:val="22"/>
          <w:szCs w:val="22"/>
        </w:rPr>
        <w:t>.</w:t>
      </w:r>
    </w:p>
    <w:p w14:paraId="22C1987B" w14:textId="77777777" w:rsidR="00265182" w:rsidRPr="009F0955" w:rsidRDefault="00265182" w:rsidP="00265182">
      <w:pPr>
        <w:pStyle w:val="Podnadpis"/>
        <w:tabs>
          <w:tab w:val="right" w:pos="9638"/>
        </w:tabs>
        <w:rPr>
          <w:rFonts w:ascii="Arial" w:hAnsi="Arial" w:cs="Arial"/>
          <w:sz w:val="22"/>
          <w:szCs w:val="22"/>
        </w:rPr>
      </w:pPr>
      <w:r>
        <w:rPr>
          <w:rFonts w:ascii="Arial" w:hAnsi="Arial" w:cs="Arial"/>
          <w:sz w:val="22"/>
          <w:szCs w:val="22"/>
        </w:rPr>
        <w:t xml:space="preserve">Kupní cena </w:t>
      </w:r>
    </w:p>
    <w:p w14:paraId="78037C1A" w14:textId="77777777" w:rsidR="00265182" w:rsidRDefault="00265182" w:rsidP="00265182">
      <w:pPr>
        <w:jc w:val="both"/>
        <w:rPr>
          <w:rFonts w:ascii="Arial" w:hAnsi="Arial" w:cs="Arial"/>
          <w:sz w:val="22"/>
          <w:szCs w:val="22"/>
        </w:rPr>
      </w:pPr>
    </w:p>
    <w:p w14:paraId="38BCD97C" w14:textId="77777777" w:rsidR="00265182" w:rsidRPr="00E03469" w:rsidRDefault="00D06085" w:rsidP="00E03469">
      <w:pPr>
        <w:pStyle w:val="Odstavecseseznamem"/>
        <w:numPr>
          <w:ilvl w:val="0"/>
          <w:numId w:val="23"/>
        </w:numPr>
        <w:ind w:left="284" w:hanging="284"/>
        <w:jc w:val="both"/>
        <w:rPr>
          <w:rFonts w:ascii="Arial" w:hAnsi="Arial" w:cs="Arial"/>
          <w:sz w:val="22"/>
          <w:szCs w:val="22"/>
        </w:rPr>
      </w:pPr>
      <w:r>
        <w:rPr>
          <w:rFonts w:ascii="Arial" w:hAnsi="Arial" w:cs="Arial"/>
          <w:sz w:val="22"/>
          <w:szCs w:val="22"/>
        </w:rPr>
        <w:t>Celková k</w:t>
      </w:r>
      <w:r w:rsidR="00265182" w:rsidRPr="00E03469">
        <w:rPr>
          <w:rFonts w:ascii="Arial" w:hAnsi="Arial" w:cs="Arial"/>
          <w:sz w:val="22"/>
          <w:szCs w:val="22"/>
        </w:rPr>
        <w:t>upní cena za Zboží</w:t>
      </w:r>
      <w:r w:rsidR="00AC4029" w:rsidRPr="00E03469">
        <w:rPr>
          <w:rFonts w:ascii="Arial" w:hAnsi="Arial" w:cs="Arial"/>
          <w:sz w:val="22"/>
          <w:szCs w:val="22"/>
        </w:rPr>
        <w:t xml:space="preserve">, včetně </w:t>
      </w:r>
      <w:r w:rsidR="0086156B" w:rsidRPr="00E03469">
        <w:rPr>
          <w:rFonts w:ascii="Arial" w:hAnsi="Arial" w:cs="Arial"/>
          <w:sz w:val="22"/>
          <w:szCs w:val="22"/>
        </w:rPr>
        <w:t xml:space="preserve">individuálního a komplexního vyzkoušení dodaného Zboží a jeho uvedení do plného provozu a </w:t>
      </w:r>
      <w:r w:rsidR="00AC4029" w:rsidRPr="00E03469">
        <w:rPr>
          <w:rFonts w:ascii="Arial" w:hAnsi="Arial" w:cs="Arial"/>
          <w:sz w:val="22"/>
          <w:szCs w:val="22"/>
        </w:rPr>
        <w:t xml:space="preserve">včetně všech souvisejících </w:t>
      </w:r>
      <w:r w:rsidR="002B1043" w:rsidRPr="00E03469">
        <w:rPr>
          <w:rFonts w:ascii="Arial" w:hAnsi="Arial" w:cs="Arial"/>
          <w:sz w:val="22"/>
          <w:szCs w:val="22"/>
        </w:rPr>
        <w:t xml:space="preserve">dodávek, </w:t>
      </w:r>
      <w:r w:rsidR="00AC4029" w:rsidRPr="00E03469">
        <w:rPr>
          <w:rFonts w:ascii="Arial" w:hAnsi="Arial" w:cs="Arial"/>
          <w:sz w:val="22"/>
          <w:szCs w:val="22"/>
        </w:rPr>
        <w:t>výkonů a služe</w:t>
      </w:r>
      <w:r w:rsidR="0086156B" w:rsidRPr="00E03469">
        <w:rPr>
          <w:rFonts w:ascii="Arial" w:hAnsi="Arial" w:cs="Arial"/>
          <w:sz w:val="22"/>
          <w:szCs w:val="22"/>
        </w:rPr>
        <w:t>b uvedených v článku II. této smlouvy,</w:t>
      </w:r>
      <w:r w:rsidR="00AC4029" w:rsidRPr="00E03469">
        <w:rPr>
          <w:rFonts w:ascii="Arial" w:hAnsi="Arial" w:cs="Arial"/>
          <w:sz w:val="22"/>
          <w:szCs w:val="22"/>
        </w:rPr>
        <w:t xml:space="preserve"> </w:t>
      </w:r>
      <w:r w:rsidR="00265182" w:rsidRPr="00E03469">
        <w:rPr>
          <w:rFonts w:ascii="Arial" w:hAnsi="Arial" w:cs="Arial"/>
          <w:sz w:val="22"/>
          <w:szCs w:val="22"/>
        </w:rPr>
        <w:t>je sjednaná dohodou smluvních stran podle zákona číslo 526/1990 Sb., o cenách, ve znění pozdějších předpisů a činí:</w:t>
      </w:r>
    </w:p>
    <w:p w14:paraId="3FF038CC" w14:textId="77777777" w:rsidR="00265182" w:rsidRPr="001B20D3" w:rsidRDefault="00265182" w:rsidP="001F3840">
      <w:pPr>
        <w:pStyle w:val="Podnadpis"/>
        <w:tabs>
          <w:tab w:val="right" w:pos="9638"/>
        </w:tabs>
        <w:jc w:val="both"/>
        <w:rPr>
          <w:rFonts w:ascii="Arial" w:hAnsi="Arial" w:cs="Arial"/>
          <w:b w:val="0"/>
          <w:sz w:val="22"/>
          <w:szCs w:val="22"/>
        </w:rPr>
      </w:pPr>
    </w:p>
    <w:p w14:paraId="7DBFC046" w14:textId="77777777" w:rsidR="002B1043" w:rsidRDefault="001B20D3" w:rsidP="0076187C">
      <w:pPr>
        <w:pStyle w:val="Odstavecseseznamem"/>
        <w:numPr>
          <w:ilvl w:val="0"/>
          <w:numId w:val="9"/>
        </w:numPr>
        <w:jc w:val="both"/>
        <w:rPr>
          <w:rFonts w:ascii="Arial" w:hAnsi="Arial" w:cs="Arial"/>
          <w:sz w:val="22"/>
          <w:szCs w:val="22"/>
        </w:rPr>
      </w:pPr>
      <w:r w:rsidRPr="001B20D3">
        <w:rPr>
          <w:rFonts w:ascii="Arial" w:hAnsi="Arial" w:cs="Arial"/>
          <w:color w:val="FF0000"/>
          <w:sz w:val="22"/>
          <w:szCs w:val="22"/>
        </w:rPr>
        <w:t>*</w:t>
      </w:r>
      <w:r w:rsidR="002B1043" w:rsidRPr="001B20D3">
        <w:rPr>
          <w:rFonts w:ascii="Arial" w:hAnsi="Arial" w:cs="Arial"/>
          <w:sz w:val="22"/>
          <w:szCs w:val="22"/>
          <w:highlight w:val="yellow"/>
        </w:rPr>
        <w:t>...............................................................</w:t>
      </w:r>
      <w:r w:rsidR="002B1043" w:rsidRPr="001B20D3">
        <w:rPr>
          <w:rFonts w:ascii="Arial" w:hAnsi="Arial" w:cs="Arial"/>
          <w:sz w:val="22"/>
          <w:szCs w:val="22"/>
        </w:rPr>
        <w:t xml:space="preserve"> ,- Kč</w:t>
      </w:r>
      <w:r w:rsidRPr="001B20D3">
        <w:rPr>
          <w:rFonts w:ascii="Arial" w:hAnsi="Arial" w:cs="Arial"/>
          <w:sz w:val="22"/>
          <w:szCs w:val="22"/>
        </w:rPr>
        <w:t xml:space="preserve"> </w:t>
      </w:r>
      <w:r w:rsidRPr="001B20D3">
        <w:rPr>
          <w:rFonts w:ascii="Arial" w:hAnsi="Arial" w:cs="Arial"/>
          <w:b/>
          <w:sz w:val="22"/>
          <w:szCs w:val="22"/>
        </w:rPr>
        <w:t>bez daně z přidané hodnoty</w:t>
      </w:r>
    </w:p>
    <w:p w14:paraId="40403949" w14:textId="77777777" w:rsidR="001B20D3" w:rsidRPr="001B20D3" w:rsidRDefault="001B20D3" w:rsidP="001B20D3">
      <w:pPr>
        <w:pStyle w:val="Odstavecseseznamem"/>
        <w:jc w:val="both"/>
        <w:rPr>
          <w:rFonts w:ascii="Arial" w:hAnsi="Arial" w:cs="Arial"/>
          <w:sz w:val="22"/>
          <w:szCs w:val="22"/>
        </w:rPr>
      </w:pPr>
    </w:p>
    <w:p w14:paraId="7AE28919" w14:textId="77777777" w:rsidR="001B20D3" w:rsidRPr="001B20D3" w:rsidRDefault="001B20D3" w:rsidP="001B20D3">
      <w:pPr>
        <w:ind w:firstLine="709"/>
        <w:jc w:val="both"/>
        <w:rPr>
          <w:rFonts w:ascii="Arial" w:hAnsi="Arial" w:cs="Arial"/>
          <w:sz w:val="22"/>
          <w:szCs w:val="22"/>
        </w:rPr>
      </w:pPr>
    </w:p>
    <w:p w14:paraId="5FB26D48" w14:textId="77777777" w:rsidR="002B1043" w:rsidRPr="001B20D3" w:rsidRDefault="001B20D3" w:rsidP="0076187C">
      <w:pPr>
        <w:pStyle w:val="Odstavecseseznamem"/>
        <w:numPr>
          <w:ilvl w:val="0"/>
          <w:numId w:val="9"/>
        </w:numPr>
        <w:jc w:val="both"/>
        <w:rPr>
          <w:rFonts w:ascii="Arial" w:hAnsi="Arial" w:cs="Arial"/>
          <w:sz w:val="22"/>
          <w:szCs w:val="22"/>
        </w:rPr>
      </w:pPr>
      <w:r>
        <w:rPr>
          <w:rFonts w:ascii="Arial" w:hAnsi="Arial" w:cs="Arial"/>
          <w:sz w:val="22"/>
          <w:szCs w:val="22"/>
        </w:rPr>
        <w:t>d</w:t>
      </w:r>
      <w:r w:rsidR="002B1043" w:rsidRPr="001B20D3">
        <w:rPr>
          <w:rFonts w:ascii="Arial" w:hAnsi="Arial" w:cs="Arial"/>
          <w:sz w:val="22"/>
          <w:szCs w:val="22"/>
        </w:rPr>
        <w:t xml:space="preserve">aň z přidané hodnoty v základní sazbě </w:t>
      </w:r>
      <w:r w:rsidR="002B1043" w:rsidRPr="001B20D3">
        <w:rPr>
          <w:rFonts w:ascii="Arial" w:hAnsi="Arial" w:cs="Arial"/>
          <w:sz w:val="22"/>
          <w:szCs w:val="22"/>
          <w:highlight w:val="yellow"/>
        </w:rPr>
        <w:t>..........</w:t>
      </w:r>
      <w:r w:rsidR="002B1043" w:rsidRPr="001B20D3">
        <w:rPr>
          <w:rFonts w:ascii="Arial" w:hAnsi="Arial" w:cs="Arial"/>
          <w:sz w:val="22"/>
          <w:szCs w:val="22"/>
        </w:rPr>
        <w:t>%  činí částku</w:t>
      </w:r>
    </w:p>
    <w:p w14:paraId="5B173DE5" w14:textId="77777777" w:rsidR="002B1043" w:rsidRDefault="002B1043" w:rsidP="001B20D3">
      <w:pPr>
        <w:ind w:firstLine="709"/>
        <w:jc w:val="both"/>
        <w:rPr>
          <w:rFonts w:ascii="Arial" w:hAnsi="Arial" w:cs="Arial"/>
          <w:sz w:val="22"/>
          <w:szCs w:val="22"/>
        </w:rPr>
      </w:pPr>
      <w:r w:rsidRPr="001B20D3">
        <w:rPr>
          <w:rFonts w:ascii="Arial" w:hAnsi="Arial" w:cs="Arial"/>
          <w:sz w:val="22"/>
          <w:szCs w:val="22"/>
          <w:highlight w:val="yellow"/>
        </w:rPr>
        <w:t>................................................</w:t>
      </w:r>
      <w:r w:rsidRPr="001B20D3">
        <w:rPr>
          <w:rFonts w:ascii="Arial" w:hAnsi="Arial" w:cs="Arial"/>
          <w:sz w:val="22"/>
          <w:szCs w:val="22"/>
        </w:rPr>
        <w:t xml:space="preserve"> ,- Kč</w:t>
      </w:r>
    </w:p>
    <w:p w14:paraId="25AE52C2" w14:textId="77777777" w:rsidR="001B20D3" w:rsidRPr="001B20D3" w:rsidRDefault="001B20D3" w:rsidP="001B20D3">
      <w:pPr>
        <w:ind w:firstLine="709"/>
        <w:jc w:val="both"/>
        <w:rPr>
          <w:rFonts w:ascii="Arial" w:hAnsi="Arial" w:cs="Arial"/>
          <w:sz w:val="22"/>
          <w:szCs w:val="22"/>
        </w:rPr>
      </w:pPr>
    </w:p>
    <w:p w14:paraId="2BA9AAC7" w14:textId="77777777" w:rsidR="002B1043" w:rsidRDefault="001B20D3" w:rsidP="0076187C">
      <w:pPr>
        <w:pStyle w:val="Odstavecseseznamem"/>
        <w:numPr>
          <w:ilvl w:val="0"/>
          <w:numId w:val="9"/>
        </w:numPr>
        <w:jc w:val="both"/>
        <w:rPr>
          <w:rFonts w:ascii="Arial" w:hAnsi="Arial" w:cs="Arial"/>
          <w:sz w:val="22"/>
          <w:szCs w:val="22"/>
        </w:rPr>
      </w:pPr>
      <w:r w:rsidRPr="001B20D3">
        <w:rPr>
          <w:rFonts w:ascii="Arial" w:hAnsi="Arial" w:cs="Arial"/>
          <w:b/>
          <w:sz w:val="22"/>
          <w:szCs w:val="22"/>
          <w:highlight w:val="yellow"/>
        </w:rPr>
        <w:t>...............................................................</w:t>
      </w:r>
      <w:r w:rsidRPr="001B20D3">
        <w:rPr>
          <w:rFonts w:ascii="Arial" w:hAnsi="Arial" w:cs="Arial"/>
          <w:b/>
          <w:sz w:val="22"/>
          <w:szCs w:val="22"/>
        </w:rPr>
        <w:t xml:space="preserve"> ,- Kč</w:t>
      </w:r>
      <w:r w:rsidRPr="001B20D3">
        <w:rPr>
          <w:rFonts w:ascii="Arial" w:hAnsi="Arial" w:cs="Arial"/>
          <w:sz w:val="22"/>
          <w:szCs w:val="22"/>
        </w:rPr>
        <w:t xml:space="preserve"> </w:t>
      </w:r>
      <w:r w:rsidR="002B1043" w:rsidRPr="001B20D3">
        <w:rPr>
          <w:rFonts w:ascii="Arial" w:hAnsi="Arial" w:cs="Arial"/>
          <w:b/>
          <w:sz w:val="22"/>
          <w:szCs w:val="22"/>
        </w:rPr>
        <w:t>včetně daně z přidané hodnoty</w:t>
      </w:r>
      <w:r w:rsidR="002B1043" w:rsidRPr="001B20D3">
        <w:rPr>
          <w:rFonts w:ascii="Arial" w:hAnsi="Arial" w:cs="Arial"/>
          <w:sz w:val="22"/>
          <w:szCs w:val="22"/>
        </w:rPr>
        <w:t xml:space="preserve"> </w:t>
      </w:r>
      <w:r w:rsidRPr="001B20D3">
        <w:rPr>
          <w:rFonts w:ascii="Arial" w:hAnsi="Arial" w:cs="Arial"/>
          <w:sz w:val="22"/>
          <w:szCs w:val="22"/>
        </w:rPr>
        <w:t>(tj. součet cen uvedených pod výše uvedenými písmeny a)</w:t>
      </w:r>
      <w:r w:rsidR="003776FE">
        <w:rPr>
          <w:rFonts w:ascii="Arial" w:hAnsi="Arial" w:cs="Arial"/>
          <w:sz w:val="22"/>
          <w:szCs w:val="22"/>
        </w:rPr>
        <w:t xml:space="preserve"> </w:t>
      </w:r>
      <w:r w:rsidRPr="001B20D3">
        <w:rPr>
          <w:rFonts w:ascii="Arial" w:hAnsi="Arial" w:cs="Arial"/>
          <w:sz w:val="22"/>
          <w:szCs w:val="22"/>
        </w:rPr>
        <w:t xml:space="preserve">a </w:t>
      </w:r>
      <w:r w:rsidR="003776FE">
        <w:rPr>
          <w:rFonts w:ascii="Arial" w:hAnsi="Arial" w:cs="Arial"/>
          <w:sz w:val="22"/>
          <w:szCs w:val="22"/>
        </w:rPr>
        <w:t>b</w:t>
      </w:r>
      <w:r w:rsidRPr="001B20D3">
        <w:rPr>
          <w:rFonts w:ascii="Arial" w:hAnsi="Arial" w:cs="Arial"/>
          <w:sz w:val="22"/>
          <w:szCs w:val="22"/>
        </w:rPr>
        <w:t xml:space="preserve">) odstavce 1 článku IV. </w:t>
      </w:r>
      <w:r w:rsidR="002B1043" w:rsidRPr="001B20D3">
        <w:rPr>
          <w:rFonts w:ascii="Arial" w:hAnsi="Arial" w:cs="Arial"/>
          <w:sz w:val="22"/>
          <w:szCs w:val="22"/>
        </w:rPr>
        <w:t>této smlouvy)</w:t>
      </w:r>
      <w:r w:rsidRPr="001B20D3">
        <w:rPr>
          <w:rFonts w:ascii="Arial" w:hAnsi="Arial" w:cs="Arial"/>
          <w:sz w:val="22"/>
          <w:szCs w:val="22"/>
        </w:rPr>
        <w:t>, slovy pak:</w:t>
      </w:r>
      <w:r>
        <w:rPr>
          <w:rFonts w:ascii="Arial" w:hAnsi="Arial" w:cs="Arial"/>
          <w:sz w:val="22"/>
          <w:szCs w:val="22"/>
        </w:rPr>
        <w:t xml:space="preserve"> </w:t>
      </w:r>
      <w:r w:rsidRPr="001B20D3">
        <w:rPr>
          <w:rFonts w:ascii="Arial" w:hAnsi="Arial" w:cs="Arial"/>
          <w:color w:val="FF0000"/>
          <w:sz w:val="22"/>
          <w:szCs w:val="22"/>
        </w:rPr>
        <w:t>*</w:t>
      </w:r>
      <w:r w:rsidR="002B1043" w:rsidRPr="001B20D3">
        <w:rPr>
          <w:rFonts w:ascii="Arial" w:hAnsi="Arial" w:cs="Arial"/>
          <w:sz w:val="22"/>
          <w:szCs w:val="22"/>
          <w:highlight w:val="yellow"/>
        </w:rPr>
        <w:t>...........................................................................................................................</w:t>
      </w:r>
      <w:r w:rsidR="002B1043" w:rsidRPr="001B20D3">
        <w:rPr>
          <w:rFonts w:ascii="Arial" w:hAnsi="Arial" w:cs="Arial"/>
          <w:sz w:val="22"/>
          <w:szCs w:val="22"/>
        </w:rPr>
        <w:t xml:space="preserve"> korun českých.</w:t>
      </w:r>
    </w:p>
    <w:p w14:paraId="27096704" w14:textId="77777777" w:rsidR="00D7547D" w:rsidRDefault="00D7547D" w:rsidP="00D7547D">
      <w:pPr>
        <w:pStyle w:val="Odstavecseseznamem"/>
        <w:jc w:val="both"/>
        <w:rPr>
          <w:rFonts w:ascii="Arial" w:hAnsi="Arial" w:cs="Arial"/>
          <w:b/>
          <w:sz w:val="22"/>
          <w:szCs w:val="22"/>
        </w:rPr>
      </w:pPr>
    </w:p>
    <w:p w14:paraId="2EC1CC50" w14:textId="77777777" w:rsidR="00B03F91" w:rsidRDefault="00B03F91" w:rsidP="00D06085">
      <w:pPr>
        <w:pStyle w:val="Odstavecseseznamem"/>
        <w:ind w:left="2124" w:hanging="709"/>
        <w:jc w:val="both"/>
        <w:rPr>
          <w:rFonts w:ascii="Arial" w:hAnsi="Arial" w:cs="Arial"/>
          <w:sz w:val="22"/>
          <w:szCs w:val="22"/>
        </w:rPr>
      </w:pPr>
    </w:p>
    <w:p w14:paraId="5BC7D3F4" w14:textId="77777777" w:rsidR="001B20D3" w:rsidRPr="001B20D3" w:rsidRDefault="00B03F91" w:rsidP="00D06085">
      <w:pPr>
        <w:ind w:left="709"/>
        <w:jc w:val="both"/>
        <w:rPr>
          <w:rFonts w:ascii="Arial" w:hAnsi="Arial" w:cs="Arial"/>
          <w:i/>
          <w:sz w:val="18"/>
          <w:szCs w:val="18"/>
        </w:rPr>
      </w:pPr>
      <w:r>
        <w:rPr>
          <w:rFonts w:ascii="Arial" w:hAnsi="Arial" w:cs="Arial"/>
          <w:b/>
          <w:i/>
          <w:sz w:val="18"/>
          <w:szCs w:val="18"/>
          <w:highlight w:val="lightGray"/>
        </w:rPr>
        <w:t>Pozn. pro dodavatel</w:t>
      </w:r>
      <w:r w:rsidR="001B20D3" w:rsidRPr="001B20D3">
        <w:rPr>
          <w:rFonts w:ascii="Arial" w:hAnsi="Arial" w:cs="Arial"/>
          <w:b/>
          <w:i/>
          <w:sz w:val="18"/>
          <w:szCs w:val="18"/>
          <w:highlight w:val="lightGray"/>
        </w:rPr>
        <w:t>e</w:t>
      </w:r>
      <w:r w:rsidR="001B20D3" w:rsidRPr="001B20D3">
        <w:rPr>
          <w:rFonts w:ascii="Arial" w:hAnsi="Arial" w:cs="Arial"/>
          <w:i/>
          <w:sz w:val="18"/>
          <w:szCs w:val="18"/>
          <w:highlight w:val="lightGray"/>
        </w:rPr>
        <w:t xml:space="preserve">: neplátce DPH vyplní pouze ta žlutě podbarvená pole, jež jsou označena „ </w:t>
      </w:r>
      <w:r w:rsidR="001B20D3" w:rsidRPr="001B20D3">
        <w:rPr>
          <w:rFonts w:ascii="Arial" w:hAnsi="Arial" w:cs="Arial"/>
          <w:i/>
          <w:sz w:val="18"/>
          <w:szCs w:val="18"/>
          <w:highlight w:val="lightGray"/>
          <w:lang w:val="en-US"/>
        </w:rPr>
        <w:t xml:space="preserve">* </w:t>
      </w:r>
      <w:r w:rsidR="001B20D3" w:rsidRPr="001B20D3">
        <w:rPr>
          <w:rFonts w:ascii="Arial" w:hAnsi="Arial" w:cs="Arial"/>
          <w:i/>
          <w:sz w:val="18"/>
          <w:szCs w:val="18"/>
          <w:highlight w:val="lightGray"/>
        </w:rPr>
        <w:t xml:space="preserve">“; plátce DPH vyplní všechna žlutě podbarvená pole. </w:t>
      </w:r>
    </w:p>
    <w:p w14:paraId="1C1B2F01" w14:textId="77777777" w:rsidR="001B20D3" w:rsidRPr="001B20D3" w:rsidRDefault="001B20D3" w:rsidP="001B20D3">
      <w:pPr>
        <w:pStyle w:val="Odstavecseseznamem"/>
        <w:jc w:val="both"/>
        <w:rPr>
          <w:rFonts w:ascii="Arial" w:hAnsi="Arial" w:cs="Arial"/>
          <w:sz w:val="22"/>
          <w:szCs w:val="22"/>
        </w:rPr>
      </w:pPr>
    </w:p>
    <w:p w14:paraId="59E6FA66" w14:textId="77777777" w:rsidR="0076760A" w:rsidRPr="00E03469" w:rsidRDefault="00D06085" w:rsidP="00E03469">
      <w:pPr>
        <w:pStyle w:val="Odstavecseseznamem"/>
        <w:numPr>
          <w:ilvl w:val="0"/>
          <w:numId w:val="23"/>
        </w:numPr>
        <w:ind w:left="284" w:hanging="284"/>
        <w:jc w:val="both"/>
        <w:rPr>
          <w:rFonts w:ascii="Arial" w:hAnsi="Arial" w:cs="Arial"/>
        </w:rPr>
      </w:pPr>
      <w:r>
        <w:rPr>
          <w:rFonts w:ascii="Arial" w:hAnsi="Arial" w:cs="Arial"/>
          <w:sz w:val="22"/>
          <w:szCs w:val="22"/>
        </w:rPr>
        <w:t>Celková k</w:t>
      </w:r>
      <w:r w:rsidR="0076760A" w:rsidRPr="00E03469">
        <w:rPr>
          <w:rFonts w:ascii="Arial" w:hAnsi="Arial" w:cs="Arial"/>
          <w:sz w:val="22"/>
          <w:szCs w:val="22"/>
        </w:rPr>
        <w:t xml:space="preserve">upní cena uvedená v odstavci 1 tohoto článku zahrnuje veškeré náklady a zisk Prodávajícího nezbytné k řádné a včasné dodávce Zboží včetně nákladů souvisejících (např. </w:t>
      </w:r>
      <w:r w:rsidR="00A01E1B" w:rsidRPr="00E03469">
        <w:rPr>
          <w:rFonts w:ascii="Arial" w:hAnsi="Arial" w:cs="Arial"/>
          <w:sz w:val="22"/>
          <w:szCs w:val="22"/>
        </w:rPr>
        <w:t xml:space="preserve">s pojištěním, celními a jinými poplatky, vystavením všech dokladů v souladu s příslušnou </w:t>
      </w:r>
      <w:r w:rsidR="00A01E1B" w:rsidRPr="00E03469">
        <w:rPr>
          <w:rFonts w:ascii="Arial" w:hAnsi="Arial" w:cs="Arial"/>
          <w:sz w:val="22"/>
          <w:szCs w:val="22"/>
        </w:rPr>
        <w:lastRenderedPageBreak/>
        <w:t xml:space="preserve">legislativou, </w:t>
      </w:r>
      <w:r w:rsidR="0076760A" w:rsidRPr="00E03469">
        <w:rPr>
          <w:rFonts w:ascii="Arial" w:hAnsi="Arial" w:cs="Arial"/>
          <w:sz w:val="22"/>
          <w:szCs w:val="22"/>
        </w:rPr>
        <w:t>se zabalením Zboží a jeho dopravy do místa dodání, s individuálním a komplexním vyzkoušením dodaného Zboží a jeho uvedením do plného provozu včetně seznámení s předvedením a uvedením Zboží a jeho jednotlivých částí do provozu pro jednotlivé osoby Kupujícího</w:t>
      </w:r>
      <w:r w:rsidR="004D21CD" w:rsidRPr="00E03469">
        <w:rPr>
          <w:rFonts w:ascii="Arial" w:hAnsi="Arial" w:cs="Arial"/>
          <w:sz w:val="22"/>
          <w:szCs w:val="22"/>
        </w:rPr>
        <w:t xml:space="preserve">, </w:t>
      </w:r>
      <w:r w:rsidR="0076760A" w:rsidRPr="00E03469">
        <w:rPr>
          <w:rFonts w:ascii="Arial" w:hAnsi="Arial" w:cs="Arial"/>
          <w:sz w:val="22"/>
          <w:szCs w:val="22"/>
        </w:rPr>
        <w:t>jakož i náklady na provedení ostatních činností, prací a dodávek, které jsou k řádnému naplnění účelu a předmětu této smlouvy nezbytné, a o kterých Prodávající vzhledem ke své kvalifikaci a zkušenostem měl, nebo mohl vědět.</w:t>
      </w:r>
    </w:p>
    <w:p w14:paraId="0D210E5F" w14:textId="77777777" w:rsidR="00E03469" w:rsidRPr="00E03469" w:rsidRDefault="00E03469" w:rsidP="00E03469">
      <w:pPr>
        <w:pStyle w:val="Odstavecseseznamem"/>
        <w:ind w:left="284"/>
        <w:jc w:val="both"/>
        <w:rPr>
          <w:rFonts w:ascii="Arial" w:hAnsi="Arial" w:cs="Arial"/>
        </w:rPr>
      </w:pPr>
    </w:p>
    <w:p w14:paraId="48311AE4" w14:textId="77777777" w:rsidR="004D21CD" w:rsidRPr="00E03469" w:rsidRDefault="004D21CD" w:rsidP="004D21CD">
      <w:pPr>
        <w:pStyle w:val="Odstavecseseznamem"/>
        <w:numPr>
          <w:ilvl w:val="0"/>
          <w:numId w:val="23"/>
        </w:numPr>
        <w:ind w:left="284" w:hanging="284"/>
        <w:jc w:val="both"/>
        <w:rPr>
          <w:rFonts w:ascii="Arial" w:hAnsi="Arial" w:cs="Arial"/>
        </w:rPr>
      </w:pPr>
      <w:r w:rsidRPr="00E03469">
        <w:rPr>
          <w:rFonts w:ascii="Arial" w:hAnsi="Arial" w:cs="Arial"/>
          <w:sz w:val="22"/>
          <w:szCs w:val="22"/>
        </w:rPr>
        <w:t>Kupní cena je sjednána jako cena pevná a nejvýše přípustná</w:t>
      </w:r>
      <w:r w:rsidR="00A01E1B" w:rsidRPr="00E03469">
        <w:rPr>
          <w:rFonts w:ascii="Arial" w:hAnsi="Arial" w:cs="Arial"/>
          <w:sz w:val="22"/>
          <w:szCs w:val="22"/>
        </w:rPr>
        <w:t>, a tak nezávislá na vývoji cen a kurzových změnách. Lze</w:t>
      </w:r>
      <w:r w:rsidRPr="00E03469">
        <w:rPr>
          <w:rFonts w:ascii="Arial" w:hAnsi="Arial" w:cs="Arial"/>
          <w:sz w:val="22"/>
          <w:szCs w:val="22"/>
        </w:rPr>
        <w:t xml:space="preserve"> ji překročit pouze v případě změny zákonné sazby daně z přidané hodnoty (dále jen „</w:t>
      </w:r>
      <w:r w:rsidRPr="00E03469">
        <w:rPr>
          <w:rFonts w:ascii="Arial" w:hAnsi="Arial" w:cs="Arial"/>
          <w:b/>
          <w:sz w:val="22"/>
          <w:szCs w:val="22"/>
        </w:rPr>
        <w:t>DPH</w:t>
      </w:r>
      <w:r w:rsidRPr="00E03469">
        <w:rPr>
          <w:rFonts w:ascii="Arial" w:hAnsi="Arial" w:cs="Arial"/>
          <w:sz w:val="22"/>
          <w:szCs w:val="22"/>
        </w:rPr>
        <w:t xml:space="preserve">“) v průběhu plnění – v takovém případě se k základu daně připočte aktuální sazba DPH, o čemž není nutno uzavírat dodatek k této smlouvě, </w:t>
      </w:r>
      <w:r w:rsidRPr="006D11BD">
        <w:rPr>
          <w:rFonts w:ascii="Arial" w:hAnsi="Arial" w:cs="Arial"/>
          <w:sz w:val="22"/>
          <w:szCs w:val="22"/>
        </w:rPr>
        <w:t>přičemž však platí, že není-li Prodávající v době uzavření této smlouvy plátcem DPH a v průběhu realizace této smlouvy se plátcem DPH stane, není oprávněn účtovat Kupujícímu k ceně bez DPH jakoukoliv DPH.</w:t>
      </w:r>
    </w:p>
    <w:p w14:paraId="1EE18881" w14:textId="77777777" w:rsidR="00E03469" w:rsidRPr="00E03469" w:rsidRDefault="00E03469" w:rsidP="00E03469">
      <w:pPr>
        <w:pStyle w:val="Odstavecseseznamem"/>
        <w:rPr>
          <w:rFonts w:ascii="Arial" w:hAnsi="Arial" w:cs="Arial"/>
        </w:rPr>
      </w:pPr>
    </w:p>
    <w:p w14:paraId="4D3E7103" w14:textId="77777777" w:rsidR="00697D4E" w:rsidRPr="005D4A95" w:rsidRDefault="00697D4E" w:rsidP="00697D4E">
      <w:pPr>
        <w:pStyle w:val="Odstavecseseznamem"/>
        <w:numPr>
          <w:ilvl w:val="0"/>
          <w:numId w:val="23"/>
        </w:numPr>
        <w:ind w:left="284" w:hanging="284"/>
        <w:jc w:val="both"/>
        <w:rPr>
          <w:rFonts w:ascii="Arial" w:hAnsi="Arial" w:cs="Arial"/>
        </w:rPr>
      </w:pPr>
      <w:bookmarkStart w:id="8" w:name="_Hlk198236458"/>
      <w:r w:rsidRPr="00E03469">
        <w:rPr>
          <w:rFonts w:ascii="Arial" w:hAnsi="Arial" w:cs="Arial"/>
          <w:sz w:val="22"/>
          <w:szCs w:val="22"/>
        </w:rPr>
        <w:t xml:space="preserve">Kupující neposkytuje zálohy. </w:t>
      </w:r>
      <w:r>
        <w:rPr>
          <w:rFonts w:ascii="Arial" w:hAnsi="Arial" w:cs="Arial"/>
          <w:sz w:val="22"/>
          <w:szCs w:val="22"/>
        </w:rPr>
        <w:t>Celková k</w:t>
      </w:r>
      <w:r w:rsidRPr="00E03469">
        <w:rPr>
          <w:rFonts w:ascii="Arial" w:hAnsi="Arial" w:cs="Arial"/>
          <w:sz w:val="22"/>
          <w:szCs w:val="22"/>
        </w:rPr>
        <w:t>upní cena bude Kupujícím uhrazena jedinou platbou na základě daňového dokladu-faktury vystavené Prodávajícím. Prodávající je oprávněn vystavit fakturu až po řádném provedení předmětu této smlouvy, tj. zejména řádným dodáním Zbo</w:t>
      </w:r>
      <w:r>
        <w:rPr>
          <w:rFonts w:ascii="Arial" w:hAnsi="Arial" w:cs="Arial"/>
          <w:sz w:val="22"/>
          <w:szCs w:val="22"/>
        </w:rPr>
        <w:t>ží (včetně sjednané dokumentace</w:t>
      </w:r>
      <w:r w:rsidRPr="00E03469">
        <w:rPr>
          <w:rFonts w:ascii="Arial" w:hAnsi="Arial" w:cs="Arial"/>
          <w:sz w:val="22"/>
          <w:szCs w:val="22"/>
        </w:rPr>
        <w:t xml:space="preserve">), provedením jeho individuálního a komplexního vyzkoušení a jeho uvedením do plného provozu, </w:t>
      </w:r>
      <w:r>
        <w:rPr>
          <w:rFonts w:ascii="Arial" w:hAnsi="Arial" w:cs="Arial"/>
          <w:sz w:val="22"/>
          <w:szCs w:val="22"/>
        </w:rPr>
        <w:t xml:space="preserve">včetně příslušného zaškolení, </w:t>
      </w:r>
      <w:r w:rsidRPr="00E03469">
        <w:rPr>
          <w:rFonts w:ascii="Arial" w:hAnsi="Arial" w:cs="Arial"/>
          <w:sz w:val="22"/>
          <w:szCs w:val="22"/>
        </w:rPr>
        <w:t>to vše završeno podpisem předávacího protokolu</w:t>
      </w:r>
      <w:r>
        <w:rPr>
          <w:rFonts w:ascii="Arial" w:hAnsi="Arial" w:cs="Arial"/>
          <w:sz w:val="22"/>
          <w:szCs w:val="22"/>
        </w:rPr>
        <w:t xml:space="preserve"> a v případě vad a/nebo nedodělků</w:t>
      </w:r>
      <w:r w:rsidRPr="00E03469">
        <w:rPr>
          <w:rFonts w:ascii="Arial" w:hAnsi="Arial" w:cs="Arial"/>
          <w:sz w:val="22"/>
          <w:szCs w:val="22"/>
        </w:rPr>
        <w:t xml:space="preserve"> </w:t>
      </w:r>
      <w:r>
        <w:rPr>
          <w:rFonts w:ascii="Arial" w:hAnsi="Arial" w:cs="Arial"/>
          <w:sz w:val="22"/>
          <w:szCs w:val="22"/>
        </w:rPr>
        <w:t xml:space="preserve">po jejich odstranění a podpisu </w:t>
      </w:r>
      <w:r w:rsidRPr="00E03469">
        <w:rPr>
          <w:rFonts w:ascii="Arial" w:hAnsi="Arial" w:cs="Arial"/>
          <w:sz w:val="22"/>
          <w:szCs w:val="22"/>
        </w:rPr>
        <w:t>protokol</w:t>
      </w:r>
      <w:r>
        <w:rPr>
          <w:rFonts w:ascii="Arial" w:hAnsi="Arial" w:cs="Arial"/>
          <w:sz w:val="22"/>
          <w:szCs w:val="22"/>
        </w:rPr>
        <w:t>u</w:t>
      </w:r>
      <w:r w:rsidRPr="00E03469">
        <w:rPr>
          <w:rFonts w:ascii="Arial" w:hAnsi="Arial" w:cs="Arial"/>
          <w:sz w:val="22"/>
          <w:szCs w:val="22"/>
        </w:rPr>
        <w:t xml:space="preserve"> o odstranění vad a nedodělků oběma smluvními stranami</w:t>
      </w:r>
      <w:r>
        <w:rPr>
          <w:rFonts w:ascii="Arial" w:hAnsi="Arial" w:cs="Arial"/>
          <w:sz w:val="22"/>
          <w:szCs w:val="22"/>
        </w:rPr>
        <w:t>.</w:t>
      </w:r>
      <w:r w:rsidRPr="00E03469">
        <w:rPr>
          <w:rFonts w:ascii="Arial" w:hAnsi="Arial" w:cs="Arial"/>
          <w:sz w:val="22"/>
          <w:szCs w:val="22"/>
        </w:rPr>
        <w:t xml:space="preserve"> Platba bude Kupujícím provedena bankovním převodem na účet Prodávajícího uvedený na str. 1 této smlouvy.</w:t>
      </w:r>
      <w:r>
        <w:rPr>
          <w:rFonts w:ascii="Arial" w:hAnsi="Arial" w:cs="Arial"/>
          <w:sz w:val="22"/>
          <w:szCs w:val="22"/>
        </w:rPr>
        <w:t xml:space="preserve"> </w:t>
      </w:r>
      <w:r w:rsidRPr="005D4A95">
        <w:rPr>
          <w:rFonts w:ascii="Arial" w:hAnsi="Arial" w:cs="Arial"/>
          <w:sz w:val="22"/>
          <w:szCs w:val="22"/>
        </w:rPr>
        <w:t>Den podpisu předávacího protokolu je dnem zdanitelného plnění.</w:t>
      </w:r>
    </w:p>
    <w:bookmarkEnd w:id="8"/>
    <w:p w14:paraId="6F826A1C" w14:textId="77777777" w:rsidR="00E03469" w:rsidRPr="00E03469" w:rsidRDefault="00E03469" w:rsidP="00E03469">
      <w:pPr>
        <w:pStyle w:val="Odstavecseseznamem"/>
        <w:rPr>
          <w:rFonts w:ascii="Arial" w:hAnsi="Arial" w:cs="Arial"/>
        </w:rPr>
      </w:pPr>
    </w:p>
    <w:p w14:paraId="792DB532" w14:textId="77777777" w:rsidR="00216AE3" w:rsidRPr="00E03469" w:rsidRDefault="00A01E1B" w:rsidP="00216AE3">
      <w:pPr>
        <w:pStyle w:val="Odstavecseseznamem"/>
        <w:numPr>
          <w:ilvl w:val="0"/>
          <w:numId w:val="23"/>
        </w:numPr>
        <w:ind w:left="284" w:hanging="284"/>
        <w:jc w:val="both"/>
        <w:rPr>
          <w:rFonts w:ascii="Arial" w:hAnsi="Arial" w:cs="Arial"/>
        </w:rPr>
      </w:pPr>
      <w:r w:rsidRPr="00E03469">
        <w:rPr>
          <w:rFonts w:ascii="Arial" w:hAnsi="Arial" w:cs="Arial"/>
          <w:b/>
          <w:sz w:val="22"/>
          <w:szCs w:val="22"/>
        </w:rPr>
        <w:t>Splatnost</w:t>
      </w:r>
      <w:r w:rsidRPr="00E03469">
        <w:rPr>
          <w:rFonts w:ascii="Arial" w:hAnsi="Arial" w:cs="Arial"/>
          <w:sz w:val="22"/>
          <w:szCs w:val="22"/>
        </w:rPr>
        <w:t xml:space="preserve"> faktury činí </w:t>
      </w:r>
      <w:r w:rsidRPr="00E03469">
        <w:rPr>
          <w:rFonts w:ascii="Arial" w:hAnsi="Arial" w:cs="Arial"/>
          <w:b/>
          <w:sz w:val="22"/>
          <w:szCs w:val="22"/>
        </w:rPr>
        <w:t>30 dnů</w:t>
      </w:r>
      <w:r w:rsidRPr="00E03469">
        <w:rPr>
          <w:rFonts w:ascii="Arial" w:hAnsi="Arial" w:cs="Arial"/>
          <w:sz w:val="22"/>
          <w:szCs w:val="22"/>
        </w:rPr>
        <w:t xml:space="preserve"> ode dne jejího doručení Kupujícímu.</w:t>
      </w:r>
      <w:r w:rsidR="00216AE3" w:rsidRPr="00E03469">
        <w:rPr>
          <w:rFonts w:ascii="Arial" w:hAnsi="Arial" w:cs="Arial"/>
          <w:sz w:val="22"/>
          <w:szCs w:val="22"/>
        </w:rPr>
        <w:t xml:space="preserve"> V pochybnostech se má za to, že faktura byla doručena třetí kalendářní den po jejím odeslání.</w:t>
      </w:r>
    </w:p>
    <w:p w14:paraId="698D3746" w14:textId="77777777" w:rsidR="00E03469" w:rsidRPr="00E03469" w:rsidRDefault="00E03469" w:rsidP="00E03469">
      <w:pPr>
        <w:pStyle w:val="Odstavecseseznamem"/>
        <w:rPr>
          <w:rFonts w:ascii="Arial" w:hAnsi="Arial" w:cs="Arial"/>
        </w:rPr>
      </w:pPr>
    </w:p>
    <w:p w14:paraId="698E58DC" w14:textId="77777777" w:rsidR="00A01E1B" w:rsidRPr="00E03469" w:rsidRDefault="00F351AF" w:rsidP="00216AE3">
      <w:pPr>
        <w:pStyle w:val="Odstavecseseznamem"/>
        <w:numPr>
          <w:ilvl w:val="0"/>
          <w:numId w:val="23"/>
        </w:numPr>
        <w:ind w:left="284" w:hanging="284"/>
        <w:jc w:val="both"/>
        <w:rPr>
          <w:rFonts w:ascii="Arial" w:hAnsi="Arial" w:cs="Arial"/>
        </w:rPr>
      </w:pPr>
      <w:r w:rsidRPr="00E03469">
        <w:rPr>
          <w:rFonts w:ascii="Arial" w:hAnsi="Arial" w:cs="Arial"/>
          <w:sz w:val="22"/>
          <w:szCs w:val="22"/>
        </w:rPr>
        <w:t>Faktura - daňový doklad - musí obsahovat náležitosti podle zákona č. 563/1991 Sb., o účetnictví ve znění pozdějších předpisů a zákona č. 235/2004 Sb., o dani z přidané hodnoty, ve znění pozdějších předpisů. Faktura bude obsahovat zejména tyto údaje</w:t>
      </w:r>
      <w:r w:rsidR="00A90422" w:rsidRPr="00E03469">
        <w:rPr>
          <w:rFonts w:ascii="Arial" w:hAnsi="Arial" w:cs="Arial"/>
          <w:sz w:val="22"/>
          <w:szCs w:val="22"/>
        </w:rPr>
        <w:t>:</w:t>
      </w:r>
    </w:p>
    <w:p w14:paraId="14F3E75C"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označení </w:t>
      </w:r>
      <w:r w:rsidR="003C06F8">
        <w:rPr>
          <w:rFonts w:ascii="Arial" w:hAnsi="Arial" w:cs="Arial"/>
          <w:sz w:val="22"/>
          <w:szCs w:val="22"/>
        </w:rPr>
        <w:t xml:space="preserve">Prodávajícího </w:t>
      </w:r>
      <w:r w:rsidRPr="00F577E2">
        <w:rPr>
          <w:rFonts w:ascii="Arial" w:hAnsi="Arial" w:cs="Arial"/>
          <w:sz w:val="22"/>
          <w:szCs w:val="22"/>
        </w:rPr>
        <w:t xml:space="preserve">a </w:t>
      </w:r>
      <w:r w:rsidR="003C06F8">
        <w:rPr>
          <w:rFonts w:ascii="Arial" w:hAnsi="Arial" w:cs="Arial"/>
          <w:sz w:val="22"/>
          <w:szCs w:val="22"/>
        </w:rPr>
        <w:t>Kupujícího</w:t>
      </w:r>
      <w:r w:rsidRPr="00F577E2">
        <w:rPr>
          <w:rFonts w:ascii="Arial" w:hAnsi="Arial" w:cs="Arial"/>
          <w:sz w:val="22"/>
          <w:szCs w:val="22"/>
        </w:rPr>
        <w:t>, adresy jejich sídla, IČ, DIČ</w:t>
      </w:r>
    </w:p>
    <w:p w14:paraId="6BFF7C6D" w14:textId="77777777" w:rsidR="00EB7D89" w:rsidRDefault="00EB7D89" w:rsidP="00EB7D89">
      <w:pPr>
        <w:numPr>
          <w:ilvl w:val="0"/>
          <w:numId w:val="2"/>
        </w:numPr>
        <w:tabs>
          <w:tab w:val="clear" w:pos="850"/>
          <w:tab w:val="left" w:pos="1418"/>
        </w:tabs>
        <w:suppressAutoHyphens/>
        <w:ind w:left="1418" w:hanging="709"/>
        <w:jc w:val="both"/>
        <w:rPr>
          <w:rFonts w:ascii="Arial" w:hAnsi="Arial" w:cs="Arial"/>
          <w:sz w:val="22"/>
          <w:szCs w:val="22"/>
        </w:rPr>
      </w:pPr>
      <w:r>
        <w:rPr>
          <w:rFonts w:ascii="Arial" w:hAnsi="Arial" w:cs="Arial"/>
          <w:sz w:val="22"/>
          <w:szCs w:val="22"/>
        </w:rPr>
        <w:t>informaci, zda Prodávající je či není plátcem DPH</w:t>
      </w:r>
    </w:p>
    <w:p w14:paraId="435550CB"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číslo smlouvy</w:t>
      </w:r>
    </w:p>
    <w:p w14:paraId="3B094481"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číslo faktury</w:t>
      </w:r>
    </w:p>
    <w:p w14:paraId="6D95CAA6"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den </w:t>
      </w:r>
      <w:r w:rsidR="00A90422" w:rsidRPr="00F577E2">
        <w:rPr>
          <w:rFonts w:ascii="Arial" w:hAnsi="Arial" w:cs="Arial"/>
          <w:sz w:val="22"/>
          <w:szCs w:val="22"/>
        </w:rPr>
        <w:t xml:space="preserve">vystavení </w:t>
      </w:r>
      <w:r w:rsidRPr="00F577E2">
        <w:rPr>
          <w:rFonts w:ascii="Arial" w:hAnsi="Arial" w:cs="Arial"/>
          <w:sz w:val="22"/>
          <w:szCs w:val="22"/>
        </w:rPr>
        <w:t>a den splatnosti faktury</w:t>
      </w:r>
      <w:r w:rsidR="00A90422" w:rsidRPr="00F577E2">
        <w:rPr>
          <w:rFonts w:ascii="Arial" w:hAnsi="Arial" w:cs="Arial"/>
          <w:sz w:val="22"/>
          <w:szCs w:val="22"/>
        </w:rPr>
        <w:t>, případně den odeslání faktury</w:t>
      </w:r>
    </w:p>
    <w:p w14:paraId="268C2E94"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datum uskutečněného zdanitelného plnění</w:t>
      </w:r>
    </w:p>
    <w:p w14:paraId="6AE3A95F"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označení peněžního ústavu a číslo účtu</w:t>
      </w:r>
    </w:p>
    <w:p w14:paraId="3AE597E6"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označení </w:t>
      </w:r>
      <w:r w:rsidR="00F577E2" w:rsidRPr="00F577E2">
        <w:rPr>
          <w:rFonts w:ascii="Arial" w:hAnsi="Arial" w:cs="Arial"/>
          <w:sz w:val="22"/>
          <w:szCs w:val="22"/>
        </w:rPr>
        <w:t xml:space="preserve">Zboží </w:t>
      </w:r>
      <w:r w:rsidRPr="00F577E2">
        <w:rPr>
          <w:rFonts w:ascii="Arial" w:hAnsi="Arial" w:cs="Arial"/>
          <w:sz w:val="22"/>
          <w:szCs w:val="22"/>
        </w:rPr>
        <w:t>(</w:t>
      </w:r>
      <w:r w:rsidR="00F577E2" w:rsidRPr="00F577E2">
        <w:rPr>
          <w:rFonts w:ascii="Arial" w:hAnsi="Arial" w:cs="Arial"/>
          <w:sz w:val="22"/>
          <w:szCs w:val="22"/>
        </w:rPr>
        <w:t xml:space="preserve">s rozpisem na jednotlivé </w:t>
      </w:r>
      <w:r w:rsidRPr="00F577E2">
        <w:rPr>
          <w:rFonts w:ascii="Arial" w:hAnsi="Arial" w:cs="Arial"/>
          <w:sz w:val="22"/>
          <w:szCs w:val="22"/>
        </w:rPr>
        <w:t>položky, za n</w:t>
      </w:r>
      <w:r w:rsidR="004C2D62">
        <w:rPr>
          <w:rFonts w:ascii="Arial" w:hAnsi="Arial" w:cs="Arial"/>
          <w:sz w:val="22"/>
          <w:szCs w:val="22"/>
        </w:rPr>
        <w:t>ě</w:t>
      </w:r>
      <w:r w:rsidR="00F577E2" w:rsidRPr="00F577E2">
        <w:rPr>
          <w:rFonts w:ascii="Arial" w:hAnsi="Arial" w:cs="Arial"/>
          <w:sz w:val="22"/>
          <w:szCs w:val="22"/>
        </w:rPr>
        <w:t>ž</w:t>
      </w:r>
      <w:r w:rsidRPr="00F577E2">
        <w:rPr>
          <w:rFonts w:ascii="Arial" w:hAnsi="Arial" w:cs="Arial"/>
          <w:sz w:val="22"/>
          <w:szCs w:val="22"/>
        </w:rPr>
        <w:t xml:space="preserve"> je fakturováno)</w:t>
      </w:r>
    </w:p>
    <w:p w14:paraId="15012C19" w14:textId="77777777" w:rsidR="00F351AF" w:rsidRPr="00F577E2" w:rsidRDefault="00F351AF" w:rsidP="0076187C">
      <w:pPr>
        <w:numPr>
          <w:ilvl w:val="0"/>
          <w:numId w:val="1"/>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fakturovanou částku bez DPH, </w:t>
      </w:r>
      <w:r w:rsidR="003C06F8">
        <w:rPr>
          <w:rFonts w:ascii="Arial" w:hAnsi="Arial" w:cs="Arial"/>
          <w:sz w:val="22"/>
          <w:szCs w:val="22"/>
        </w:rPr>
        <w:t xml:space="preserve">sazbu </w:t>
      </w:r>
      <w:r w:rsidRPr="00F577E2">
        <w:rPr>
          <w:rFonts w:ascii="Arial" w:hAnsi="Arial" w:cs="Arial"/>
          <w:sz w:val="22"/>
          <w:szCs w:val="22"/>
        </w:rPr>
        <w:t xml:space="preserve">DPH a </w:t>
      </w:r>
      <w:r w:rsidR="003C06F8">
        <w:rPr>
          <w:rFonts w:ascii="Arial" w:hAnsi="Arial" w:cs="Arial"/>
          <w:sz w:val="22"/>
          <w:szCs w:val="22"/>
        </w:rPr>
        <w:t xml:space="preserve">částku DPH, a souhrnnou částku </w:t>
      </w:r>
      <w:r w:rsidRPr="00F577E2">
        <w:rPr>
          <w:rFonts w:ascii="Arial" w:hAnsi="Arial" w:cs="Arial"/>
          <w:sz w:val="22"/>
          <w:szCs w:val="22"/>
        </w:rPr>
        <w:t>včetně DPH</w:t>
      </w:r>
    </w:p>
    <w:p w14:paraId="690570E1" w14:textId="77777777" w:rsidR="00F351AF"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razítko a podpis oprávněné osoby P</w:t>
      </w:r>
      <w:r w:rsidR="003C06F8">
        <w:rPr>
          <w:rFonts w:ascii="Arial" w:hAnsi="Arial" w:cs="Arial"/>
          <w:sz w:val="22"/>
          <w:szCs w:val="22"/>
        </w:rPr>
        <w:t>rodávajícího</w:t>
      </w:r>
    </w:p>
    <w:p w14:paraId="10C8519D" w14:textId="77777777" w:rsidR="00CF67B3" w:rsidRPr="00F577E2" w:rsidRDefault="00CF67B3" w:rsidP="0076187C">
      <w:pPr>
        <w:numPr>
          <w:ilvl w:val="0"/>
          <w:numId w:val="2"/>
        </w:numPr>
        <w:tabs>
          <w:tab w:val="clear" w:pos="850"/>
          <w:tab w:val="left" w:pos="1418"/>
        </w:tabs>
        <w:suppressAutoHyphens/>
        <w:ind w:left="1418" w:hanging="709"/>
        <w:jc w:val="both"/>
        <w:rPr>
          <w:rFonts w:ascii="Arial" w:hAnsi="Arial" w:cs="Arial"/>
          <w:sz w:val="22"/>
          <w:szCs w:val="22"/>
        </w:rPr>
      </w:pPr>
      <w:r>
        <w:rPr>
          <w:rFonts w:ascii="Arial" w:hAnsi="Arial" w:cs="Arial"/>
          <w:sz w:val="22"/>
          <w:szCs w:val="22"/>
        </w:rPr>
        <w:t>číslo projektu</w:t>
      </w:r>
    </w:p>
    <w:p w14:paraId="6FEFC0C2" w14:textId="2DDFDE64" w:rsidR="001370F3" w:rsidRDefault="00C94A18" w:rsidP="001370F3">
      <w:pPr>
        <w:numPr>
          <w:ilvl w:val="0"/>
          <w:numId w:val="2"/>
        </w:numPr>
        <w:tabs>
          <w:tab w:val="clear" w:pos="850"/>
          <w:tab w:val="left" w:pos="1418"/>
        </w:tabs>
        <w:suppressAutoHyphens/>
        <w:ind w:left="1418" w:hanging="709"/>
        <w:rPr>
          <w:rFonts w:ascii="Arial" w:hAnsi="Arial" w:cs="Arial"/>
          <w:sz w:val="22"/>
          <w:szCs w:val="22"/>
        </w:rPr>
      </w:pPr>
      <w:bookmarkStart w:id="9" w:name="_Hlk181736014"/>
      <w:bookmarkStart w:id="10" w:name="_Hlk71726957"/>
      <w:bookmarkStart w:id="11" w:name="_Hlk96352408"/>
      <w:bookmarkStart w:id="12" w:name="_Hlk202128601"/>
      <w:r w:rsidRPr="00F577E2">
        <w:rPr>
          <w:rFonts w:ascii="Arial" w:hAnsi="Arial" w:cs="Arial"/>
          <w:sz w:val="22"/>
          <w:szCs w:val="22"/>
        </w:rPr>
        <w:t xml:space="preserve">informaci: </w:t>
      </w:r>
      <w:r w:rsidRPr="00890C24">
        <w:rPr>
          <w:rFonts w:ascii="Arial" w:hAnsi="Arial" w:cs="Arial"/>
          <w:sz w:val="22"/>
          <w:szCs w:val="22"/>
        </w:rPr>
        <w:t>Výdaje plynoucí z této faktury jsou vynaloženy</w:t>
      </w:r>
      <w:r w:rsidRPr="00B936ED">
        <w:rPr>
          <w:rFonts w:ascii="Arial" w:hAnsi="Arial" w:cs="Arial"/>
          <w:sz w:val="22"/>
          <w:szCs w:val="22"/>
        </w:rPr>
        <w:t xml:space="preserve"> dle pravidel </w:t>
      </w:r>
      <w:r>
        <w:rPr>
          <w:rFonts w:ascii="Arial" w:hAnsi="Arial" w:cs="Arial"/>
          <w:sz w:val="22"/>
          <w:szCs w:val="22"/>
        </w:rPr>
        <w:t>OPST</w:t>
      </w:r>
      <w:r w:rsidRPr="00B936ED">
        <w:rPr>
          <w:rFonts w:ascii="Arial" w:hAnsi="Arial" w:cs="Arial"/>
          <w:sz w:val="22"/>
          <w:szCs w:val="22"/>
        </w:rPr>
        <w:t xml:space="preserve"> 2021-2027 pod názvem projektu </w:t>
      </w:r>
      <w:r>
        <w:rPr>
          <w:rFonts w:ascii="Arial" w:hAnsi="Arial" w:cs="Arial"/>
          <w:sz w:val="22"/>
          <w:szCs w:val="22"/>
        </w:rPr>
        <w:t>„</w:t>
      </w:r>
      <w:bookmarkStart w:id="13" w:name="_Hlk202129223"/>
      <w:r w:rsidRPr="00A77862">
        <w:rPr>
          <w:rFonts w:ascii="Arial" w:hAnsi="Arial" w:cs="Arial"/>
          <w:sz w:val="22"/>
          <w:szCs w:val="22"/>
        </w:rPr>
        <w:t>Radostně do školní družiny</w:t>
      </w:r>
      <w:bookmarkEnd w:id="13"/>
      <w:r>
        <w:rPr>
          <w:rFonts w:ascii="Arial" w:hAnsi="Arial" w:cs="Arial"/>
          <w:sz w:val="22"/>
          <w:szCs w:val="22"/>
        </w:rPr>
        <w:t>“</w:t>
      </w:r>
      <w:r w:rsidRPr="00B936ED">
        <w:rPr>
          <w:rFonts w:ascii="Arial" w:hAnsi="Arial" w:cs="Arial"/>
          <w:sz w:val="22"/>
          <w:szCs w:val="22"/>
        </w:rPr>
        <w:t xml:space="preserve"> a reg. číslem projektu </w:t>
      </w:r>
      <w:r w:rsidRPr="00A808B2">
        <w:rPr>
          <w:rFonts w:ascii="Arial" w:hAnsi="Arial" w:cs="Arial"/>
          <w:sz w:val="22"/>
          <w:szCs w:val="22"/>
        </w:rPr>
        <w:t>CZ.10.03.01/00/24_067/00005</w:t>
      </w:r>
      <w:r>
        <w:rPr>
          <w:rFonts w:ascii="Arial" w:hAnsi="Arial" w:cs="Arial"/>
          <w:sz w:val="22"/>
          <w:szCs w:val="22"/>
        </w:rPr>
        <w:t xml:space="preserve">99 </w:t>
      </w:r>
      <w:r w:rsidRPr="00792B5D">
        <w:rPr>
          <w:rFonts w:ascii="Arial" w:hAnsi="Arial" w:cs="Arial"/>
          <w:sz w:val="22"/>
          <w:szCs w:val="22"/>
        </w:rPr>
        <w:t>a názvem veřejné zakázky „</w:t>
      </w:r>
      <w:r w:rsidRPr="00A808B2">
        <w:rPr>
          <w:rFonts w:ascii="Arial" w:hAnsi="Arial" w:cs="Arial"/>
          <w:sz w:val="22"/>
          <w:szCs w:val="22"/>
        </w:rPr>
        <w:t xml:space="preserve">Dodávky vybavení pro ZŠ </w:t>
      </w:r>
      <w:bookmarkEnd w:id="12"/>
      <w:r>
        <w:rPr>
          <w:rFonts w:ascii="Arial" w:hAnsi="Arial" w:cs="Arial"/>
          <w:sz w:val="22"/>
          <w:szCs w:val="22"/>
        </w:rPr>
        <w:t>Pudlov</w:t>
      </w:r>
      <w:r w:rsidR="00697D4E" w:rsidRPr="00792B5D">
        <w:rPr>
          <w:rFonts w:ascii="Arial" w:hAnsi="Arial" w:cs="Arial"/>
          <w:sz w:val="22"/>
          <w:szCs w:val="22"/>
        </w:rPr>
        <w:t xml:space="preserve">“ </w:t>
      </w:r>
      <w:bookmarkEnd w:id="9"/>
      <w:r w:rsidR="00697D4E" w:rsidRPr="00792B5D">
        <w:rPr>
          <w:rFonts w:ascii="Arial" w:hAnsi="Arial" w:cs="Arial"/>
          <w:sz w:val="22"/>
          <w:szCs w:val="22"/>
        </w:rPr>
        <w:t xml:space="preserve">a části č. </w:t>
      </w:r>
      <w:bookmarkEnd w:id="10"/>
      <w:r w:rsidR="00697D4E">
        <w:rPr>
          <w:rFonts w:ascii="Arial" w:hAnsi="Arial" w:cs="Arial"/>
          <w:sz w:val="22"/>
          <w:szCs w:val="22"/>
        </w:rPr>
        <w:t>2</w:t>
      </w:r>
      <w:r w:rsidR="00697D4E" w:rsidRPr="00792B5D">
        <w:rPr>
          <w:rFonts w:ascii="Arial" w:hAnsi="Arial" w:cs="Arial"/>
          <w:sz w:val="22"/>
          <w:szCs w:val="22"/>
        </w:rPr>
        <w:t xml:space="preserve"> </w:t>
      </w:r>
      <w:r w:rsidR="001370F3" w:rsidRPr="0011381D">
        <w:rPr>
          <w:rFonts w:ascii="Arial" w:hAnsi="Arial" w:cs="Arial"/>
          <w:sz w:val="22"/>
          <w:szCs w:val="22"/>
        </w:rPr>
        <w:t>pod názvem Nábytek.</w:t>
      </w:r>
    </w:p>
    <w:p w14:paraId="5BC2D2AD" w14:textId="77777777" w:rsidR="00CF13EF" w:rsidRDefault="00CF13EF" w:rsidP="00CF13EF">
      <w:pPr>
        <w:tabs>
          <w:tab w:val="left" w:pos="1418"/>
        </w:tabs>
        <w:suppressAutoHyphens/>
        <w:ind w:left="1418"/>
        <w:rPr>
          <w:rFonts w:ascii="Arial" w:hAnsi="Arial" w:cs="Arial"/>
          <w:sz w:val="22"/>
          <w:szCs w:val="22"/>
        </w:rPr>
      </w:pPr>
    </w:p>
    <w:bookmarkEnd w:id="11"/>
    <w:p w14:paraId="5C192EF5" w14:textId="77777777" w:rsidR="00F577E2" w:rsidRDefault="00E03469" w:rsidP="00E03469">
      <w:pPr>
        <w:suppressAutoHyphens/>
        <w:ind w:left="284" w:hanging="284"/>
        <w:jc w:val="both"/>
        <w:rPr>
          <w:rFonts w:ascii="Times" w:hAnsi="Times"/>
        </w:rPr>
      </w:pPr>
      <w:r>
        <w:rPr>
          <w:rFonts w:ascii="Arial" w:hAnsi="Arial" w:cs="Arial"/>
          <w:sz w:val="22"/>
          <w:szCs w:val="22"/>
        </w:rPr>
        <w:tab/>
      </w:r>
      <w:r w:rsidR="00AB5327">
        <w:rPr>
          <w:rFonts w:ascii="Arial" w:hAnsi="Arial" w:cs="Arial"/>
          <w:sz w:val="22"/>
          <w:szCs w:val="22"/>
        </w:rPr>
        <w:t xml:space="preserve">Přílohou faktury musí být kopie předávacího protokolu, případně protokolu o odstranění vad a nedodělků, podepsaného oběma smluvními stranami, ze kterého musí být patrné, že předmět této smlouvy byl předán a převzat řádně, tj. bez veškerých vad a nedodělků. </w:t>
      </w:r>
    </w:p>
    <w:p w14:paraId="4D2B4D5C" w14:textId="77777777" w:rsidR="00AB5327" w:rsidRPr="00AB5327" w:rsidRDefault="00AB5327" w:rsidP="00216AE3">
      <w:pPr>
        <w:tabs>
          <w:tab w:val="left" w:pos="1418"/>
        </w:tabs>
        <w:suppressAutoHyphens/>
        <w:jc w:val="both"/>
        <w:rPr>
          <w:rFonts w:ascii="Arial" w:hAnsi="Arial" w:cs="Arial"/>
          <w:sz w:val="22"/>
          <w:szCs w:val="22"/>
        </w:rPr>
      </w:pPr>
    </w:p>
    <w:p w14:paraId="1143B2E4" w14:textId="77777777" w:rsidR="00F577E2" w:rsidRDefault="00F577E2" w:rsidP="00E03469">
      <w:pPr>
        <w:pStyle w:val="Odstavecseseznamem"/>
        <w:numPr>
          <w:ilvl w:val="0"/>
          <w:numId w:val="23"/>
        </w:numPr>
        <w:tabs>
          <w:tab w:val="left" w:pos="1418"/>
        </w:tabs>
        <w:suppressAutoHyphens/>
        <w:spacing w:before="60"/>
        <w:ind w:left="284" w:hanging="284"/>
        <w:jc w:val="both"/>
        <w:rPr>
          <w:rFonts w:ascii="Arial" w:hAnsi="Arial" w:cs="Arial"/>
          <w:sz w:val="22"/>
          <w:szCs w:val="22"/>
        </w:rPr>
      </w:pPr>
      <w:r w:rsidRPr="00E03469">
        <w:rPr>
          <w:rFonts w:ascii="Arial" w:hAnsi="Arial" w:cs="Arial"/>
          <w:sz w:val="22"/>
          <w:szCs w:val="22"/>
        </w:rPr>
        <w:lastRenderedPageBreak/>
        <w:t xml:space="preserve">V </w:t>
      </w:r>
      <w:r w:rsidRPr="004A0114">
        <w:rPr>
          <w:rFonts w:ascii="Arial" w:hAnsi="Arial" w:cs="Arial"/>
          <w:sz w:val="22"/>
          <w:szCs w:val="22"/>
        </w:rPr>
        <w:t xml:space="preserve">případě, že faktura – daňový doklad - nebude obsahovat náležitosti </w:t>
      </w:r>
      <w:r w:rsidR="00AB5327" w:rsidRPr="004A0114">
        <w:rPr>
          <w:rFonts w:ascii="Arial" w:hAnsi="Arial" w:cs="Arial"/>
          <w:sz w:val="22"/>
          <w:szCs w:val="22"/>
        </w:rPr>
        <w:t xml:space="preserve">(včetně přílohy) </w:t>
      </w:r>
      <w:r w:rsidRPr="004A0114">
        <w:rPr>
          <w:rFonts w:ascii="Arial" w:hAnsi="Arial" w:cs="Arial"/>
          <w:sz w:val="22"/>
          <w:szCs w:val="22"/>
        </w:rPr>
        <w:t xml:space="preserve">uvedené v odstavci </w:t>
      </w:r>
      <w:r w:rsidR="00AB5327" w:rsidRPr="004A0114">
        <w:rPr>
          <w:rFonts w:ascii="Arial" w:hAnsi="Arial" w:cs="Arial"/>
          <w:sz w:val="22"/>
          <w:szCs w:val="22"/>
        </w:rPr>
        <w:t>6</w:t>
      </w:r>
      <w:r w:rsidRPr="004A0114">
        <w:rPr>
          <w:rFonts w:ascii="Arial" w:hAnsi="Arial" w:cs="Arial"/>
          <w:sz w:val="22"/>
          <w:szCs w:val="22"/>
        </w:rPr>
        <w:t>.</w:t>
      </w:r>
      <w:r w:rsidR="00216AE3" w:rsidRPr="004A0114">
        <w:rPr>
          <w:rFonts w:ascii="Arial" w:hAnsi="Arial" w:cs="Arial"/>
          <w:sz w:val="22"/>
          <w:szCs w:val="22"/>
        </w:rPr>
        <w:t xml:space="preserve"> tohoto</w:t>
      </w:r>
      <w:r w:rsidR="00216AE3" w:rsidRPr="00E03469">
        <w:rPr>
          <w:rFonts w:ascii="Arial" w:hAnsi="Arial" w:cs="Arial"/>
          <w:sz w:val="22"/>
          <w:szCs w:val="22"/>
        </w:rPr>
        <w:t xml:space="preserve"> článku</w:t>
      </w:r>
      <w:r w:rsidRPr="00E03469">
        <w:rPr>
          <w:rFonts w:ascii="Arial" w:hAnsi="Arial" w:cs="Arial"/>
          <w:sz w:val="22"/>
          <w:szCs w:val="22"/>
        </w:rPr>
        <w:t xml:space="preserve"> této smlouvy, je </w:t>
      </w:r>
      <w:r w:rsidR="00BD4A34" w:rsidRPr="00E03469">
        <w:rPr>
          <w:rFonts w:ascii="Arial" w:hAnsi="Arial" w:cs="Arial"/>
          <w:sz w:val="22"/>
          <w:szCs w:val="22"/>
        </w:rPr>
        <w:t xml:space="preserve">Kupující </w:t>
      </w:r>
      <w:r w:rsidRPr="00E03469">
        <w:rPr>
          <w:rFonts w:ascii="Arial" w:hAnsi="Arial" w:cs="Arial"/>
          <w:sz w:val="22"/>
          <w:szCs w:val="22"/>
        </w:rPr>
        <w:t xml:space="preserve">oprávněný vrátit ji </w:t>
      </w:r>
      <w:r w:rsidR="00BD4A34" w:rsidRPr="00E03469">
        <w:rPr>
          <w:rFonts w:ascii="Arial" w:hAnsi="Arial" w:cs="Arial"/>
          <w:sz w:val="22"/>
          <w:szCs w:val="22"/>
        </w:rPr>
        <w:t>Prodávajícímu k</w:t>
      </w:r>
      <w:r w:rsidR="00AB5327" w:rsidRPr="00E03469">
        <w:rPr>
          <w:rFonts w:ascii="Arial" w:hAnsi="Arial" w:cs="Arial"/>
          <w:sz w:val="22"/>
          <w:szCs w:val="22"/>
        </w:rPr>
        <w:t> </w:t>
      </w:r>
      <w:r w:rsidRPr="00E03469">
        <w:rPr>
          <w:rFonts w:ascii="Arial" w:hAnsi="Arial" w:cs="Arial"/>
          <w:sz w:val="22"/>
          <w:szCs w:val="22"/>
        </w:rPr>
        <w:t>doplnění</w:t>
      </w:r>
      <w:r w:rsidR="00AB5327" w:rsidRPr="00E03469">
        <w:rPr>
          <w:rFonts w:ascii="Arial" w:hAnsi="Arial" w:cs="Arial"/>
          <w:sz w:val="22"/>
          <w:szCs w:val="22"/>
        </w:rPr>
        <w:t xml:space="preserve"> (opravě)</w:t>
      </w:r>
      <w:r w:rsidRPr="00E03469">
        <w:rPr>
          <w:rFonts w:ascii="Arial" w:hAnsi="Arial" w:cs="Arial"/>
          <w:sz w:val="22"/>
          <w:szCs w:val="22"/>
        </w:rPr>
        <w:t xml:space="preserve">. V takovém případě se přeruší plynutí lhůty splatnosti a nová </w:t>
      </w:r>
      <w:r w:rsidR="00AB5327" w:rsidRPr="00E03469">
        <w:rPr>
          <w:rFonts w:ascii="Arial" w:hAnsi="Arial" w:cs="Arial"/>
          <w:sz w:val="22"/>
          <w:szCs w:val="22"/>
        </w:rPr>
        <w:t xml:space="preserve">30 denní </w:t>
      </w:r>
      <w:r w:rsidRPr="00E03469">
        <w:rPr>
          <w:rFonts w:ascii="Arial" w:hAnsi="Arial" w:cs="Arial"/>
          <w:sz w:val="22"/>
          <w:szCs w:val="22"/>
        </w:rPr>
        <w:t xml:space="preserve">lhůta splatnosti začne plynout doručením opravené faktury </w:t>
      </w:r>
      <w:r w:rsidR="00BD4A34" w:rsidRPr="00E03469">
        <w:rPr>
          <w:rFonts w:ascii="Arial" w:hAnsi="Arial" w:cs="Arial"/>
          <w:sz w:val="22"/>
          <w:szCs w:val="22"/>
        </w:rPr>
        <w:t>Kupujícímu.</w:t>
      </w:r>
    </w:p>
    <w:p w14:paraId="6D32A0F4" w14:textId="77777777" w:rsidR="004F28CD" w:rsidRDefault="004F28CD" w:rsidP="00A01E1B">
      <w:pPr>
        <w:tabs>
          <w:tab w:val="left" w:pos="0"/>
        </w:tabs>
        <w:ind w:left="567" w:hanging="567"/>
        <w:jc w:val="both"/>
        <w:rPr>
          <w:rFonts w:ascii="Arial" w:hAnsi="Arial" w:cs="Arial"/>
          <w:sz w:val="22"/>
          <w:szCs w:val="22"/>
        </w:rPr>
      </w:pPr>
    </w:p>
    <w:p w14:paraId="4A559F76" w14:textId="77777777" w:rsidR="00216AE3" w:rsidRDefault="00216AE3" w:rsidP="00A01E1B">
      <w:pPr>
        <w:tabs>
          <w:tab w:val="left" w:pos="0"/>
        </w:tabs>
        <w:ind w:left="567" w:hanging="567"/>
        <w:jc w:val="both"/>
        <w:rPr>
          <w:rFonts w:ascii="Arial" w:hAnsi="Arial" w:cs="Arial"/>
          <w:sz w:val="22"/>
          <w:szCs w:val="22"/>
        </w:rPr>
      </w:pPr>
    </w:p>
    <w:p w14:paraId="51D33E38" w14:textId="77777777" w:rsidR="00216AE3" w:rsidRPr="009F0955" w:rsidRDefault="00216AE3" w:rsidP="00216AE3">
      <w:pPr>
        <w:pStyle w:val="Podnadpis"/>
        <w:tabs>
          <w:tab w:val="right" w:pos="9638"/>
        </w:tabs>
        <w:rPr>
          <w:rFonts w:ascii="Arial" w:hAnsi="Arial" w:cs="Arial"/>
          <w:sz w:val="22"/>
          <w:szCs w:val="22"/>
        </w:rPr>
      </w:pPr>
      <w:r w:rsidRPr="009F0955">
        <w:rPr>
          <w:rFonts w:ascii="Arial" w:hAnsi="Arial" w:cs="Arial"/>
          <w:sz w:val="22"/>
          <w:szCs w:val="22"/>
        </w:rPr>
        <w:t xml:space="preserve">Článek </w:t>
      </w:r>
      <w:r>
        <w:rPr>
          <w:rFonts w:ascii="Arial" w:hAnsi="Arial" w:cs="Arial"/>
          <w:sz w:val="22"/>
          <w:szCs w:val="22"/>
        </w:rPr>
        <w:t>V</w:t>
      </w:r>
      <w:r w:rsidRPr="009F0955">
        <w:rPr>
          <w:rFonts w:ascii="Arial" w:hAnsi="Arial" w:cs="Arial"/>
          <w:sz w:val="22"/>
          <w:szCs w:val="22"/>
        </w:rPr>
        <w:t>.</w:t>
      </w:r>
    </w:p>
    <w:p w14:paraId="3006C7B5" w14:textId="77777777" w:rsidR="00216AE3" w:rsidRPr="009F0955" w:rsidRDefault="005E588E" w:rsidP="00216AE3">
      <w:pPr>
        <w:pStyle w:val="Podnadpis"/>
        <w:tabs>
          <w:tab w:val="right" w:pos="9638"/>
        </w:tabs>
        <w:rPr>
          <w:rFonts w:ascii="Arial" w:hAnsi="Arial" w:cs="Arial"/>
          <w:sz w:val="22"/>
          <w:szCs w:val="22"/>
        </w:rPr>
      </w:pPr>
      <w:r>
        <w:rPr>
          <w:rFonts w:ascii="Arial" w:hAnsi="Arial" w:cs="Arial"/>
          <w:sz w:val="22"/>
          <w:szCs w:val="22"/>
        </w:rPr>
        <w:t>Odpovědnost za vady, záruka</w:t>
      </w:r>
      <w:r w:rsidR="00216AE3">
        <w:rPr>
          <w:rFonts w:ascii="Arial" w:hAnsi="Arial" w:cs="Arial"/>
          <w:sz w:val="22"/>
          <w:szCs w:val="22"/>
        </w:rPr>
        <w:t xml:space="preserve"> </w:t>
      </w:r>
    </w:p>
    <w:p w14:paraId="0F282AAC" w14:textId="77777777" w:rsidR="00F577E2" w:rsidRDefault="00F577E2" w:rsidP="00A01E1B">
      <w:pPr>
        <w:tabs>
          <w:tab w:val="left" w:pos="0"/>
        </w:tabs>
        <w:ind w:left="567" w:hanging="567"/>
        <w:jc w:val="both"/>
        <w:rPr>
          <w:rFonts w:ascii="Arial" w:hAnsi="Arial" w:cs="Arial"/>
          <w:sz w:val="22"/>
          <w:szCs w:val="22"/>
        </w:rPr>
      </w:pPr>
    </w:p>
    <w:p w14:paraId="12F9B9A4" w14:textId="77777777" w:rsidR="00E26D9E" w:rsidRPr="00566BC0" w:rsidRDefault="00755D39" w:rsidP="00566BC0">
      <w:pPr>
        <w:pStyle w:val="Odstavecseseznamem"/>
        <w:numPr>
          <w:ilvl w:val="0"/>
          <w:numId w:val="24"/>
        </w:numPr>
        <w:suppressAutoHyphens/>
        <w:ind w:left="284" w:hanging="284"/>
        <w:jc w:val="both"/>
        <w:rPr>
          <w:rFonts w:ascii="Arial" w:hAnsi="Arial" w:cs="Arial"/>
          <w:sz w:val="22"/>
          <w:szCs w:val="22"/>
        </w:rPr>
      </w:pPr>
      <w:r w:rsidRPr="00566BC0">
        <w:rPr>
          <w:rFonts w:ascii="Arial" w:hAnsi="Arial"/>
          <w:sz w:val="22"/>
          <w:szCs w:val="22"/>
        </w:rPr>
        <w:t>Vadou se rozumí odchylka od množství, jakosti či provedení Zboží, stanovených touto smlouvou nebo technickými normami či jinými obecně závaznými právními předpisy. Prodávající odpovídá za vady zjevné, skryté i právní, které má Zboží (případně jeho část) v době jeho předání Kupujícímu a dále za ty, které se na Zboží vyskytnou v záruční době uvedené v </w:t>
      </w:r>
      <w:r w:rsidRPr="004A0114">
        <w:rPr>
          <w:rFonts w:ascii="Arial" w:hAnsi="Arial"/>
          <w:sz w:val="22"/>
          <w:szCs w:val="22"/>
        </w:rPr>
        <w:t xml:space="preserve">odstavci </w:t>
      </w:r>
      <w:r w:rsidR="00566BC0" w:rsidRPr="004A0114">
        <w:rPr>
          <w:rFonts w:ascii="Arial" w:hAnsi="Arial"/>
          <w:sz w:val="22"/>
          <w:szCs w:val="22"/>
        </w:rPr>
        <w:t>3</w:t>
      </w:r>
      <w:r w:rsidRPr="004A0114">
        <w:rPr>
          <w:rFonts w:ascii="Arial" w:hAnsi="Arial"/>
          <w:sz w:val="22"/>
          <w:szCs w:val="22"/>
        </w:rPr>
        <w:t xml:space="preserve"> tohoto článku. Prodávající prohlašuje, že Zboží nemá žádné vady, které by bránily jejich použití k obvyklým účelům a ani k účelu uvedenému v článku I. této smlouvy</w:t>
      </w:r>
      <w:r w:rsidR="002C1153" w:rsidRPr="004A0114">
        <w:rPr>
          <w:rFonts w:ascii="Arial" w:hAnsi="Arial" w:cs="Arial"/>
          <w:sz w:val="22"/>
          <w:szCs w:val="22"/>
        </w:rPr>
        <w:t>.</w:t>
      </w:r>
      <w:r w:rsidR="00E26D9E" w:rsidRPr="004A0114">
        <w:rPr>
          <w:rFonts w:ascii="Arial" w:hAnsi="Arial" w:cs="Arial"/>
          <w:sz w:val="22"/>
          <w:szCs w:val="22"/>
        </w:rPr>
        <w:t xml:space="preserve"> </w:t>
      </w:r>
      <w:r w:rsidR="00E26D9E" w:rsidRPr="004A0114">
        <w:rPr>
          <w:rFonts w:ascii="Arial" w:hAnsi="Arial"/>
          <w:sz w:val="22"/>
          <w:szCs w:val="22"/>
        </w:rPr>
        <w:t>Kupující je oprávněn vytknout (reklamovat) vady Zboží (nebo jeho části) písemně i ústně u Prodávajícího</w:t>
      </w:r>
      <w:r w:rsidR="00E26D9E" w:rsidRPr="00566BC0">
        <w:rPr>
          <w:rFonts w:ascii="Arial" w:hAnsi="Arial"/>
          <w:sz w:val="22"/>
          <w:szCs w:val="22"/>
        </w:rPr>
        <w:t xml:space="preserve"> bez zbytečného odkladu </w:t>
      </w:r>
      <w:r w:rsidR="002F419C" w:rsidRPr="00566BC0">
        <w:rPr>
          <w:rFonts w:ascii="Arial" w:hAnsi="Arial"/>
          <w:sz w:val="22"/>
          <w:szCs w:val="22"/>
        </w:rPr>
        <w:t>(nejpozději do tří týdnů</w:t>
      </w:r>
      <w:r w:rsidR="00CD47FC" w:rsidRPr="00566BC0">
        <w:rPr>
          <w:rFonts w:ascii="Arial" w:hAnsi="Arial"/>
          <w:sz w:val="22"/>
          <w:szCs w:val="22"/>
        </w:rPr>
        <w:t xml:space="preserve"> od zjištění</w:t>
      </w:r>
      <w:r w:rsidR="002F419C" w:rsidRPr="00566BC0">
        <w:rPr>
          <w:rFonts w:ascii="Arial" w:hAnsi="Arial"/>
          <w:sz w:val="22"/>
          <w:szCs w:val="22"/>
        </w:rPr>
        <w:t xml:space="preserve">) </w:t>
      </w:r>
      <w:r w:rsidR="00E26D9E" w:rsidRPr="00566BC0">
        <w:rPr>
          <w:rFonts w:ascii="Arial" w:hAnsi="Arial"/>
          <w:sz w:val="22"/>
          <w:szCs w:val="22"/>
        </w:rPr>
        <w:t>po jejich zjištění. Při reklamaci budou vady popsány či bude uvedeno, jak se projevují.</w:t>
      </w:r>
      <w:r w:rsidR="00CD47FC" w:rsidRPr="00566BC0">
        <w:rPr>
          <w:rFonts w:ascii="Arial" w:hAnsi="Arial"/>
          <w:sz w:val="22"/>
          <w:szCs w:val="22"/>
        </w:rPr>
        <w:t xml:space="preserve"> Vady je možno vytknout </w:t>
      </w:r>
      <w:r w:rsidR="007B41DC" w:rsidRPr="00566BC0">
        <w:rPr>
          <w:rFonts w:ascii="Arial" w:hAnsi="Arial"/>
          <w:sz w:val="22"/>
          <w:szCs w:val="22"/>
        </w:rPr>
        <w:t xml:space="preserve">prostřednictvím zástupce Kupujícího ve věcech smluvních nebo technických, a to </w:t>
      </w:r>
      <w:r w:rsidR="00CD47FC" w:rsidRPr="00566BC0">
        <w:rPr>
          <w:rFonts w:ascii="Arial" w:hAnsi="Arial"/>
          <w:sz w:val="22"/>
          <w:szCs w:val="22"/>
        </w:rPr>
        <w:t>u zástupce Prodávajícího ve věcech smluvních nebo technických nebo prostřednictvím tohoto kontaktu:</w:t>
      </w:r>
    </w:p>
    <w:p w14:paraId="1153820D" w14:textId="77777777" w:rsidR="00CD47FC" w:rsidRPr="00CD47FC" w:rsidRDefault="00CD47FC" w:rsidP="00CD47FC">
      <w:pPr>
        <w:pStyle w:val="Nzev"/>
        <w:spacing w:before="120"/>
        <w:ind w:left="425"/>
        <w:rPr>
          <w:rFonts w:eastAsia="Arial Unicode MS" w:cs="Arial"/>
          <w:b w:val="0"/>
          <w:i/>
          <w:sz w:val="22"/>
          <w:szCs w:val="22"/>
        </w:rPr>
      </w:pPr>
      <w:r w:rsidRPr="00CD47FC">
        <w:rPr>
          <w:rFonts w:eastAsia="Arial Unicode MS" w:cs="Arial"/>
          <w:b w:val="0"/>
          <w:i/>
          <w:sz w:val="22"/>
          <w:szCs w:val="22"/>
        </w:rPr>
        <w:t xml:space="preserve">Tel: </w:t>
      </w:r>
      <w:r w:rsidRPr="00CD47FC">
        <w:rPr>
          <w:rFonts w:eastAsia="Arial Unicode MS" w:cs="Arial"/>
          <w:b w:val="0"/>
          <w:i/>
          <w:sz w:val="22"/>
          <w:szCs w:val="22"/>
          <w:highlight w:val="yellow"/>
        </w:rPr>
        <w:t xml:space="preserve"> …………………………………………..</w:t>
      </w:r>
      <w:r w:rsidRPr="00CD47FC">
        <w:rPr>
          <w:rFonts w:eastAsia="Arial Unicode MS" w:cs="Arial"/>
          <w:b w:val="0"/>
          <w:i/>
          <w:sz w:val="22"/>
          <w:szCs w:val="22"/>
        </w:rPr>
        <w:t xml:space="preserve">, </w:t>
      </w:r>
    </w:p>
    <w:p w14:paraId="4BB0EC69" w14:textId="77777777" w:rsidR="00CD47FC" w:rsidRPr="00CD47FC" w:rsidRDefault="00CD47FC" w:rsidP="00CD47FC">
      <w:pPr>
        <w:pStyle w:val="Nzev"/>
        <w:spacing w:before="120"/>
        <w:ind w:left="425"/>
        <w:rPr>
          <w:rFonts w:eastAsia="Arial Unicode MS" w:cs="Arial"/>
          <w:b w:val="0"/>
          <w:i/>
          <w:sz w:val="22"/>
          <w:szCs w:val="22"/>
        </w:rPr>
      </w:pPr>
      <w:r w:rsidRPr="00CD47FC">
        <w:rPr>
          <w:rFonts w:eastAsia="Arial Unicode MS" w:cs="Arial"/>
          <w:b w:val="0"/>
          <w:i/>
          <w:sz w:val="22"/>
          <w:szCs w:val="22"/>
        </w:rPr>
        <w:t xml:space="preserve">e-mail: </w:t>
      </w:r>
      <w:r w:rsidRPr="00CD47FC">
        <w:rPr>
          <w:rFonts w:eastAsia="Arial Unicode MS" w:cs="Arial"/>
          <w:b w:val="0"/>
          <w:i/>
          <w:sz w:val="22"/>
          <w:szCs w:val="22"/>
          <w:highlight w:val="yellow"/>
        </w:rPr>
        <w:t xml:space="preserve"> …………………………………………..</w:t>
      </w:r>
      <w:r w:rsidRPr="00CD47FC">
        <w:rPr>
          <w:rFonts w:eastAsia="Arial Unicode MS" w:cs="Arial"/>
          <w:b w:val="0"/>
          <w:i/>
          <w:sz w:val="22"/>
          <w:szCs w:val="22"/>
        </w:rPr>
        <w:t xml:space="preserve">, </w:t>
      </w:r>
    </w:p>
    <w:p w14:paraId="5D6A611E" w14:textId="77777777" w:rsidR="00CD47FC" w:rsidRPr="00CD47FC" w:rsidRDefault="00CD47FC" w:rsidP="00CD47FC">
      <w:pPr>
        <w:pStyle w:val="Nzev"/>
        <w:spacing w:before="120"/>
        <w:ind w:left="425"/>
        <w:rPr>
          <w:rFonts w:eastAsia="Arial Unicode MS" w:cs="Arial"/>
          <w:b w:val="0"/>
          <w:i/>
          <w:sz w:val="22"/>
          <w:szCs w:val="22"/>
        </w:rPr>
      </w:pPr>
      <w:r w:rsidRPr="00CD47FC">
        <w:rPr>
          <w:rFonts w:eastAsia="Arial Unicode MS" w:cs="Arial"/>
          <w:b w:val="0"/>
          <w:i/>
          <w:sz w:val="22"/>
          <w:szCs w:val="22"/>
        </w:rPr>
        <w:t xml:space="preserve"> poštovní adresa: </w:t>
      </w:r>
      <w:r w:rsidRPr="00CD47FC">
        <w:rPr>
          <w:rFonts w:eastAsia="Arial Unicode MS" w:cs="Arial"/>
          <w:b w:val="0"/>
          <w:i/>
          <w:sz w:val="22"/>
          <w:szCs w:val="22"/>
          <w:highlight w:val="yellow"/>
        </w:rPr>
        <w:t xml:space="preserve"> …………………………………………..</w:t>
      </w:r>
      <w:r w:rsidRPr="00CD47FC">
        <w:rPr>
          <w:rFonts w:eastAsia="Arial Unicode MS" w:cs="Arial"/>
          <w:b w:val="0"/>
          <w:i/>
          <w:sz w:val="22"/>
          <w:szCs w:val="22"/>
        </w:rPr>
        <w:t xml:space="preserve">, </w:t>
      </w:r>
    </w:p>
    <w:p w14:paraId="551CA818" w14:textId="77777777" w:rsidR="00CD47FC" w:rsidRPr="00A756B5" w:rsidRDefault="00566BC0" w:rsidP="00566BC0">
      <w:pPr>
        <w:tabs>
          <w:tab w:val="left" w:pos="1418"/>
        </w:tabs>
        <w:suppressAutoHyphens/>
        <w:ind w:left="284" w:hanging="284"/>
        <w:jc w:val="both"/>
        <w:rPr>
          <w:rFonts w:ascii="Arial" w:hAnsi="Arial" w:cs="Arial"/>
          <w:i/>
          <w:sz w:val="18"/>
          <w:szCs w:val="18"/>
        </w:rPr>
      </w:pPr>
      <w:r w:rsidRPr="00566BC0">
        <w:rPr>
          <w:rFonts w:ascii="Arial" w:hAnsi="Arial" w:cs="Arial"/>
          <w:b/>
          <w:i/>
          <w:sz w:val="18"/>
          <w:szCs w:val="18"/>
        </w:rPr>
        <w:tab/>
      </w:r>
      <w:r w:rsidR="00B96865">
        <w:rPr>
          <w:rFonts w:ascii="Arial" w:hAnsi="Arial" w:cs="Arial"/>
          <w:b/>
          <w:i/>
          <w:sz w:val="18"/>
          <w:szCs w:val="18"/>
          <w:highlight w:val="lightGray"/>
        </w:rPr>
        <w:t>Pozn. pro dodavatel</w:t>
      </w:r>
      <w:r w:rsidR="00CD47FC" w:rsidRPr="00A756B5">
        <w:rPr>
          <w:rFonts w:ascii="Arial" w:hAnsi="Arial" w:cs="Arial"/>
          <w:b/>
          <w:i/>
          <w:sz w:val="18"/>
          <w:szCs w:val="18"/>
          <w:highlight w:val="lightGray"/>
        </w:rPr>
        <w:t>e</w:t>
      </w:r>
      <w:r w:rsidR="004F2F6B">
        <w:rPr>
          <w:rFonts w:ascii="Arial" w:hAnsi="Arial" w:cs="Arial"/>
          <w:i/>
          <w:sz w:val="18"/>
          <w:szCs w:val="18"/>
          <w:highlight w:val="lightGray"/>
        </w:rPr>
        <w:t>: dodavatel</w:t>
      </w:r>
      <w:r w:rsidR="00CD47FC" w:rsidRPr="00A756B5">
        <w:rPr>
          <w:rFonts w:ascii="Arial" w:hAnsi="Arial" w:cs="Arial"/>
          <w:i/>
          <w:sz w:val="18"/>
          <w:szCs w:val="18"/>
          <w:highlight w:val="lightGray"/>
        </w:rPr>
        <w:t xml:space="preserve"> doplní požadované údaje.</w:t>
      </w:r>
    </w:p>
    <w:p w14:paraId="476985A6" w14:textId="77777777" w:rsidR="00755D39" w:rsidRDefault="00755D39" w:rsidP="002C1153">
      <w:pPr>
        <w:tabs>
          <w:tab w:val="left" w:pos="1418"/>
        </w:tabs>
        <w:suppressAutoHyphens/>
        <w:jc w:val="both"/>
        <w:rPr>
          <w:rFonts w:ascii="Arial" w:hAnsi="Arial" w:cs="Arial"/>
          <w:sz w:val="22"/>
          <w:szCs w:val="22"/>
        </w:rPr>
      </w:pPr>
    </w:p>
    <w:p w14:paraId="3638FE7B" w14:textId="77777777" w:rsidR="00E26D9E" w:rsidRPr="00566BC0" w:rsidRDefault="00E26D9E" w:rsidP="00566BC0">
      <w:pPr>
        <w:pStyle w:val="Odstavecseseznamem"/>
        <w:numPr>
          <w:ilvl w:val="0"/>
          <w:numId w:val="24"/>
        </w:numPr>
        <w:ind w:left="284" w:hanging="284"/>
        <w:jc w:val="both"/>
        <w:rPr>
          <w:rFonts w:ascii="Arial" w:hAnsi="Arial" w:cs="Arial"/>
          <w:sz w:val="22"/>
          <w:szCs w:val="22"/>
        </w:rPr>
      </w:pPr>
      <w:r w:rsidRPr="00566BC0">
        <w:rPr>
          <w:rFonts w:ascii="Arial" w:hAnsi="Arial"/>
          <w:sz w:val="22"/>
          <w:szCs w:val="22"/>
        </w:rPr>
        <w:t>Práva z odpovědnosti za vady (z vadného plnění) se řídí, v případě, že tato smlouva nestanoví jinak, příslušnými ustanoveními OZ, zejména § 2099 a násl.</w:t>
      </w:r>
    </w:p>
    <w:p w14:paraId="438791F8" w14:textId="77777777" w:rsidR="00566BC0" w:rsidRPr="00566BC0" w:rsidRDefault="00566BC0" w:rsidP="00566BC0">
      <w:pPr>
        <w:pStyle w:val="Odstavecseseznamem"/>
        <w:ind w:left="284"/>
        <w:jc w:val="both"/>
        <w:rPr>
          <w:rFonts w:ascii="Arial" w:hAnsi="Arial" w:cs="Arial"/>
          <w:sz w:val="22"/>
          <w:szCs w:val="22"/>
        </w:rPr>
      </w:pPr>
    </w:p>
    <w:p w14:paraId="42F7B667" w14:textId="77777777" w:rsidR="00755D39" w:rsidRDefault="00755D39" w:rsidP="00566BC0">
      <w:pPr>
        <w:pStyle w:val="Odstavecseseznamem"/>
        <w:numPr>
          <w:ilvl w:val="0"/>
          <w:numId w:val="24"/>
        </w:numPr>
        <w:ind w:left="284" w:hanging="284"/>
        <w:jc w:val="both"/>
        <w:rPr>
          <w:rFonts w:ascii="Arial" w:hAnsi="Arial" w:cs="Arial"/>
          <w:sz w:val="22"/>
          <w:szCs w:val="22"/>
        </w:rPr>
      </w:pPr>
      <w:r w:rsidRPr="00566BC0">
        <w:rPr>
          <w:rFonts w:ascii="Arial" w:hAnsi="Arial" w:cs="Arial"/>
          <w:sz w:val="22"/>
          <w:szCs w:val="22"/>
        </w:rPr>
        <w:t>Prodávající</w:t>
      </w:r>
      <w:r w:rsidRPr="00566BC0">
        <w:rPr>
          <w:rFonts w:ascii="Arial" w:hAnsi="Arial"/>
          <w:sz w:val="22"/>
          <w:szCs w:val="22"/>
        </w:rPr>
        <w:t xml:space="preserve"> poskytuje ve smyslu § 2113 OZ Kupujícímu záruku za jakost Zboží spočívající v tom, že Zboží, jakož i jeho veškeré části i jednotlivé komponenty, budou po záruční dobu způsobilé pro použití k obvyklým účelům a k účelu uvedenému v článku I. tét</w:t>
      </w:r>
      <w:r w:rsidRPr="00566BC0">
        <w:rPr>
          <w:rFonts w:ascii="Arial" w:hAnsi="Arial" w:cs="Arial"/>
          <w:sz w:val="22"/>
          <w:szCs w:val="22"/>
        </w:rPr>
        <w:t xml:space="preserve">o smlouvy a zachovají si obvyklé vlastnosti, jakož i vlastnosti stanovené touto smlouvu, příslušnými právními předpisy či normami. </w:t>
      </w:r>
      <w:r w:rsidRPr="00566BC0">
        <w:rPr>
          <w:rFonts w:ascii="Arial" w:hAnsi="Arial" w:cs="Arial"/>
          <w:b/>
          <w:sz w:val="22"/>
          <w:szCs w:val="22"/>
        </w:rPr>
        <w:t>Záruční doba</w:t>
      </w:r>
      <w:r w:rsidR="004F2F6B">
        <w:rPr>
          <w:rFonts w:ascii="Arial" w:hAnsi="Arial" w:cs="Arial"/>
          <w:sz w:val="22"/>
          <w:szCs w:val="22"/>
        </w:rPr>
        <w:t xml:space="preserve"> trvá </w:t>
      </w:r>
      <w:r w:rsidR="002305BA" w:rsidRPr="002305BA">
        <w:rPr>
          <w:rFonts w:ascii="Arial" w:hAnsi="Arial" w:cs="Arial"/>
          <w:sz w:val="22"/>
          <w:szCs w:val="22"/>
          <w:highlight w:val="yellow"/>
        </w:rPr>
        <w:t>…….</w:t>
      </w:r>
      <w:r w:rsidRPr="00566BC0">
        <w:rPr>
          <w:rFonts w:ascii="Arial" w:hAnsi="Arial" w:cs="Arial"/>
          <w:b/>
          <w:sz w:val="22"/>
          <w:szCs w:val="22"/>
        </w:rPr>
        <w:t xml:space="preserve"> </w:t>
      </w:r>
      <w:r w:rsidR="000C50EE" w:rsidRPr="00566BC0">
        <w:rPr>
          <w:rFonts w:ascii="Arial" w:hAnsi="Arial" w:cs="Arial"/>
          <w:b/>
          <w:sz w:val="22"/>
          <w:szCs w:val="22"/>
        </w:rPr>
        <w:t>měsíců</w:t>
      </w:r>
      <w:r w:rsidR="004F2F6B">
        <w:rPr>
          <w:rFonts w:ascii="Arial" w:hAnsi="Arial" w:cs="Arial"/>
          <w:sz w:val="22"/>
          <w:szCs w:val="22"/>
        </w:rPr>
        <w:t xml:space="preserve"> </w:t>
      </w:r>
      <w:r w:rsidRPr="00566BC0">
        <w:rPr>
          <w:rFonts w:ascii="Arial" w:hAnsi="Arial" w:cs="Arial"/>
          <w:sz w:val="22"/>
          <w:szCs w:val="22"/>
        </w:rPr>
        <w:t>a počíná běžet okamžikem</w:t>
      </w:r>
      <w:r w:rsidR="000C50EE" w:rsidRPr="00566BC0">
        <w:rPr>
          <w:rFonts w:ascii="Arial" w:hAnsi="Arial" w:cs="Arial"/>
          <w:sz w:val="22"/>
          <w:szCs w:val="22"/>
        </w:rPr>
        <w:t xml:space="preserve"> podpisu předávacího protokolu, případně protokolu o odstranění vad a nedodělků, podepsaného oběma smluvními stranami. Záruční doba neběží po dobu od oznámení vady do doby sjednání nápravy u předmětné vady</w:t>
      </w:r>
      <w:r w:rsidR="009F2058" w:rsidRPr="00566BC0">
        <w:rPr>
          <w:rFonts w:ascii="Arial" w:hAnsi="Arial" w:cs="Arial"/>
          <w:sz w:val="22"/>
          <w:szCs w:val="22"/>
        </w:rPr>
        <w:t>, resp. do doby, kdy Kupující převzal nebo měl převzít reklamací dotčené Zboží (příslušnou část Zboží)</w:t>
      </w:r>
      <w:r w:rsidR="000C50EE" w:rsidRPr="00566BC0">
        <w:rPr>
          <w:rFonts w:ascii="Arial" w:hAnsi="Arial" w:cs="Arial"/>
          <w:sz w:val="22"/>
          <w:szCs w:val="22"/>
        </w:rPr>
        <w:t>.</w:t>
      </w:r>
      <w:r w:rsidR="00CD47FC" w:rsidRPr="00566BC0">
        <w:rPr>
          <w:rFonts w:ascii="Arial" w:hAnsi="Arial" w:cs="Arial"/>
          <w:sz w:val="22"/>
          <w:szCs w:val="22"/>
        </w:rPr>
        <w:t xml:space="preserve"> Písemnou reklamaci lze uplatnit nejpozději do posledního dne záruční lhůty, přičemž reklamace odeslaná Kupujícím v poslední den záruční lhůty se považuje za včas uplatněnou.</w:t>
      </w:r>
    </w:p>
    <w:p w14:paraId="341D690E" w14:textId="77777777" w:rsidR="00F20E93" w:rsidRPr="00F20E93" w:rsidRDefault="00F20E93" w:rsidP="00F20E93">
      <w:pPr>
        <w:pStyle w:val="Podnadpis"/>
        <w:tabs>
          <w:tab w:val="right" w:pos="9638"/>
        </w:tabs>
        <w:ind w:left="720"/>
        <w:jc w:val="both"/>
        <w:rPr>
          <w:rFonts w:ascii="Arial" w:hAnsi="Arial" w:cs="Arial"/>
          <w:i/>
          <w:sz w:val="18"/>
          <w:szCs w:val="18"/>
          <w:highlight w:val="lightGray"/>
        </w:rPr>
      </w:pPr>
      <w:r w:rsidRPr="00F20E93">
        <w:rPr>
          <w:rFonts w:ascii="Arial" w:hAnsi="Arial" w:cs="Arial"/>
          <w:i/>
          <w:sz w:val="18"/>
          <w:szCs w:val="18"/>
          <w:highlight w:val="lightGray"/>
        </w:rPr>
        <w:t>Pozn. pro dodavatele: dodavatel doplní délku záruční doby, která musí být shodná s tou, která je uvedena v odst. 6 článku II., dodavatel však musí uvést záruční dobu nejméně 24 měsíců, pokud není prodávajícím požadováno jinak v technických specifikacích. V případě, že u zboží dle technických specifikací je vyžadována delší záruka než 24 měsíců, platí délka záruky uvedená v technických specifikacích, které tvoří přílohu technické specifikace ve výběrovém řízení a následně po doplnění hodnot tvoří nedílnou přílohu smlouvy!!!</w:t>
      </w:r>
    </w:p>
    <w:p w14:paraId="67541D8B" w14:textId="77777777" w:rsidR="00566BC0" w:rsidRPr="00566BC0" w:rsidRDefault="00566BC0" w:rsidP="00566BC0">
      <w:pPr>
        <w:pStyle w:val="Odstavecseseznamem"/>
        <w:rPr>
          <w:rFonts w:ascii="Arial" w:hAnsi="Arial" w:cs="Arial"/>
          <w:sz w:val="22"/>
          <w:szCs w:val="22"/>
        </w:rPr>
      </w:pPr>
    </w:p>
    <w:p w14:paraId="20FE4713" w14:textId="77777777" w:rsidR="00CD47FC" w:rsidRPr="00566BC0" w:rsidRDefault="00CD47FC" w:rsidP="00566BC0">
      <w:pPr>
        <w:pStyle w:val="Odstavecseseznamem"/>
        <w:numPr>
          <w:ilvl w:val="0"/>
          <w:numId w:val="24"/>
        </w:numPr>
        <w:ind w:left="284" w:hanging="284"/>
        <w:jc w:val="both"/>
        <w:rPr>
          <w:rFonts w:ascii="Arial" w:hAnsi="Arial" w:cs="Arial"/>
          <w:sz w:val="22"/>
          <w:szCs w:val="22"/>
        </w:rPr>
      </w:pPr>
      <w:r w:rsidRPr="00566BC0">
        <w:rPr>
          <w:rFonts w:ascii="Arial" w:eastAsia="Arial Unicode MS" w:hAnsi="Arial" w:cs="Arial"/>
          <w:sz w:val="22"/>
          <w:szCs w:val="22"/>
        </w:rPr>
        <w:t xml:space="preserve">Smluvní strany se dohodly, že případné vady Zboží (vyjma vad právních) budou řešeny opravou Zboží, jeho příslušné části. Ukáže-li se, že vada Zboží či jeho část je objektivně neodstranitelná, zavazuje se Prodávající dodat Kupujícímu bez zbytečného odkladu bezplatně nové Zboží či jeho část (pro takové nové Zboží platí všechny specifikace a požadavky dle této smlouvy) a převést vlastnické právo k němu na Kupujícího. Reklamovaná vada musí být odstraněna ve lhůtě odpovídající povaze vady, nejpozději však </w:t>
      </w:r>
      <w:r w:rsidRPr="00566BC0">
        <w:rPr>
          <w:rFonts w:ascii="Arial" w:eastAsia="Arial Unicode MS" w:hAnsi="Arial" w:cs="Arial"/>
          <w:b/>
          <w:sz w:val="22"/>
          <w:szCs w:val="22"/>
        </w:rPr>
        <w:t>do 30 dnů</w:t>
      </w:r>
      <w:r w:rsidRPr="00566BC0">
        <w:rPr>
          <w:rFonts w:ascii="Arial" w:eastAsia="Arial Unicode MS" w:hAnsi="Arial" w:cs="Arial"/>
          <w:sz w:val="22"/>
          <w:szCs w:val="22"/>
        </w:rPr>
        <w:t xml:space="preserve"> od </w:t>
      </w:r>
      <w:r w:rsidR="009F2058" w:rsidRPr="00566BC0">
        <w:rPr>
          <w:rFonts w:ascii="Arial" w:eastAsia="Arial Unicode MS" w:hAnsi="Arial" w:cs="Arial"/>
          <w:sz w:val="22"/>
          <w:szCs w:val="22"/>
        </w:rPr>
        <w:t xml:space="preserve">doručení </w:t>
      </w:r>
      <w:r w:rsidRPr="00566BC0">
        <w:rPr>
          <w:rFonts w:ascii="Arial" w:eastAsia="Arial Unicode MS" w:hAnsi="Arial" w:cs="Arial"/>
          <w:sz w:val="22"/>
          <w:szCs w:val="22"/>
        </w:rPr>
        <w:t>reklamace vady, nedohodnou-</w:t>
      </w:r>
      <w:r w:rsidRPr="00566BC0">
        <w:rPr>
          <w:rFonts w:ascii="Arial" w:eastAsia="Arial Unicode MS" w:hAnsi="Arial" w:cs="Arial"/>
          <w:sz w:val="22"/>
          <w:szCs w:val="22"/>
        </w:rPr>
        <w:lastRenderedPageBreak/>
        <w:t>li se strany pro konkrétní případ písemně jinak.</w:t>
      </w:r>
      <w:r w:rsidRPr="00566BC0" w:rsidDel="00A1438A">
        <w:rPr>
          <w:rFonts w:ascii="Arial" w:eastAsia="Arial Unicode MS" w:hAnsi="Arial" w:cs="Arial"/>
          <w:sz w:val="22"/>
          <w:szCs w:val="22"/>
        </w:rPr>
        <w:t xml:space="preserve"> </w:t>
      </w:r>
      <w:r w:rsidRPr="00566BC0">
        <w:rPr>
          <w:rFonts w:ascii="Arial" w:eastAsia="Arial Unicode MS" w:hAnsi="Arial" w:cs="Arial"/>
          <w:sz w:val="22"/>
          <w:szCs w:val="22"/>
        </w:rPr>
        <w:t xml:space="preserve"> Neodstraní-li </w:t>
      </w:r>
      <w:r w:rsidR="009F2058" w:rsidRPr="00566BC0">
        <w:rPr>
          <w:rFonts w:ascii="Arial" w:eastAsia="Arial Unicode MS" w:hAnsi="Arial" w:cs="Arial"/>
          <w:sz w:val="22"/>
          <w:szCs w:val="22"/>
        </w:rPr>
        <w:t>P</w:t>
      </w:r>
      <w:r w:rsidRPr="00566BC0">
        <w:rPr>
          <w:rFonts w:ascii="Arial" w:eastAsia="Arial Unicode MS" w:hAnsi="Arial" w:cs="Arial"/>
          <w:sz w:val="22"/>
          <w:szCs w:val="22"/>
        </w:rPr>
        <w:t xml:space="preserve">rodávající vadu v příslušné lhůtě a nesjedná-li nápravu ani po písemné výzvě </w:t>
      </w:r>
      <w:r w:rsidR="009F2058" w:rsidRPr="00566BC0">
        <w:rPr>
          <w:rFonts w:ascii="Arial" w:eastAsia="Arial Unicode MS" w:hAnsi="Arial" w:cs="Arial"/>
          <w:sz w:val="22"/>
          <w:szCs w:val="22"/>
        </w:rPr>
        <w:t>K</w:t>
      </w:r>
      <w:r w:rsidRPr="00566BC0">
        <w:rPr>
          <w:rFonts w:ascii="Arial" w:eastAsia="Arial Unicode MS" w:hAnsi="Arial" w:cs="Arial"/>
          <w:sz w:val="22"/>
          <w:szCs w:val="22"/>
        </w:rPr>
        <w:t xml:space="preserve">upujícího a v dodatečné lhůtě alespoň </w:t>
      </w:r>
      <w:r w:rsidRPr="00566BC0">
        <w:rPr>
          <w:rFonts w:ascii="Arial" w:eastAsia="Arial Unicode MS" w:hAnsi="Arial" w:cs="Arial"/>
          <w:b/>
          <w:sz w:val="22"/>
          <w:szCs w:val="22"/>
        </w:rPr>
        <w:t>7 dnů</w:t>
      </w:r>
      <w:r w:rsidRPr="00566BC0">
        <w:rPr>
          <w:rFonts w:ascii="Arial" w:eastAsia="Arial Unicode MS" w:hAnsi="Arial" w:cs="Arial"/>
          <w:sz w:val="22"/>
          <w:szCs w:val="22"/>
        </w:rPr>
        <w:t xml:space="preserve"> od doručení takové výzvy, je </w:t>
      </w:r>
      <w:r w:rsidR="009F2058" w:rsidRPr="00566BC0">
        <w:rPr>
          <w:rFonts w:ascii="Arial" w:eastAsia="Arial Unicode MS" w:hAnsi="Arial" w:cs="Arial"/>
          <w:sz w:val="22"/>
          <w:szCs w:val="22"/>
        </w:rPr>
        <w:t>K</w:t>
      </w:r>
      <w:r w:rsidRPr="00566BC0">
        <w:rPr>
          <w:rFonts w:ascii="Arial" w:eastAsia="Arial Unicode MS" w:hAnsi="Arial" w:cs="Arial"/>
          <w:sz w:val="22"/>
          <w:szCs w:val="22"/>
        </w:rPr>
        <w:t xml:space="preserve">upující oprávněn nechat danou vadu odstranit na náklady </w:t>
      </w:r>
      <w:r w:rsidR="009F2058" w:rsidRPr="00566BC0">
        <w:rPr>
          <w:rFonts w:ascii="Arial" w:eastAsia="Arial Unicode MS" w:hAnsi="Arial" w:cs="Arial"/>
          <w:sz w:val="22"/>
          <w:szCs w:val="22"/>
        </w:rPr>
        <w:t>P</w:t>
      </w:r>
      <w:r w:rsidRPr="00566BC0">
        <w:rPr>
          <w:rFonts w:ascii="Arial" w:eastAsia="Arial Unicode MS" w:hAnsi="Arial" w:cs="Arial"/>
          <w:sz w:val="22"/>
          <w:szCs w:val="22"/>
        </w:rPr>
        <w:t>rodávajícího, aniž by tím byla dotčena poskytnutá záruka</w:t>
      </w:r>
      <w:r w:rsidR="009F2058" w:rsidRPr="00566BC0">
        <w:rPr>
          <w:rFonts w:ascii="Arial" w:eastAsia="Arial Unicode MS" w:hAnsi="Arial" w:cs="Arial"/>
          <w:sz w:val="22"/>
          <w:szCs w:val="22"/>
        </w:rPr>
        <w:t xml:space="preserve"> za jakost</w:t>
      </w:r>
      <w:r w:rsidRPr="00566BC0">
        <w:rPr>
          <w:rFonts w:ascii="Arial" w:eastAsia="Arial Unicode MS" w:hAnsi="Arial" w:cs="Arial"/>
          <w:sz w:val="22"/>
          <w:szCs w:val="22"/>
        </w:rPr>
        <w:t>.</w:t>
      </w:r>
    </w:p>
    <w:p w14:paraId="55F954C1" w14:textId="77777777" w:rsidR="00566BC0" w:rsidRPr="00566BC0" w:rsidRDefault="00566BC0" w:rsidP="00566BC0">
      <w:pPr>
        <w:pStyle w:val="Odstavecseseznamem"/>
        <w:rPr>
          <w:rFonts w:ascii="Arial" w:hAnsi="Arial" w:cs="Arial"/>
          <w:sz w:val="22"/>
          <w:szCs w:val="22"/>
        </w:rPr>
      </w:pPr>
    </w:p>
    <w:p w14:paraId="59355A6F" w14:textId="77777777" w:rsidR="009F2058" w:rsidRPr="00566BC0" w:rsidRDefault="009F2058" w:rsidP="00566BC0">
      <w:pPr>
        <w:pStyle w:val="Odstavecseseznamem"/>
        <w:numPr>
          <w:ilvl w:val="0"/>
          <w:numId w:val="24"/>
        </w:numPr>
        <w:ind w:left="284" w:hanging="284"/>
        <w:jc w:val="both"/>
        <w:rPr>
          <w:rFonts w:ascii="Arial" w:hAnsi="Arial" w:cs="Arial"/>
          <w:sz w:val="22"/>
          <w:szCs w:val="22"/>
        </w:rPr>
      </w:pPr>
      <w:r w:rsidRPr="00566BC0">
        <w:rPr>
          <w:rFonts w:ascii="Arial" w:eastAsia="Arial Unicode MS" w:hAnsi="Arial" w:cs="Arial"/>
          <w:sz w:val="22"/>
          <w:szCs w:val="22"/>
        </w:rPr>
        <w:t>Náklady na provedení a/nebo zajištění veškerých úkonů vyplývajících z poskytnuté záruky za jakost (zejména náklady na dopravu, náklady na náhradní díly atd.) nese Prodávající, který není oprávněn účtovat Kupujícímu z tohoto titulu jakékoliv platby.</w:t>
      </w:r>
    </w:p>
    <w:p w14:paraId="6EDB4ADC" w14:textId="77777777" w:rsidR="00566BC0" w:rsidRPr="00566BC0" w:rsidRDefault="00566BC0" w:rsidP="00566BC0">
      <w:pPr>
        <w:pStyle w:val="Odstavecseseznamem"/>
        <w:rPr>
          <w:rFonts w:ascii="Arial" w:hAnsi="Arial" w:cs="Arial"/>
          <w:sz w:val="22"/>
          <w:szCs w:val="22"/>
        </w:rPr>
      </w:pPr>
    </w:p>
    <w:p w14:paraId="6DD3C165" w14:textId="77777777" w:rsidR="009F2058" w:rsidRPr="00566BC0" w:rsidRDefault="009F2058" w:rsidP="00566BC0">
      <w:pPr>
        <w:pStyle w:val="Odstavecseseznamem"/>
        <w:numPr>
          <w:ilvl w:val="0"/>
          <w:numId w:val="24"/>
        </w:numPr>
        <w:ind w:left="284" w:hanging="284"/>
        <w:jc w:val="both"/>
        <w:rPr>
          <w:rFonts w:ascii="Arial" w:hAnsi="Arial" w:cs="Arial"/>
          <w:sz w:val="22"/>
          <w:szCs w:val="22"/>
        </w:rPr>
      </w:pPr>
      <w:r w:rsidRPr="00566BC0">
        <w:rPr>
          <w:rFonts w:ascii="Arial" w:eastAsia="Arial Unicode MS" w:hAnsi="Arial" w:cs="Arial"/>
          <w:sz w:val="22"/>
          <w:szCs w:val="22"/>
        </w:rPr>
        <w:t>Prodávající je povinen provést nápravu vady dle výše uvedeného i v případě, kdy reklamaci neuznává, přičemž nese související náklady až do doby, než se prokáže, zdali byla vada reklamována oprávněně. Prokáže-li se ve sporných případech, že Kupující vadu reklamoval neoprávněně, tzn., že Prodávající za vadu neodpovídá či se na ni nevztahuje poskytnutá záruka za jakost, je Kupující povinen uhradit Prodávajícímu veškeré Prodávajícím účelně vynaložené a doložené náklady vzniklé v souvislosti s odstraněním neoprávněně reklamované vady.</w:t>
      </w:r>
    </w:p>
    <w:p w14:paraId="6FAF3A0C" w14:textId="77777777" w:rsidR="00566BC0" w:rsidRPr="00566BC0" w:rsidRDefault="00566BC0" w:rsidP="00566BC0">
      <w:pPr>
        <w:pStyle w:val="Odstavecseseznamem"/>
        <w:rPr>
          <w:rFonts w:ascii="Arial" w:hAnsi="Arial" w:cs="Arial"/>
          <w:sz w:val="22"/>
          <w:szCs w:val="22"/>
        </w:rPr>
      </w:pPr>
    </w:p>
    <w:p w14:paraId="3052D007" w14:textId="77777777" w:rsidR="000B2A9E" w:rsidRPr="00283F58" w:rsidRDefault="000B2A9E" w:rsidP="00283F58">
      <w:pPr>
        <w:pStyle w:val="Odstavecseseznamem"/>
        <w:numPr>
          <w:ilvl w:val="0"/>
          <w:numId w:val="24"/>
        </w:numPr>
        <w:ind w:left="284" w:hanging="284"/>
        <w:jc w:val="both"/>
        <w:rPr>
          <w:rFonts w:ascii="Arial" w:hAnsi="Arial" w:cs="Arial"/>
          <w:sz w:val="22"/>
          <w:szCs w:val="22"/>
        </w:rPr>
      </w:pPr>
      <w:r w:rsidRPr="00283F58">
        <w:rPr>
          <w:rFonts w:ascii="Arial" w:eastAsia="Arial Unicode MS" w:hAnsi="Arial" w:cs="Arial"/>
          <w:sz w:val="22"/>
          <w:szCs w:val="22"/>
        </w:rPr>
        <w:t xml:space="preserve">Prodávající se zavazuje k dodávkám náhradních dílů potřebné pro opravu či výměnu </w:t>
      </w:r>
      <w:r w:rsidR="006F31F7" w:rsidRPr="00283F58">
        <w:rPr>
          <w:rFonts w:ascii="Arial" w:eastAsia="Arial Unicode MS" w:hAnsi="Arial" w:cs="Arial"/>
          <w:sz w:val="22"/>
          <w:szCs w:val="22"/>
        </w:rPr>
        <w:t xml:space="preserve">Zboží </w:t>
      </w:r>
      <w:r w:rsidRPr="00283F58">
        <w:rPr>
          <w:rFonts w:ascii="Arial" w:eastAsia="Arial Unicode MS" w:hAnsi="Arial" w:cs="Arial"/>
          <w:sz w:val="22"/>
          <w:szCs w:val="22"/>
        </w:rPr>
        <w:t xml:space="preserve">jak v </w:t>
      </w:r>
      <w:r w:rsidRPr="00283F58">
        <w:rPr>
          <w:rFonts w:ascii="Arial" w:eastAsia="Arial Unicode MS" w:hAnsi="Arial" w:cs="Arial"/>
          <w:sz w:val="22"/>
          <w:szCs w:val="22"/>
          <w:u w:val="single"/>
        </w:rPr>
        <w:t>záruční</w:t>
      </w:r>
      <w:r w:rsidRPr="00283F58">
        <w:rPr>
          <w:rFonts w:ascii="Arial" w:eastAsia="Arial Unicode MS" w:hAnsi="Arial" w:cs="Arial"/>
          <w:sz w:val="22"/>
          <w:szCs w:val="22"/>
        </w:rPr>
        <w:t xml:space="preserve"> tak v </w:t>
      </w:r>
      <w:r w:rsidRPr="00283F58">
        <w:rPr>
          <w:rFonts w:ascii="Arial" w:eastAsia="Arial Unicode MS" w:hAnsi="Arial" w:cs="Arial"/>
          <w:sz w:val="22"/>
          <w:szCs w:val="22"/>
          <w:u w:val="single"/>
        </w:rPr>
        <w:t>pozáruční</w:t>
      </w:r>
      <w:r w:rsidRPr="00283F58">
        <w:rPr>
          <w:rFonts w:ascii="Arial" w:eastAsia="Arial Unicode MS" w:hAnsi="Arial" w:cs="Arial"/>
          <w:sz w:val="22"/>
          <w:szCs w:val="22"/>
        </w:rPr>
        <w:t xml:space="preserve"> době</w:t>
      </w:r>
      <w:r w:rsidR="00283F58">
        <w:rPr>
          <w:rFonts w:ascii="Arial" w:eastAsia="Arial Unicode MS" w:hAnsi="Arial" w:cs="Arial"/>
          <w:sz w:val="22"/>
          <w:szCs w:val="22"/>
        </w:rPr>
        <w:t>, p</w:t>
      </w:r>
      <w:r w:rsidRPr="00283F58">
        <w:rPr>
          <w:rFonts w:ascii="Arial" w:eastAsia="Arial Unicode MS" w:hAnsi="Arial" w:cs="Arial"/>
          <w:sz w:val="22"/>
          <w:szCs w:val="22"/>
        </w:rPr>
        <w:t xml:space="preserve">řičemž </w:t>
      </w:r>
      <w:r w:rsidR="00283F58">
        <w:rPr>
          <w:rFonts w:ascii="Arial" w:eastAsia="Arial Unicode MS" w:hAnsi="Arial" w:cs="Arial"/>
          <w:sz w:val="22"/>
          <w:szCs w:val="22"/>
        </w:rPr>
        <w:t xml:space="preserve">náhradní díly musejí být dostupné po celou dobu záruční doby a </w:t>
      </w:r>
      <w:r w:rsidRPr="00283F58">
        <w:rPr>
          <w:rFonts w:ascii="Arial" w:eastAsia="Arial Unicode MS" w:hAnsi="Arial" w:cs="Arial"/>
          <w:sz w:val="22"/>
          <w:szCs w:val="22"/>
        </w:rPr>
        <w:t xml:space="preserve">v pozáruční době </w:t>
      </w:r>
      <w:r w:rsidR="00283F58">
        <w:rPr>
          <w:rFonts w:ascii="Arial" w:eastAsia="Arial Unicode MS" w:hAnsi="Arial" w:cs="Arial"/>
          <w:sz w:val="22"/>
          <w:szCs w:val="22"/>
        </w:rPr>
        <w:t xml:space="preserve">pak </w:t>
      </w:r>
      <w:r w:rsidR="000A69DC">
        <w:rPr>
          <w:rFonts w:ascii="Arial" w:eastAsia="Arial Unicode MS" w:hAnsi="Arial" w:cs="Arial"/>
          <w:sz w:val="22"/>
          <w:szCs w:val="22"/>
        </w:rPr>
        <w:t>nejméně po dobu udržitelnosti projektu</w:t>
      </w:r>
      <w:r w:rsidRPr="00283F58">
        <w:rPr>
          <w:rFonts w:ascii="Arial" w:eastAsia="Arial Unicode MS" w:hAnsi="Arial" w:cs="Arial"/>
          <w:sz w:val="22"/>
          <w:szCs w:val="22"/>
        </w:rPr>
        <w:t xml:space="preserve"> ode dne skončení záruční doby uvedené v této smlouvě</w:t>
      </w:r>
      <w:r w:rsidR="00283F58">
        <w:rPr>
          <w:rFonts w:ascii="Arial" w:eastAsia="Arial Unicode MS" w:hAnsi="Arial" w:cs="Arial"/>
          <w:sz w:val="22"/>
          <w:szCs w:val="22"/>
        </w:rPr>
        <w:t xml:space="preserve"> v článku V. odst. 3</w:t>
      </w:r>
      <w:r w:rsidRPr="00283F58">
        <w:rPr>
          <w:rFonts w:ascii="Arial" w:eastAsia="Arial Unicode MS" w:hAnsi="Arial" w:cs="Arial"/>
          <w:sz w:val="22"/>
          <w:szCs w:val="22"/>
        </w:rPr>
        <w:t xml:space="preserve">. Případná dodávka náhradních dílů v pozáruční době není zahrnuta v celkové </w:t>
      </w:r>
      <w:r w:rsidR="006F31F7" w:rsidRPr="00283F58">
        <w:rPr>
          <w:rFonts w:ascii="Arial" w:eastAsia="Arial Unicode MS" w:hAnsi="Arial" w:cs="Arial"/>
          <w:sz w:val="22"/>
          <w:szCs w:val="22"/>
        </w:rPr>
        <w:t xml:space="preserve">kupní </w:t>
      </w:r>
      <w:r w:rsidRPr="00283F58">
        <w:rPr>
          <w:rFonts w:ascii="Arial" w:eastAsia="Arial Unicode MS" w:hAnsi="Arial" w:cs="Arial"/>
          <w:sz w:val="22"/>
          <w:szCs w:val="22"/>
        </w:rPr>
        <w:t xml:space="preserve">ceně za </w:t>
      </w:r>
      <w:r w:rsidR="006F31F7" w:rsidRPr="00283F58">
        <w:rPr>
          <w:rFonts w:ascii="Arial" w:eastAsia="Arial Unicode MS" w:hAnsi="Arial" w:cs="Arial"/>
          <w:sz w:val="22"/>
          <w:szCs w:val="22"/>
        </w:rPr>
        <w:t xml:space="preserve">Zboží </w:t>
      </w:r>
      <w:r w:rsidRPr="00283F58">
        <w:rPr>
          <w:rFonts w:ascii="Arial" w:eastAsia="Arial Unicode MS" w:hAnsi="Arial" w:cs="Arial"/>
          <w:sz w:val="22"/>
          <w:szCs w:val="22"/>
        </w:rPr>
        <w:t>uvedené v čl. IV. této smlouvy a byla by účtovaná a hrazená zvlášť.</w:t>
      </w:r>
    </w:p>
    <w:p w14:paraId="74036525" w14:textId="77777777" w:rsidR="00E74CCF" w:rsidRDefault="00E74CCF" w:rsidP="00216AE3">
      <w:pPr>
        <w:tabs>
          <w:tab w:val="left" w:pos="1418"/>
        </w:tabs>
        <w:suppressAutoHyphens/>
        <w:spacing w:before="60"/>
        <w:jc w:val="both"/>
        <w:rPr>
          <w:rFonts w:ascii="Arial" w:hAnsi="Arial" w:cs="Arial"/>
          <w:sz w:val="22"/>
          <w:szCs w:val="22"/>
        </w:rPr>
      </w:pPr>
    </w:p>
    <w:p w14:paraId="414C3D05" w14:textId="77777777" w:rsidR="000B2A9E" w:rsidRDefault="000B2A9E" w:rsidP="00216AE3">
      <w:pPr>
        <w:tabs>
          <w:tab w:val="left" w:pos="1418"/>
        </w:tabs>
        <w:suppressAutoHyphens/>
        <w:spacing w:before="60"/>
        <w:jc w:val="both"/>
        <w:rPr>
          <w:rFonts w:ascii="Arial" w:hAnsi="Arial" w:cs="Arial"/>
          <w:sz w:val="22"/>
          <w:szCs w:val="22"/>
        </w:rPr>
      </w:pPr>
    </w:p>
    <w:p w14:paraId="24CDB6F8" w14:textId="77777777" w:rsidR="000B2A9E" w:rsidRPr="000F52DE" w:rsidRDefault="000F52DE" w:rsidP="000F52DE">
      <w:pPr>
        <w:tabs>
          <w:tab w:val="left" w:pos="1418"/>
        </w:tabs>
        <w:suppressAutoHyphens/>
        <w:spacing w:before="60"/>
        <w:jc w:val="center"/>
        <w:rPr>
          <w:rFonts w:ascii="Arial" w:hAnsi="Arial" w:cs="Arial"/>
          <w:b/>
          <w:sz w:val="22"/>
          <w:szCs w:val="22"/>
        </w:rPr>
      </w:pPr>
      <w:r w:rsidRPr="000F52DE">
        <w:rPr>
          <w:rFonts w:ascii="Arial" w:hAnsi="Arial" w:cs="Arial"/>
          <w:b/>
          <w:sz w:val="22"/>
          <w:szCs w:val="22"/>
        </w:rPr>
        <w:t>Článek</w:t>
      </w:r>
      <w:r>
        <w:rPr>
          <w:rFonts w:ascii="Arial" w:hAnsi="Arial" w:cs="Arial"/>
          <w:b/>
          <w:sz w:val="22"/>
          <w:szCs w:val="22"/>
        </w:rPr>
        <w:t xml:space="preserve"> </w:t>
      </w:r>
      <w:r w:rsidR="007F0725">
        <w:rPr>
          <w:rFonts w:ascii="Arial" w:hAnsi="Arial" w:cs="Arial"/>
          <w:b/>
          <w:sz w:val="22"/>
          <w:szCs w:val="22"/>
        </w:rPr>
        <w:t>VI.</w:t>
      </w:r>
    </w:p>
    <w:p w14:paraId="02F10CE2" w14:textId="77777777" w:rsidR="00EA3274" w:rsidRPr="00EA3274" w:rsidRDefault="000F52DE" w:rsidP="000F52DE">
      <w:pPr>
        <w:jc w:val="center"/>
        <w:rPr>
          <w:rFonts w:ascii="Arial" w:hAnsi="Arial"/>
          <w:b/>
          <w:sz w:val="22"/>
          <w:szCs w:val="22"/>
        </w:rPr>
      </w:pPr>
      <w:r>
        <w:rPr>
          <w:rFonts w:ascii="Arial" w:hAnsi="Arial"/>
          <w:b/>
          <w:sz w:val="22"/>
          <w:szCs w:val="22"/>
        </w:rPr>
        <w:t>Ostatní ujednání</w:t>
      </w:r>
    </w:p>
    <w:p w14:paraId="7487E3D5" w14:textId="77777777" w:rsidR="00634F59" w:rsidRPr="00FB62A9" w:rsidRDefault="00634F59" w:rsidP="00FB62A9">
      <w:pPr>
        <w:jc w:val="both"/>
        <w:rPr>
          <w:rFonts w:ascii="Arial" w:hAnsi="Arial"/>
          <w:sz w:val="22"/>
          <w:szCs w:val="22"/>
        </w:rPr>
      </w:pPr>
    </w:p>
    <w:p w14:paraId="1C3C6941" w14:textId="77777777" w:rsidR="00EA3274" w:rsidRPr="00634F59" w:rsidRDefault="00EA3274" w:rsidP="00634F59">
      <w:pPr>
        <w:pStyle w:val="Odstavecseseznamem"/>
        <w:numPr>
          <w:ilvl w:val="0"/>
          <w:numId w:val="25"/>
        </w:numPr>
        <w:ind w:left="284" w:hanging="284"/>
        <w:jc w:val="both"/>
        <w:rPr>
          <w:rFonts w:ascii="Arial" w:hAnsi="Arial"/>
          <w:sz w:val="22"/>
          <w:szCs w:val="22"/>
        </w:rPr>
      </w:pPr>
      <w:r w:rsidRPr="00634F59">
        <w:rPr>
          <w:rFonts w:ascii="Arial" w:hAnsi="Arial"/>
          <w:sz w:val="22"/>
          <w:szCs w:val="22"/>
        </w:rPr>
        <w:t>Vlastnické prá</w:t>
      </w:r>
      <w:r w:rsidR="004F2F6B" w:rsidRPr="00634F59">
        <w:rPr>
          <w:rFonts w:ascii="Arial" w:hAnsi="Arial"/>
          <w:sz w:val="22"/>
          <w:szCs w:val="22"/>
        </w:rPr>
        <w:t>vo</w:t>
      </w:r>
      <w:r w:rsidR="00B80D7F" w:rsidRPr="00634F59">
        <w:rPr>
          <w:rFonts w:ascii="Arial" w:hAnsi="Arial"/>
          <w:sz w:val="22"/>
          <w:szCs w:val="22"/>
        </w:rPr>
        <w:t xml:space="preserve"> ke Zboží </w:t>
      </w:r>
      <w:r w:rsidRPr="00634F59">
        <w:rPr>
          <w:rFonts w:ascii="Arial" w:hAnsi="Arial"/>
          <w:sz w:val="22"/>
          <w:szCs w:val="22"/>
        </w:rPr>
        <w:t>přechází na Kupujícího okamžikem pře</w:t>
      </w:r>
      <w:r w:rsidR="004F2F6B" w:rsidRPr="00634F59">
        <w:rPr>
          <w:rFonts w:ascii="Arial" w:hAnsi="Arial"/>
          <w:sz w:val="22"/>
          <w:szCs w:val="22"/>
        </w:rPr>
        <w:t>vz</w:t>
      </w:r>
      <w:r w:rsidR="00B80D7F" w:rsidRPr="00634F59">
        <w:rPr>
          <w:rFonts w:ascii="Arial" w:hAnsi="Arial"/>
          <w:sz w:val="22"/>
          <w:szCs w:val="22"/>
        </w:rPr>
        <w:t xml:space="preserve">etí Zboží </w:t>
      </w:r>
      <w:r w:rsidRPr="00634F59">
        <w:rPr>
          <w:rFonts w:ascii="Arial" w:hAnsi="Arial"/>
          <w:sz w:val="22"/>
          <w:szCs w:val="22"/>
        </w:rPr>
        <w:t>Kupujícím.</w:t>
      </w:r>
    </w:p>
    <w:p w14:paraId="549EAB5E" w14:textId="77777777" w:rsidR="00BD2B1F" w:rsidRPr="00634F59" w:rsidRDefault="00BD2B1F" w:rsidP="00634F59">
      <w:pPr>
        <w:jc w:val="both"/>
        <w:rPr>
          <w:rFonts w:ascii="Arial" w:hAnsi="Arial"/>
          <w:sz w:val="22"/>
          <w:szCs w:val="22"/>
        </w:rPr>
      </w:pPr>
    </w:p>
    <w:p w14:paraId="66211D4C" w14:textId="77777777" w:rsidR="00EA3274" w:rsidRDefault="00EA3274" w:rsidP="00EA3274">
      <w:pPr>
        <w:pStyle w:val="Odstavecseseznamem"/>
        <w:numPr>
          <w:ilvl w:val="0"/>
          <w:numId w:val="25"/>
        </w:numPr>
        <w:ind w:left="284" w:hanging="284"/>
        <w:jc w:val="both"/>
        <w:rPr>
          <w:rFonts w:ascii="Arial" w:hAnsi="Arial"/>
          <w:sz w:val="22"/>
          <w:szCs w:val="22"/>
        </w:rPr>
      </w:pPr>
      <w:r w:rsidRPr="00BD2B1F">
        <w:rPr>
          <w:rFonts w:ascii="Arial" w:hAnsi="Arial"/>
          <w:sz w:val="22"/>
          <w:szCs w:val="22"/>
        </w:rPr>
        <w:t>Neb</w:t>
      </w:r>
      <w:r w:rsidR="004F2F6B">
        <w:rPr>
          <w:rFonts w:ascii="Arial" w:hAnsi="Arial"/>
          <w:sz w:val="22"/>
          <w:szCs w:val="22"/>
        </w:rPr>
        <w:t>ezpečí škod</w:t>
      </w:r>
      <w:r w:rsidR="00B80D7F">
        <w:rPr>
          <w:rFonts w:ascii="Arial" w:hAnsi="Arial"/>
          <w:sz w:val="22"/>
          <w:szCs w:val="22"/>
        </w:rPr>
        <w:t xml:space="preserve">y na Zboží </w:t>
      </w:r>
      <w:r w:rsidRPr="00BD2B1F">
        <w:rPr>
          <w:rFonts w:ascii="Arial" w:hAnsi="Arial"/>
          <w:sz w:val="22"/>
          <w:szCs w:val="22"/>
        </w:rPr>
        <w:t>přechází na Kupujícího okamžikem pře</w:t>
      </w:r>
      <w:r w:rsidR="004F2F6B">
        <w:rPr>
          <w:rFonts w:ascii="Arial" w:hAnsi="Arial"/>
          <w:sz w:val="22"/>
          <w:szCs w:val="22"/>
        </w:rPr>
        <w:t>vz</w:t>
      </w:r>
      <w:r w:rsidR="00B80D7F">
        <w:rPr>
          <w:rFonts w:ascii="Arial" w:hAnsi="Arial"/>
          <w:sz w:val="22"/>
          <w:szCs w:val="22"/>
        </w:rPr>
        <w:t xml:space="preserve">etí Zboží </w:t>
      </w:r>
      <w:r w:rsidRPr="00BD2B1F">
        <w:rPr>
          <w:rFonts w:ascii="Arial" w:hAnsi="Arial"/>
          <w:sz w:val="22"/>
          <w:szCs w:val="22"/>
        </w:rPr>
        <w:t>Kupujícím.</w:t>
      </w:r>
    </w:p>
    <w:p w14:paraId="1F6DD8E2" w14:textId="77777777" w:rsidR="00BD2B1F" w:rsidRPr="00BD2B1F" w:rsidRDefault="00BD2B1F" w:rsidP="00BD2B1F">
      <w:pPr>
        <w:pStyle w:val="Odstavecseseznamem"/>
        <w:rPr>
          <w:rFonts w:ascii="Arial" w:hAnsi="Arial"/>
          <w:sz w:val="22"/>
          <w:szCs w:val="22"/>
        </w:rPr>
      </w:pPr>
    </w:p>
    <w:p w14:paraId="54261BA2" w14:textId="77777777" w:rsidR="00114D5E" w:rsidRDefault="006F31F7" w:rsidP="00BD2B1F">
      <w:pPr>
        <w:pStyle w:val="Odstavecseseznamem"/>
        <w:numPr>
          <w:ilvl w:val="0"/>
          <w:numId w:val="25"/>
        </w:numPr>
        <w:ind w:left="284" w:hanging="284"/>
        <w:jc w:val="both"/>
        <w:rPr>
          <w:rFonts w:ascii="Arial" w:hAnsi="Arial"/>
          <w:sz w:val="22"/>
          <w:szCs w:val="22"/>
        </w:rPr>
      </w:pPr>
      <w:r w:rsidRPr="00BD2B1F">
        <w:rPr>
          <w:rFonts w:ascii="Arial" w:hAnsi="Arial"/>
          <w:sz w:val="22"/>
          <w:szCs w:val="22"/>
        </w:rPr>
        <w:t>Prodávající je povinen při realizaci této smlouvy náležitě respektovat práva k průmyslovému a duševnímu vlastnictví, která by mohla být v souvislosti s plněním této smlouvy dotčena a nese plnou odpovědnost za vypořádání nároků všech třetích osob, které by mohly být v této souvislosti vzneseny. Prodávající je povinen zajistit příslušnou právní ochranu uvedených práv i v závazkový</w:t>
      </w:r>
      <w:r w:rsidR="00BE2425">
        <w:rPr>
          <w:rFonts w:ascii="Arial" w:hAnsi="Arial"/>
          <w:sz w:val="22"/>
          <w:szCs w:val="22"/>
        </w:rPr>
        <w:t>ch právních vztazích ke svým pod</w:t>
      </w:r>
      <w:r w:rsidRPr="00BD2B1F">
        <w:rPr>
          <w:rFonts w:ascii="Arial" w:hAnsi="Arial"/>
          <w:sz w:val="22"/>
          <w:szCs w:val="22"/>
        </w:rPr>
        <w:t>dodavatelům</w:t>
      </w:r>
      <w:r w:rsidR="002B4B57" w:rsidRPr="00BD2B1F">
        <w:rPr>
          <w:rFonts w:ascii="Arial" w:hAnsi="Arial"/>
          <w:sz w:val="22"/>
          <w:szCs w:val="22"/>
        </w:rPr>
        <w:t>.</w:t>
      </w:r>
      <w:r w:rsidR="00114D5E" w:rsidRPr="00BD2B1F">
        <w:rPr>
          <w:rFonts w:ascii="Arial" w:hAnsi="Arial"/>
          <w:sz w:val="22"/>
          <w:szCs w:val="22"/>
        </w:rPr>
        <w:t xml:space="preserve"> </w:t>
      </w:r>
    </w:p>
    <w:p w14:paraId="54FF0545" w14:textId="77777777" w:rsidR="00BD2B1F" w:rsidRPr="00BD2B1F" w:rsidRDefault="00BD2B1F" w:rsidP="00BD2B1F">
      <w:pPr>
        <w:pStyle w:val="Odstavecseseznamem"/>
        <w:rPr>
          <w:rFonts w:ascii="Arial" w:hAnsi="Arial"/>
          <w:sz w:val="22"/>
          <w:szCs w:val="22"/>
        </w:rPr>
      </w:pPr>
    </w:p>
    <w:p w14:paraId="567A05BA" w14:textId="77777777" w:rsidR="002B4B57" w:rsidRDefault="002B4B57" w:rsidP="00BD2B1F">
      <w:pPr>
        <w:pStyle w:val="Odstavecseseznamem"/>
        <w:numPr>
          <w:ilvl w:val="0"/>
          <w:numId w:val="25"/>
        </w:numPr>
        <w:ind w:left="284" w:hanging="284"/>
        <w:jc w:val="both"/>
        <w:rPr>
          <w:rFonts w:ascii="Arial" w:hAnsi="Arial"/>
          <w:sz w:val="22"/>
          <w:szCs w:val="22"/>
        </w:rPr>
      </w:pPr>
      <w:r w:rsidRPr="00BD2B1F">
        <w:rPr>
          <w:rFonts w:ascii="Arial" w:hAnsi="Arial"/>
          <w:sz w:val="22"/>
          <w:szCs w:val="22"/>
        </w:rPr>
        <w:t xml:space="preserve">Smluvní strany se zavazují, že obchodní a technické informace, které jim byly svěřeny smluvním partnerem, nezpřístupní třetím osobám bez písemného souhlasu druhého smluvního partnera a neužijí těchto informací pro jiné účely než pro plnění předmětu této </w:t>
      </w:r>
      <w:r w:rsidRPr="004A0114">
        <w:rPr>
          <w:rFonts w:ascii="Arial" w:hAnsi="Arial"/>
          <w:sz w:val="22"/>
          <w:szCs w:val="22"/>
        </w:rPr>
        <w:t>smlouvy</w:t>
      </w:r>
      <w:r w:rsidR="00114D5E" w:rsidRPr="004A0114">
        <w:rPr>
          <w:rFonts w:ascii="Arial" w:hAnsi="Arial"/>
          <w:sz w:val="22"/>
          <w:szCs w:val="22"/>
        </w:rPr>
        <w:t xml:space="preserve">, čímž však není dotčena povinnost zveřejnění příslušných informací, tak jak je uvedeno v odstavci </w:t>
      </w:r>
      <w:r w:rsidR="00283F58" w:rsidRPr="004A0114">
        <w:rPr>
          <w:rFonts w:ascii="Arial" w:hAnsi="Arial"/>
          <w:sz w:val="22"/>
          <w:szCs w:val="22"/>
        </w:rPr>
        <w:t>5</w:t>
      </w:r>
      <w:r w:rsidR="00114D5E" w:rsidRPr="004A0114">
        <w:rPr>
          <w:rFonts w:ascii="Arial" w:hAnsi="Arial"/>
          <w:sz w:val="22"/>
          <w:szCs w:val="22"/>
        </w:rPr>
        <w:t xml:space="preserve"> tohoto</w:t>
      </w:r>
      <w:r w:rsidR="00114D5E" w:rsidRPr="00BD2B1F">
        <w:rPr>
          <w:rFonts w:ascii="Arial" w:hAnsi="Arial"/>
          <w:sz w:val="22"/>
          <w:szCs w:val="22"/>
        </w:rPr>
        <w:t xml:space="preserve"> článku</w:t>
      </w:r>
      <w:r w:rsidRPr="00BD2B1F">
        <w:rPr>
          <w:rFonts w:ascii="Arial" w:hAnsi="Arial"/>
          <w:sz w:val="22"/>
          <w:szCs w:val="22"/>
        </w:rPr>
        <w:t>.</w:t>
      </w:r>
    </w:p>
    <w:p w14:paraId="223A8C5C" w14:textId="77777777" w:rsidR="00BD2B1F" w:rsidRPr="00BD2B1F" w:rsidRDefault="00BD2B1F" w:rsidP="00BD2B1F">
      <w:pPr>
        <w:pStyle w:val="Odstavecseseznamem"/>
        <w:rPr>
          <w:rFonts w:ascii="Arial" w:hAnsi="Arial"/>
          <w:sz w:val="22"/>
          <w:szCs w:val="22"/>
        </w:rPr>
      </w:pPr>
    </w:p>
    <w:p w14:paraId="3B276C74" w14:textId="77777777" w:rsidR="00675FE8" w:rsidRDefault="00675FE8" w:rsidP="00675FE8">
      <w:pPr>
        <w:pStyle w:val="Odstavecseseznamem"/>
        <w:numPr>
          <w:ilvl w:val="0"/>
          <w:numId w:val="25"/>
        </w:numPr>
        <w:ind w:left="284" w:hanging="284"/>
        <w:jc w:val="both"/>
        <w:rPr>
          <w:rFonts w:ascii="Arial" w:hAnsi="Arial"/>
          <w:sz w:val="22"/>
          <w:szCs w:val="22"/>
        </w:rPr>
      </w:pPr>
      <w:r w:rsidRPr="00BD2B1F">
        <w:rPr>
          <w:rFonts w:ascii="Arial" w:hAnsi="Arial"/>
          <w:sz w:val="22"/>
          <w:szCs w:val="22"/>
        </w:rPr>
        <w:t>Prodávající souhlasí se zveřejněním obsahu smlouvy nebo jejích částí podle zákona č. 106/1999 Sb., o svobodném přístupu k informacím, ve znění pozdějších předpisů, zejména s povinností Kupujícího poskytnout informaci o ceně zboží a název a sídlo Prodávajícího.</w:t>
      </w:r>
      <w:r w:rsidRPr="00086604">
        <w:t xml:space="preserve"> </w:t>
      </w:r>
      <w:r w:rsidRPr="00086604">
        <w:rPr>
          <w:rFonts w:ascii="Arial" w:hAnsi="Arial"/>
          <w:sz w:val="22"/>
          <w:szCs w:val="22"/>
        </w:rPr>
        <w:t xml:space="preserve">Prodávající si je vědom skutečnosti, že Kupující, jako veřejný zadavatel je </w:t>
      </w:r>
      <w:r>
        <w:rPr>
          <w:rFonts w:ascii="Arial" w:hAnsi="Arial"/>
          <w:sz w:val="22"/>
          <w:szCs w:val="22"/>
        </w:rPr>
        <w:t xml:space="preserve">oprávněn </w:t>
      </w:r>
      <w:r w:rsidRPr="00086604">
        <w:rPr>
          <w:rFonts w:ascii="Arial" w:hAnsi="Arial"/>
          <w:sz w:val="22"/>
          <w:szCs w:val="22"/>
        </w:rPr>
        <w:t xml:space="preserve">podle zákona č. 134/2016 Sb., o zadávání veřejných zakázek, v platném znění, zveřejnit na svém profilu zadavatele úplné znění této kupní smlouvy vč. všech dodatků a příloh, </w:t>
      </w:r>
      <w:r>
        <w:rPr>
          <w:rFonts w:ascii="Arial" w:hAnsi="Arial"/>
          <w:sz w:val="22"/>
          <w:szCs w:val="22"/>
        </w:rPr>
        <w:t xml:space="preserve">jakož i </w:t>
      </w:r>
      <w:r w:rsidRPr="00086604">
        <w:rPr>
          <w:rFonts w:ascii="Arial" w:hAnsi="Arial"/>
          <w:sz w:val="22"/>
          <w:szCs w:val="22"/>
        </w:rPr>
        <w:t>výši skutečně uhrazené ceny po ukončení dodávky</w:t>
      </w:r>
      <w:r>
        <w:rPr>
          <w:rFonts w:ascii="Arial" w:hAnsi="Arial"/>
          <w:sz w:val="22"/>
          <w:szCs w:val="22"/>
        </w:rPr>
        <w:t xml:space="preserve">. </w:t>
      </w:r>
      <w:r w:rsidRPr="00BD2B1F">
        <w:rPr>
          <w:rFonts w:ascii="Arial" w:hAnsi="Arial"/>
          <w:sz w:val="22"/>
          <w:szCs w:val="22"/>
        </w:rPr>
        <w:t xml:space="preserve">Dále si je Prodávající vědom, že tuto kupní smlouvu vč. všech dodatků a příloh je podle zákona č. 340/2015 Sb., o zvláštních podmínkách účinnosti některých smluv, uveřejňovaní těchto smluv a o registru smluv, nutno uveřejnit v registru smluv, a to včetně kupní </w:t>
      </w:r>
      <w:r w:rsidRPr="00BD2B1F">
        <w:rPr>
          <w:rFonts w:ascii="Arial" w:hAnsi="Arial"/>
          <w:sz w:val="22"/>
          <w:szCs w:val="22"/>
        </w:rPr>
        <w:lastRenderedPageBreak/>
        <w:t>ceny, vymezení předmětu smlouvy, identifikace smluvních stran a data uzavření smlouvy. Prodávající je seznámen se skutečností, že poskytnutí těchto informací se dle citovaných zákonů nepovažuje za porušení obchodního tajemství a s jejich zveřejněním tímto vyslovuje svůj souhlas.</w:t>
      </w:r>
      <w:r w:rsidRPr="00283F58">
        <w:rPr>
          <w:rFonts w:ascii="Arial" w:hAnsi="Arial"/>
          <w:sz w:val="22"/>
          <w:szCs w:val="22"/>
        </w:rPr>
        <w:t xml:space="preserve"> </w:t>
      </w:r>
      <w:r w:rsidRPr="00083442">
        <w:rPr>
          <w:rFonts w:ascii="Arial" w:hAnsi="Arial"/>
          <w:sz w:val="22"/>
          <w:szCs w:val="22"/>
        </w:rPr>
        <w:t>Smluvní strany prohlašují, že žádná část této smlouvy včetně jejích příloh nenaplňuje znaky obchodního tajemství dle § 504 OZ</w:t>
      </w:r>
      <w:r>
        <w:rPr>
          <w:rFonts w:ascii="Arial" w:hAnsi="Arial"/>
          <w:sz w:val="22"/>
          <w:szCs w:val="22"/>
        </w:rPr>
        <w:t>.</w:t>
      </w:r>
      <w:r>
        <w:rPr>
          <w:rStyle w:val="Odkaznakoment"/>
        </w:rPr>
        <w:t xml:space="preserve"> </w:t>
      </w:r>
    </w:p>
    <w:p w14:paraId="72787F78" w14:textId="77777777" w:rsidR="00BD2B1F" w:rsidRDefault="00BD2B1F" w:rsidP="00BD2B1F">
      <w:pPr>
        <w:pStyle w:val="Odstavecseseznamem"/>
        <w:ind w:left="284"/>
        <w:jc w:val="both"/>
        <w:rPr>
          <w:rFonts w:ascii="Arial" w:hAnsi="Arial"/>
          <w:sz w:val="22"/>
          <w:szCs w:val="22"/>
        </w:rPr>
      </w:pPr>
    </w:p>
    <w:p w14:paraId="13BF1CED" w14:textId="77777777" w:rsidR="00BD2B1F" w:rsidRDefault="00BD2B1F" w:rsidP="00BD2B1F">
      <w:pPr>
        <w:pStyle w:val="Odstavecseseznamem"/>
        <w:numPr>
          <w:ilvl w:val="0"/>
          <w:numId w:val="25"/>
        </w:numPr>
        <w:ind w:left="284" w:hanging="284"/>
        <w:jc w:val="both"/>
        <w:rPr>
          <w:rFonts w:ascii="Arial" w:hAnsi="Arial"/>
          <w:sz w:val="22"/>
          <w:szCs w:val="22"/>
        </w:rPr>
      </w:pPr>
      <w:r w:rsidRPr="00BD2B1F">
        <w:rPr>
          <w:rFonts w:ascii="Arial" w:hAnsi="Arial"/>
          <w:sz w:val="22"/>
          <w:szCs w:val="22"/>
        </w:rPr>
        <w:t>Prodávající prohlašuje, že na sebe bere nebezpečí změny okolností ve smyslu ustanovení § 1765 odst. 2) OZ.</w:t>
      </w:r>
    </w:p>
    <w:p w14:paraId="25C56D2B" w14:textId="77777777" w:rsidR="00BD2B1F" w:rsidRPr="00BD2B1F" w:rsidRDefault="00BD2B1F" w:rsidP="00BD2B1F">
      <w:pPr>
        <w:pStyle w:val="Odstavecseseznamem"/>
        <w:rPr>
          <w:rFonts w:ascii="Arial" w:hAnsi="Arial"/>
          <w:sz w:val="22"/>
          <w:szCs w:val="22"/>
        </w:rPr>
      </w:pPr>
    </w:p>
    <w:p w14:paraId="21F9BF86" w14:textId="77777777" w:rsidR="00F55C9B" w:rsidRPr="00BD2B1F" w:rsidRDefault="00F55C9B" w:rsidP="00F55C9B">
      <w:pPr>
        <w:pStyle w:val="Odstavecseseznamem"/>
        <w:numPr>
          <w:ilvl w:val="0"/>
          <w:numId w:val="25"/>
        </w:numPr>
        <w:ind w:left="284" w:hanging="284"/>
        <w:jc w:val="both"/>
        <w:rPr>
          <w:rFonts w:ascii="Arial" w:hAnsi="Arial"/>
          <w:sz w:val="22"/>
          <w:szCs w:val="22"/>
        </w:rPr>
      </w:pPr>
      <w:r w:rsidRPr="00F168B4">
        <w:rPr>
          <w:rFonts w:ascii="Arial" w:hAnsi="Arial"/>
          <w:sz w:val="22"/>
          <w:szCs w:val="22"/>
        </w:rPr>
        <w:t>Prodávající není oprávněn postoupit pohledávku plynoucí z této smlouvy třetí osobě bez písemného souhlasu Kupujícího. Prodávající není oprávněn převést ani žádná jiná svá práva ani žádné povinnosti z této smlouvy na třetí osobu bez předchozího písemného souhlasu Kupujícího. Prodávající není oprávněn započíst jakékoliv své pohledávky za Kupujícím z titulu této smlouvy vůči jakýmkoliv pohledávkám Kupujícího za Prodávajícím.</w:t>
      </w:r>
    </w:p>
    <w:p w14:paraId="0535344D" w14:textId="77777777" w:rsidR="002B4B57" w:rsidRDefault="002B4B57" w:rsidP="00EA3274">
      <w:pPr>
        <w:jc w:val="both"/>
        <w:rPr>
          <w:rFonts w:ascii="Arial" w:hAnsi="Arial"/>
          <w:sz w:val="22"/>
          <w:szCs w:val="22"/>
        </w:rPr>
      </w:pPr>
    </w:p>
    <w:p w14:paraId="65241F6C" w14:textId="77777777" w:rsidR="00F55C9B" w:rsidRDefault="00F55C9B" w:rsidP="00EA3274">
      <w:pPr>
        <w:jc w:val="both"/>
        <w:rPr>
          <w:rFonts w:ascii="Arial" w:hAnsi="Arial"/>
          <w:sz w:val="22"/>
          <w:szCs w:val="22"/>
        </w:rPr>
      </w:pPr>
    </w:p>
    <w:p w14:paraId="35D66DF1" w14:textId="77777777" w:rsidR="004622FC" w:rsidRPr="002B4B57" w:rsidRDefault="004622FC" w:rsidP="00EA3274">
      <w:pPr>
        <w:jc w:val="both"/>
        <w:rPr>
          <w:rFonts w:ascii="Arial" w:hAnsi="Arial"/>
          <w:sz w:val="22"/>
          <w:szCs w:val="22"/>
        </w:rPr>
      </w:pPr>
    </w:p>
    <w:p w14:paraId="7E448C1E" w14:textId="77777777" w:rsidR="002B4B57" w:rsidRPr="00722ADB" w:rsidRDefault="00722ADB" w:rsidP="00722ADB">
      <w:pPr>
        <w:jc w:val="center"/>
        <w:rPr>
          <w:rFonts w:ascii="Arial" w:hAnsi="Arial"/>
          <w:b/>
          <w:sz w:val="22"/>
          <w:szCs w:val="22"/>
        </w:rPr>
      </w:pPr>
      <w:r w:rsidRPr="00722ADB">
        <w:rPr>
          <w:rFonts w:ascii="Arial" w:hAnsi="Arial"/>
          <w:b/>
          <w:sz w:val="22"/>
          <w:szCs w:val="22"/>
        </w:rPr>
        <w:t>Článek</w:t>
      </w:r>
      <w:r>
        <w:rPr>
          <w:rFonts w:ascii="Arial" w:hAnsi="Arial"/>
          <w:b/>
          <w:sz w:val="22"/>
          <w:szCs w:val="22"/>
        </w:rPr>
        <w:t xml:space="preserve"> </w:t>
      </w:r>
      <w:r w:rsidR="007F0725">
        <w:rPr>
          <w:rFonts w:ascii="Arial" w:hAnsi="Arial"/>
          <w:b/>
          <w:sz w:val="22"/>
          <w:szCs w:val="22"/>
        </w:rPr>
        <w:t>VII.</w:t>
      </w:r>
    </w:p>
    <w:p w14:paraId="26C04560" w14:textId="77777777" w:rsidR="001F561E" w:rsidRPr="001F561E" w:rsidRDefault="001F561E" w:rsidP="00722ADB">
      <w:pPr>
        <w:jc w:val="center"/>
        <w:rPr>
          <w:rFonts w:ascii="Arial" w:hAnsi="Arial"/>
          <w:b/>
          <w:sz w:val="22"/>
          <w:szCs w:val="22"/>
        </w:rPr>
      </w:pPr>
      <w:r w:rsidRPr="001F561E">
        <w:rPr>
          <w:rFonts w:ascii="Arial" w:hAnsi="Arial"/>
          <w:b/>
          <w:sz w:val="22"/>
          <w:szCs w:val="22"/>
        </w:rPr>
        <w:t>Povinnosti archivace, souči</w:t>
      </w:r>
      <w:r w:rsidR="004F2F6B">
        <w:rPr>
          <w:rFonts w:ascii="Arial" w:hAnsi="Arial"/>
          <w:b/>
          <w:sz w:val="22"/>
          <w:szCs w:val="22"/>
        </w:rPr>
        <w:t>nnosti při kontrolách</w:t>
      </w:r>
    </w:p>
    <w:p w14:paraId="39322BB3" w14:textId="77777777" w:rsidR="001F561E" w:rsidRDefault="001F561E" w:rsidP="00EA3274">
      <w:pPr>
        <w:jc w:val="both"/>
        <w:rPr>
          <w:rFonts w:ascii="Arial" w:hAnsi="Arial"/>
          <w:sz w:val="22"/>
          <w:szCs w:val="22"/>
        </w:rPr>
      </w:pPr>
    </w:p>
    <w:p w14:paraId="54C331DE" w14:textId="77777777" w:rsidR="000F52DE" w:rsidRDefault="000F52DE" w:rsidP="00BD2B1F">
      <w:pPr>
        <w:pStyle w:val="Odstavecseseznamem"/>
        <w:numPr>
          <w:ilvl w:val="0"/>
          <w:numId w:val="26"/>
        </w:numPr>
        <w:ind w:left="284" w:hanging="284"/>
        <w:jc w:val="both"/>
        <w:rPr>
          <w:rFonts w:ascii="Arial" w:hAnsi="Arial"/>
          <w:sz w:val="22"/>
          <w:szCs w:val="22"/>
        </w:rPr>
      </w:pPr>
      <w:r w:rsidRPr="00BD2B1F">
        <w:rPr>
          <w:rFonts w:ascii="Arial" w:hAnsi="Arial"/>
          <w:sz w:val="22"/>
          <w:szCs w:val="22"/>
        </w:rPr>
        <w:t>Prodávající je povinen archivovat dokumentaci spojenou s předmětem této smlouvy (zejm. účetní doklady) od účinno</w:t>
      </w:r>
      <w:r w:rsidR="001D03EA">
        <w:rPr>
          <w:rFonts w:ascii="Arial" w:hAnsi="Arial"/>
          <w:sz w:val="22"/>
          <w:szCs w:val="22"/>
        </w:rPr>
        <w:t>sti této smlouvy do 31. 12. 203</w:t>
      </w:r>
      <w:r w:rsidR="00C94103">
        <w:rPr>
          <w:rFonts w:ascii="Arial" w:hAnsi="Arial"/>
          <w:sz w:val="22"/>
          <w:szCs w:val="22"/>
        </w:rPr>
        <w:t>5</w:t>
      </w:r>
      <w:r w:rsidRPr="00BD2B1F">
        <w:rPr>
          <w:rFonts w:ascii="Arial" w:hAnsi="Arial"/>
          <w:sz w:val="22"/>
          <w:szCs w:val="22"/>
        </w:rPr>
        <w:t>, včetně umožnění přístupu k ní.</w:t>
      </w:r>
    </w:p>
    <w:p w14:paraId="5F5CE232" w14:textId="77777777" w:rsidR="00BD2B1F" w:rsidRDefault="00BD2B1F" w:rsidP="00BD2B1F">
      <w:pPr>
        <w:pStyle w:val="Odstavecseseznamem"/>
        <w:ind w:left="284"/>
        <w:jc w:val="both"/>
        <w:rPr>
          <w:rFonts w:ascii="Arial" w:hAnsi="Arial"/>
          <w:sz w:val="22"/>
          <w:szCs w:val="22"/>
        </w:rPr>
      </w:pPr>
    </w:p>
    <w:p w14:paraId="024F42E3" w14:textId="77777777" w:rsidR="0055180E" w:rsidRPr="00A61A45" w:rsidRDefault="0055180E" w:rsidP="0055180E">
      <w:pPr>
        <w:pStyle w:val="Odstavecseseznamem"/>
        <w:numPr>
          <w:ilvl w:val="0"/>
          <w:numId w:val="26"/>
        </w:numPr>
        <w:ind w:left="284" w:hanging="284"/>
        <w:jc w:val="both"/>
        <w:rPr>
          <w:rFonts w:ascii="Arial" w:hAnsi="Arial" w:cs="Arial"/>
          <w:sz w:val="22"/>
          <w:szCs w:val="22"/>
        </w:rPr>
      </w:pPr>
      <w:r w:rsidRPr="00BD2B1F">
        <w:rPr>
          <w:rFonts w:ascii="Arial" w:hAnsi="Arial" w:cs="Arial"/>
          <w:sz w:val="22"/>
          <w:szCs w:val="22"/>
        </w:rPr>
        <w:t>Prodávající je p</w:t>
      </w:r>
      <w:r>
        <w:rPr>
          <w:rFonts w:ascii="Arial" w:hAnsi="Arial" w:cs="Arial"/>
          <w:sz w:val="22"/>
          <w:szCs w:val="22"/>
        </w:rPr>
        <w:t>ovinen minimálně do 31. 12. 2035</w:t>
      </w:r>
      <w:r w:rsidRPr="00BD2B1F">
        <w:rPr>
          <w:rFonts w:ascii="Arial" w:hAnsi="Arial" w:cs="Arial"/>
          <w:sz w:val="22"/>
          <w:szCs w:val="22"/>
        </w:rPr>
        <w:t xml:space="preserve"> poskytovat informace a dokumentaci vztahující se k předmětu této smlouvy zaměstnancům nebo zmocněncům pověřených orgánů [</w:t>
      </w:r>
      <w:r>
        <w:rPr>
          <w:rFonts w:ascii="Arial" w:hAnsi="Arial" w:cs="Arial"/>
          <w:sz w:val="22"/>
          <w:szCs w:val="22"/>
        </w:rPr>
        <w:t>SFŽP</w:t>
      </w:r>
      <w:r w:rsidRPr="00BD2B1F">
        <w:rPr>
          <w:rFonts w:ascii="Arial" w:hAnsi="Arial" w:cs="Arial"/>
          <w:sz w:val="22"/>
          <w:szCs w:val="22"/>
        </w:rPr>
        <w:t xml:space="preserve">, Ministerstva </w:t>
      </w:r>
      <w:r>
        <w:rPr>
          <w:rFonts w:ascii="Arial" w:hAnsi="Arial" w:cs="Arial"/>
          <w:sz w:val="22"/>
          <w:szCs w:val="22"/>
        </w:rPr>
        <w:t>životního prostředí</w:t>
      </w:r>
      <w:r w:rsidRPr="00BD2B1F">
        <w:rPr>
          <w:rFonts w:ascii="Arial" w:hAnsi="Arial" w:cs="Arial"/>
          <w:sz w:val="22"/>
          <w:szCs w:val="22"/>
        </w:rPr>
        <w:t xml:space="preserve"> ČR, Ministerstva financí ČR, Evropské komise, Evropského účetního dvora, Nejvyššího kontrolního úřadu, Auditního orgánu (dále jen „</w:t>
      </w:r>
      <w:r w:rsidRPr="00BD2B1F">
        <w:rPr>
          <w:rFonts w:ascii="Arial" w:hAnsi="Arial" w:cs="Arial"/>
          <w:b/>
          <w:sz w:val="22"/>
          <w:szCs w:val="22"/>
        </w:rPr>
        <w:t>AO</w:t>
      </w:r>
      <w:r w:rsidRPr="00BD2B1F">
        <w:rPr>
          <w:rFonts w:ascii="Arial" w:hAnsi="Arial" w:cs="Arial"/>
          <w:sz w:val="22"/>
          <w:szCs w:val="22"/>
        </w:rPr>
        <w:t>“), Platebního a certifikačního orgánu (dále jen „</w:t>
      </w:r>
      <w:r w:rsidRPr="00BD2B1F">
        <w:rPr>
          <w:rFonts w:ascii="Arial" w:hAnsi="Arial" w:cs="Arial"/>
          <w:b/>
          <w:sz w:val="22"/>
          <w:szCs w:val="22"/>
        </w:rPr>
        <w:t>PCO</w:t>
      </w:r>
      <w:r w:rsidRPr="00BD2B1F">
        <w:rPr>
          <w:rFonts w:ascii="Arial" w:hAnsi="Arial" w:cs="Arial"/>
          <w:sz w:val="22"/>
          <w:szCs w:val="22"/>
        </w:rPr>
        <w:t xml:space="preserve">“), příslušného orgánu finanční správy a dalších oprávněných orgánů státní správy] a je povinen informovat Kupujícího, případně poskytovatele dotace o skutečnostech majících vliv na plnění předmětu této smlouvy, především je povinen informovat o jakýchkoli kontrolách a auditech provedených v souvislosti s plnění předmětu této smlouvy. Prodávající je ve lhůtě v tomto odstavci uvedené rovněž na žádost Kupujícího, poskytovatele dotace, řídící orgán </w:t>
      </w:r>
      <w:r>
        <w:rPr>
          <w:rFonts w:ascii="Arial" w:hAnsi="Arial" w:cs="Arial"/>
          <w:sz w:val="22"/>
          <w:szCs w:val="22"/>
        </w:rPr>
        <w:t>OSPT</w:t>
      </w:r>
      <w:r w:rsidRPr="00BD2B1F">
        <w:rPr>
          <w:rFonts w:ascii="Arial" w:hAnsi="Arial" w:cs="Arial"/>
          <w:sz w:val="22"/>
          <w:szCs w:val="22"/>
        </w:rPr>
        <w:t>, PCO nebo AO poskytnout veškeré informace o výsledcích a kontrolní protokoly z těchto kontrol a auditů a zároveň vytvořit podmínky k provedení kontroly a poskytnout při provádění kontroly součinnost.</w:t>
      </w:r>
      <w:r w:rsidRPr="00BD2B1F">
        <w:rPr>
          <w:rFonts w:ascii="Verdana" w:eastAsia="Arial Unicode MS" w:hAnsi="Verdana" w:cs="Arial Unicode MS"/>
          <w:i/>
          <w:sz w:val="16"/>
          <w:szCs w:val="16"/>
        </w:rPr>
        <w:t xml:space="preserve"> </w:t>
      </w:r>
      <w:r w:rsidRPr="00A61A45">
        <w:rPr>
          <w:rFonts w:ascii="Arial" w:eastAsia="Arial Unicode MS" w:hAnsi="Arial" w:cs="Arial"/>
          <w:sz w:val="22"/>
          <w:szCs w:val="22"/>
        </w:rPr>
        <w:t>V souladu s § 2 písm. e) zákona č. 320/2001 Sb., o finanční kontrole, ve znění pozdějších předpisů je Prodávající povinen poskytnout kontrolním orgánům a Kupujícímu veškerou potřebnou součinnost při výkonu finanční kontroly a ob</w:t>
      </w:r>
      <w:r>
        <w:rPr>
          <w:rFonts w:ascii="Arial" w:eastAsia="Arial Unicode MS" w:hAnsi="Arial" w:cs="Arial"/>
          <w:sz w:val="22"/>
          <w:szCs w:val="22"/>
        </w:rPr>
        <w:t>dobně zavázat i své případné pod</w:t>
      </w:r>
      <w:r w:rsidRPr="00A61A45">
        <w:rPr>
          <w:rFonts w:ascii="Arial" w:eastAsia="Arial Unicode MS" w:hAnsi="Arial" w:cs="Arial"/>
          <w:sz w:val="22"/>
          <w:szCs w:val="22"/>
        </w:rPr>
        <w:t>dodavatele.</w:t>
      </w:r>
    </w:p>
    <w:p w14:paraId="08CC7094" w14:textId="77777777" w:rsidR="00771AE3" w:rsidRDefault="00771AE3" w:rsidP="00EA3274">
      <w:pPr>
        <w:jc w:val="both"/>
        <w:rPr>
          <w:rFonts w:ascii="Arial" w:hAnsi="Arial"/>
          <w:sz w:val="22"/>
          <w:szCs w:val="22"/>
        </w:rPr>
      </w:pPr>
    </w:p>
    <w:p w14:paraId="2607A3E7" w14:textId="77777777" w:rsidR="00E36EDD" w:rsidRDefault="00E36EDD" w:rsidP="00EA3274">
      <w:pPr>
        <w:jc w:val="both"/>
        <w:rPr>
          <w:rFonts w:ascii="Arial" w:hAnsi="Arial"/>
          <w:sz w:val="22"/>
          <w:szCs w:val="22"/>
        </w:rPr>
      </w:pPr>
    </w:p>
    <w:p w14:paraId="0E2788FF" w14:textId="77777777" w:rsidR="00771AE3" w:rsidRPr="007F0725" w:rsidRDefault="007F0725" w:rsidP="007F0725">
      <w:pPr>
        <w:jc w:val="center"/>
        <w:rPr>
          <w:rFonts w:ascii="Arial" w:hAnsi="Arial"/>
          <w:b/>
          <w:sz w:val="22"/>
          <w:szCs w:val="22"/>
        </w:rPr>
      </w:pPr>
      <w:r w:rsidRPr="007F0725">
        <w:rPr>
          <w:rFonts w:ascii="Arial" w:hAnsi="Arial"/>
          <w:b/>
          <w:sz w:val="22"/>
          <w:szCs w:val="22"/>
        </w:rPr>
        <w:t>Článek VIII.</w:t>
      </w:r>
    </w:p>
    <w:p w14:paraId="1DBF5B55" w14:textId="77777777" w:rsidR="00EA3274" w:rsidRPr="000F52DE" w:rsidRDefault="000F52DE" w:rsidP="00722ADB">
      <w:pPr>
        <w:tabs>
          <w:tab w:val="left" w:pos="1418"/>
        </w:tabs>
        <w:suppressAutoHyphens/>
        <w:spacing w:before="60"/>
        <w:jc w:val="center"/>
        <w:rPr>
          <w:rFonts w:ascii="Arial" w:hAnsi="Arial" w:cs="Arial"/>
          <w:b/>
          <w:sz w:val="22"/>
          <w:szCs w:val="22"/>
        </w:rPr>
      </w:pPr>
      <w:r w:rsidRPr="000F52DE">
        <w:rPr>
          <w:rFonts w:ascii="Arial" w:hAnsi="Arial" w:cs="Arial"/>
          <w:b/>
          <w:sz w:val="22"/>
          <w:szCs w:val="22"/>
        </w:rPr>
        <w:t>Smluvní pokuty, úroky, náhrada škody</w:t>
      </w:r>
    </w:p>
    <w:p w14:paraId="511F844D" w14:textId="77777777" w:rsidR="00F577E2" w:rsidRDefault="00F577E2" w:rsidP="00A01E1B">
      <w:pPr>
        <w:tabs>
          <w:tab w:val="left" w:pos="0"/>
        </w:tabs>
        <w:ind w:left="567" w:hanging="567"/>
        <w:jc w:val="both"/>
        <w:rPr>
          <w:rFonts w:ascii="Arial" w:hAnsi="Arial" w:cs="Arial"/>
          <w:sz w:val="22"/>
          <w:szCs w:val="22"/>
        </w:rPr>
      </w:pPr>
    </w:p>
    <w:p w14:paraId="41234F32" w14:textId="77777777" w:rsidR="00660F1B" w:rsidRDefault="00660F1B" w:rsidP="00E36EDD">
      <w:pPr>
        <w:pStyle w:val="Podnadpis"/>
        <w:numPr>
          <w:ilvl w:val="0"/>
          <w:numId w:val="27"/>
        </w:numPr>
        <w:ind w:left="284" w:hanging="284"/>
        <w:jc w:val="both"/>
        <w:rPr>
          <w:rFonts w:ascii="Arial" w:hAnsi="Arial" w:cs="Arial"/>
          <w:b w:val="0"/>
          <w:sz w:val="22"/>
          <w:szCs w:val="22"/>
        </w:rPr>
      </w:pPr>
      <w:r w:rsidRPr="00FB41E7">
        <w:rPr>
          <w:rFonts w:ascii="Arial" w:hAnsi="Arial" w:cs="Arial"/>
          <w:b w:val="0"/>
          <w:sz w:val="22"/>
          <w:szCs w:val="22"/>
        </w:rPr>
        <w:t>N</w:t>
      </w:r>
      <w:r>
        <w:rPr>
          <w:rFonts w:ascii="Arial" w:hAnsi="Arial" w:cs="Arial"/>
          <w:b w:val="0"/>
          <w:sz w:val="22"/>
          <w:szCs w:val="22"/>
        </w:rPr>
        <w:t>e</w:t>
      </w:r>
      <w:r w:rsidRPr="00FB41E7">
        <w:rPr>
          <w:rFonts w:ascii="Arial" w:hAnsi="Arial" w:cs="Arial"/>
          <w:b w:val="0"/>
          <w:sz w:val="22"/>
          <w:szCs w:val="22"/>
        </w:rPr>
        <w:t xml:space="preserve">splní-li Prodávající svůj závazek odevzdat (předat) Kupujícímu řádným a včasným dodáním Zboží </w:t>
      </w:r>
      <w:r w:rsidR="004F2F6B">
        <w:rPr>
          <w:rFonts w:ascii="Arial" w:hAnsi="Arial" w:cs="Arial"/>
          <w:b w:val="0"/>
          <w:sz w:val="22"/>
          <w:szCs w:val="22"/>
        </w:rPr>
        <w:t xml:space="preserve">včetně sjednané dokumentace </w:t>
      </w:r>
      <w:r w:rsidRPr="00FF35B0">
        <w:rPr>
          <w:rFonts w:ascii="Arial" w:hAnsi="Arial" w:cs="Arial"/>
          <w:b w:val="0"/>
          <w:sz w:val="22"/>
          <w:szCs w:val="22"/>
        </w:rPr>
        <w:t xml:space="preserve">a </w:t>
      </w:r>
      <w:r>
        <w:rPr>
          <w:rFonts w:ascii="Arial" w:hAnsi="Arial" w:cs="Arial"/>
          <w:b w:val="0"/>
          <w:sz w:val="22"/>
          <w:szCs w:val="22"/>
        </w:rPr>
        <w:t>provedením jeho individuálního a komplexního vyzkoušení a jeho uvedením do plného provozu</w:t>
      </w:r>
      <w:r w:rsidRPr="00FB41E7">
        <w:rPr>
          <w:rFonts w:ascii="Arial" w:hAnsi="Arial" w:cs="Arial"/>
          <w:b w:val="0"/>
          <w:sz w:val="22"/>
          <w:szCs w:val="22"/>
        </w:rPr>
        <w:t xml:space="preserve">, je Kupující oprávněn požadovat po Prodávajícím </w:t>
      </w:r>
      <w:r>
        <w:rPr>
          <w:rFonts w:ascii="Arial" w:hAnsi="Arial" w:cs="Arial"/>
          <w:b w:val="0"/>
          <w:sz w:val="22"/>
          <w:szCs w:val="22"/>
        </w:rPr>
        <w:t xml:space="preserve">a Prodávající je v případě uplatnění tohoto práva povinen Kupujícímu zaplatit </w:t>
      </w:r>
      <w:r w:rsidRPr="00FB41E7">
        <w:rPr>
          <w:rFonts w:ascii="Arial" w:hAnsi="Arial" w:cs="Arial"/>
          <w:b w:val="0"/>
          <w:sz w:val="22"/>
          <w:szCs w:val="22"/>
        </w:rPr>
        <w:t>smluvní pokut</w:t>
      </w:r>
      <w:r>
        <w:rPr>
          <w:rFonts w:ascii="Arial" w:hAnsi="Arial" w:cs="Arial"/>
          <w:b w:val="0"/>
          <w:sz w:val="22"/>
          <w:szCs w:val="22"/>
        </w:rPr>
        <w:t>u</w:t>
      </w:r>
      <w:r w:rsidRPr="00FB41E7">
        <w:rPr>
          <w:rFonts w:ascii="Arial" w:hAnsi="Arial" w:cs="Arial"/>
          <w:b w:val="0"/>
          <w:sz w:val="22"/>
          <w:szCs w:val="22"/>
        </w:rPr>
        <w:t xml:space="preserve"> ve výši </w:t>
      </w:r>
      <w:r w:rsidRPr="00FB41E7">
        <w:rPr>
          <w:rFonts w:ascii="Arial" w:hAnsi="Arial" w:cs="Arial"/>
          <w:sz w:val="22"/>
          <w:szCs w:val="22"/>
        </w:rPr>
        <w:t>0,</w:t>
      </w:r>
      <w:r>
        <w:rPr>
          <w:rFonts w:ascii="Arial" w:hAnsi="Arial" w:cs="Arial"/>
          <w:sz w:val="22"/>
          <w:szCs w:val="22"/>
        </w:rPr>
        <w:t>2</w:t>
      </w:r>
      <w:r w:rsidRPr="00FB41E7">
        <w:rPr>
          <w:rFonts w:ascii="Arial" w:hAnsi="Arial" w:cs="Arial"/>
          <w:sz w:val="22"/>
          <w:szCs w:val="22"/>
        </w:rPr>
        <w:t xml:space="preserve"> %</w:t>
      </w:r>
      <w:r w:rsidRPr="00FB41E7">
        <w:rPr>
          <w:rFonts w:ascii="Arial" w:hAnsi="Arial" w:cs="Arial"/>
          <w:b w:val="0"/>
          <w:sz w:val="22"/>
          <w:szCs w:val="22"/>
        </w:rPr>
        <w:t xml:space="preserve"> z</w:t>
      </w:r>
      <w:r>
        <w:rPr>
          <w:rFonts w:ascii="Arial" w:hAnsi="Arial" w:cs="Arial"/>
          <w:b w:val="0"/>
          <w:sz w:val="22"/>
          <w:szCs w:val="22"/>
        </w:rPr>
        <w:t> </w:t>
      </w:r>
      <w:r w:rsidRPr="00283F58">
        <w:rPr>
          <w:rFonts w:ascii="Arial" w:hAnsi="Arial" w:cs="Arial"/>
          <w:b w:val="0"/>
          <w:sz w:val="22"/>
          <w:szCs w:val="22"/>
          <w:u w:val="single"/>
        </w:rPr>
        <w:t xml:space="preserve">kupní ceny </w:t>
      </w:r>
      <w:r w:rsidR="00283F58" w:rsidRPr="00283F58">
        <w:rPr>
          <w:rFonts w:ascii="Arial" w:hAnsi="Arial" w:cs="Arial"/>
          <w:b w:val="0"/>
          <w:sz w:val="22"/>
          <w:szCs w:val="22"/>
          <w:u w:val="single"/>
        </w:rPr>
        <w:t>každého jednotlivéh</w:t>
      </w:r>
      <w:r w:rsidR="004F2F6B">
        <w:rPr>
          <w:rFonts w:ascii="Arial" w:hAnsi="Arial" w:cs="Arial"/>
          <w:b w:val="0"/>
          <w:sz w:val="22"/>
          <w:szCs w:val="22"/>
          <w:u w:val="single"/>
        </w:rPr>
        <w:t xml:space="preserve">o řádně a včas nedodaného </w:t>
      </w:r>
      <w:r w:rsidR="00A2426E">
        <w:rPr>
          <w:rFonts w:ascii="Arial" w:hAnsi="Arial" w:cs="Arial"/>
          <w:b w:val="0"/>
          <w:sz w:val="22"/>
          <w:szCs w:val="22"/>
          <w:u w:val="single"/>
        </w:rPr>
        <w:t>předmětu Zboží</w:t>
      </w:r>
      <w:r w:rsidR="00283F58">
        <w:rPr>
          <w:rFonts w:ascii="Arial" w:hAnsi="Arial" w:cs="Arial"/>
          <w:b w:val="0"/>
          <w:sz w:val="22"/>
          <w:szCs w:val="22"/>
        </w:rPr>
        <w:t xml:space="preserve"> </w:t>
      </w:r>
      <w:r w:rsidRPr="00FB41E7">
        <w:rPr>
          <w:rFonts w:ascii="Arial" w:hAnsi="Arial" w:cs="Arial"/>
          <w:b w:val="0"/>
          <w:sz w:val="22"/>
          <w:szCs w:val="22"/>
        </w:rPr>
        <w:t>včetně DPH</w:t>
      </w:r>
      <w:r w:rsidR="00283F58">
        <w:rPr>
          <w:rFonts w:ascii="Arial" w:hAnsi="Arial" w:cs="Arial"/>
          <w:b w:val="0"/>
          <w:sz w:val="22"/>
          <w:szCs w:val="22"/>
        </w:rPr>
        <w:t>,</w:t>
      </w:r>
      <w:r>
        <w:rPr>
          <w:rFonts w:ascii="Arial" w:hAnsi="Arial" w:cs="Arial"/>
          <w:b w:val="0"/>
          <w:sz w:val="22"/>
          <w:szCs w:val="22"/>
        </w:rPr>
        <w:t xml:space="preserve"> uvedené v odstavci 1 článku IV. této smlouvy</w:t>
      </w:r>
      <w:r w:rsidRPr="00FB41E7">
        <w:rPr>
          <w:rFonts w:ascii="Arial" w:hAnsi="Arial" w:cs="Arial"/>
          <w:b w:val="0"/>
          <w:sz w:val="22"/>
          <w:szCs w:val="22"/>
        </w:rPr>
        <w:t>, a to za každý započatý kalendářní den prodlení.</w:t>
      </w:r>
      <w:r w:rsidRPr="00FB41E7" w:rsidDel="00927EB3">
        <w:rPr>
          <w:rFonts w:ascii="Arial" w:hAnsi="Arial" w:cs="Arial"/>
          <w:b w:val="0"/>
          <w:sz w:val="22"/>
          <w:szCs w:val="22"/>
        </w:rPr>
        <w:t xml:space="preserve"> </w:t>
      </w:r>
      <w:r w:rsidRPr="00FB41E7">
        <w:rPr>
          <w:rFonts w:ascii="Arial" w:hAnsi="Arial" w:cs="Arial"/>
          <w:b w:val="0"/>
          <w:sz w:val="22"/>
          <w:szCs w:val="22"/>
        </w:rPr>
        <w:t xml:space="preserve"> V případě, že Zboží nebude předáno řádně ve sjednaném rozsahu a čase plnění pouze s ohledem na setrvávající drobné vady a/nebo nedodělky, které neomezují funkčnost dodaného Zboží, které posléze Prodávající odstraní v dohodnutém termínu </w:t>
      </w:r>
      <w:r w:rsidRPr="00FF35B0">
        <w:rPr>
          <w:rFonts w:ascii="Arial" w:hAnsi="Arial" w:cs="Arial"/>
          <w:b w:val="0"/>
          <w:sz w:val="22"/>
          <w:szCs w:val="22"/>
        </w:rPr>
        <w:lastRenderedPageBreak/>
        <w:t>odstranění (nedojde-li k takové dohodě či nebude-li termín v předávacím protokolu uveden, musí být všechny vady a/nebo nedodělky odstraněny ve lhůtě </w:t>
      </w:r>
      <w:r w:rsidRPr="002A7FC6">
        <w:rPr>
          <w:rFonts w:ascii="Arial" w:hAnsi="Arial" w:cs="Arial"/>
          <w:sz w:val="22"/>
          <w:szCs w:val="22"/>
        </w:rPr>
        <w:t>do 20 kalendářních dnů</w:t>
      </w:r>
      <w:r w:rsidRPr="00FF35B0">
        <w:rPr>
          <w:rFonts w:ascii="Arial" w:hAnsi="Arial" w:cs="Arial"/>
          <w:b w:val="0"/>
          <w:sz w:val="22"/>
          <w:szCs w:val="22"/>
        </w:rPr>
        <w:t xml:space="preserve"> od protokolárního převzetí Zboží)</w:t>
      </w:r>
      <w:r w:rsidRPr="00FB41E7">
        <w:rPr>
          <w:rFonts w:ascii="Arial" w:hAnsi="Arial" w:cs="Arial"/>
          <w:b w:val="0"/>
          <w:sz w:val="22"/>
          <w:szCs w:val="22"/>
        </w:rPr>
        <w:t>, není povinen Prodávající zaplatit Kupujícímu smluvní pokutu uvedenou ve větě první tohoto odstavce. V případě, že však takové drobné vady a/nebo nedodělky prodávající neodstraní v uvedené lhůtě, je povinen zaplatit Kupujícímu smluvní pokutu v původní výši, tj. počítáno ode dne, kdy měl dle této smlouvy Zboží řádně a včas odevzdat (předat) a dodat Kupujícímu.</w:t>
      </w:r>
    </w:p>
    <w:p w14:paraId="02A2071C" w14:textId="77777777" w:rsidR="00E36EDD" w:rsidRDefault="00E36EDD" w:rsidP="00E36EDD">
      <w:pPr>
        <w:pStyle w:val="Podnadpis"/>
        <w:ind w:left="284"/>
        <w:jc w:val="both"/>
        <w:rPr>
          <w:rFonts w:ascii="Arial" w:hAnsi="Arial" w:cs="Arial"/>
          <w:b w:val="0"/>
          <w:sz w:val="22"/>
          <w:szCs w:val="22"/>
        </w:rPr>
      </w:pPr>
    </w:p>
    <w:p w14:paraId="1CF77DC3" w14:textId="77777777" w:rsidR="00660F1B" w:rsidRPr="004A0114" w:rsidRDefault="00660F1B" w:rsidP="00660F1B">
      <w:pPr>
        <w:pStyle w:val="Podnadpis"/>
        <w:numPr>
          <w:ilvl w:val="0"/>
          <w:numId w:val="27"/>
        </w:numPr>
        <w:ind w:left="284" w:hanging="284"/>
        <w:jc w:val="both"/>
        <w:rPr>
          <w:rFonts w:ascii="Arial" w:hAnsi="Arial" w:cs="Arial"/>
          <w:b w:val="0"/>
          <w:sz w:val="22"/>
          <w:szCs w:val="22"/>
        </w:rPr>
      </w:pPr>
      <w:r w:rsidRPr="00E36EDD">
        <w:rPr>
          <w:rFonts w:ascii="Arial" w:hAnsi="Arial" w:cs="Arial"/>
          <w:b w:val="0"/>
          <w:sz w:val="22"/>
          <w:szCs w:val="22"/>
        </w:rPr>
        <w:t xml:space="preserve">Nesplní-li Prodávající v dohodnutém termínu </w:t>
      </w:r>
      <w:r w:rsidRPr="004A0114">
        <w:rPr>
          <w:rFonts w:ascii="Arial" w:hAnsi="Arial" w:cs="Arial"/>
          <w:b w:val="0"/>
          <w:sz w:val="22"/>
          <w:szCs w:val="22"/>
        </w:rPr>
        <w:t xml:space="preserve">svůj závazek odstranit vady nebo nedodělky Zboží (s výjimkou případů, na které dopadá věta druhá odstavce 1 tohoto článku), je Kupující oprávněn požadovat po Prodávajícím a Prodávající je v případě uplatnění tohoto práva povinen Kupujícímu zaplatit smluvní pokutu ve výši </w:t>
      </w:r>
      <w:r w:rsidRPr="004A0114">
        <w:rPr>
          <w:rFonts w:ascii="Arial" w:hAnsi="Arial" w:cs="Arial"/>
          <w:sz w:val="22"/>
          <w:szCs w:val="22"/>
        </w:rPr>
        <w:t>0,05</w:t>
      </w:r>
      <w:r w:rsidR="00721D39" w:rsidRPr="004A0114">
        <w:rPr>
          <w:rFonts w:ascii="Arial" w:hAnsi="Arial" w:cs="Arial"/>
          <w:sz w:val="22"/>
          <w:szCs w:val="22"/>
        </w:rPr>
        <w:t xml:space="preserve"> </w:t>
      </w:r>
      <w:r w:rsidRPr="004A0114">
        <w:rPr>
          <w:rFonts w:ascii="Arial" w:hAnsi="Arial" w:cs="Arial"/>
          <w:sz w:val="22"/>
          <w:szCs w:val="22"/>
        </w:rPr>
        <w:t>%</w:t>
      </w:r>
      <w:r w:rsidRPr="004A0114">
        <w:rPr>
          <w:rFonts w:ascii="Arial" w:hAnsi="Arial" w:cs="Arial"/>
          <w:b w:val="0"/>
          <w:sz w:val="22"/>
          <w:szCs w:val="22"/>
        </w:rPr>
        <w:t xml:space="preserve"> z  </w:t>
      </w:r>
      <w:r w:rsidRPr="004A0114">
        <w:rPr>
          <w:rFonts w:ascii="Arial" w:hAnsi="Arial" w:cs="Arial"/>
          <w:b w:val="0"/>
          <w:sz w:val="22"/>
          <w:szCs w:val="22"/>
          <w:u w:val="single"/>
        </w:rPr>
        <w:t xml:space="preserve">kupní ceny </w:t>
      </w:r>
      <w:r w:rsidR="00D16ABA" w:rsidRPr="004A0114">
        <w:rPr>
          <w:rFonts w:ascii="Arial" w:hAnsi="Arial" w:cs="Arial"/>
          <w:b w:val="0"/>
          <w:sz w:val="22"/>
          <w:szCs w:val="22"/>
          <w:u w:val="single"/>
        </w:rPr>
        <w:t xml:space="preserve">každého jednotlivého vadného </w:t>
      </w:r>
      <w:r w:rsidR="004F2F6B">
        <w:rPr>
          <w:rFonts w:ascii="Arial" w:hAnsi="Arial" w:cs="Arial"/>
          <w:b w:val="0"/>
          <w:sz w:val="22"/>
          <w:szCs w:val="22"/>
          <w:u w:val="single"/>
        </w:rPr>
        <w:t>př</w:t>
      </w:r>
      <w:r w:rsidR="00A2426E">
        <w:rPr>
          <w:rFonts w:ascii="Arial" w:hAnsi="Arial" w:cs="Arial"/>
          <w:b w:val="0"/>
          <w:sz w:val="22"/>
          <w:szCs w:val="22"/>
          <w:u w:val="single"/>
        </w:rPr>
        <w:t>edmětu Zboží</w:t>
      </w:r>
      <w:r w:rsidR="00D16ABA" w:rsidRPr="004A0114">
        <w:rPr>
          <w:rFonts w:ascii="Arial" w:hAnsi="Arial" w:cs="Arial"/>
          <w:b w:val="0"/>
          <w:sz w:val="22"/>
          <w:szCs w:val="22"/>
        </w:rPr>
        <w:t xml:space="preserve"> </w:t>
      </w:r>
      <w:r w:rsidRPr="004A0114">
        <w:rPr>
          <w:rFonts w:ascii="Arial" w:hAnsi="Arial" w:cs="Arial"/>
          <w:b w:val="0"/>
          <w:sz w:val="22"/>
          <w:szCs w:val="22"/>
        </w:rPr>
        <w:t>včetně DPH</w:t>
      </w:r>
      <w:r w:rsidR="00D16ABA" w:rsidRPr="004A0114">
        <w:rPr>
          <w:rFonts w:ascii="Arial" w:hAnsi="Arial" w:cs="Arial"/>
          <w:b w:val="0"/>
          <w:sz w:val="22"/>
          <w:szCs w:val="22"/>
        </w:rPr>
        <w:t>,</w:t>
      </w:r>
      <w:r w:rsidRPr="004A0114">
        <w:rPr>
          <w:rFonts w:ascii="Arial" w:hAnsi="Arial" w:cs="Arial"/>
          <w:b w:val="0"/>
          <w:sz w:val="22"/>
          <w:szCs w:val="22"/>
        </w:rPr>
        <w:t xml:space="preserve"> uvedené v odstavci 1 článku IV. této smlouvy, a to za každý započatý kalendářní den prodlení až do jejich úplného odstranění. Ustanovení tohoto</w:t>
      </w:r>
      <w:r w:rsidRPr="00E36EDD">
        <w:rPr>
          <w:rFonts w:ascii="Arial" w:hAnsi="Arial" w:cs="Arial"/>
          <w:b w:val="0"/>
          <w:sz w:val="22"/>
          <w:szCs w:val="22"/>
        </w:rPr>
        <w:t xml:space="preserve"> odstavce se týká jak vad a nedodělků Zboží, které zde existovaly při </w:t>
      </w:r>
      <w:r w:rsidRPr="004A0114">
        <w:rPr>
          <w:rFonts w:ascii="Arial" w:hAnsi="Arial" w:cs="Arial"/>
          <w:b w:val="0"/>
          <w:sz w:val="22"/>
          <w:szCs w:val="22"/>
        </w:rPr>
        <w:t>předání Zboží, tak na vady a nedodělky, které vznikly v záruční době (záruční vady za jakost).</w:t>
      </w:r>
    </w:p>
    <w:p w14:paraId="5DA06B58" w14:textId="77777777" w:rsidR="00A3564A" w:rsidRPr="004A0114" w:rsidRDefault="00A3564A" w:rsidP="00A3564A">
      <w:pPr>
        <w:pStyle w:val="Odstavecseseznamem"/>
        <w:rPr>
          <w:rFonts w:ascii="Arial" w:hAnsi="Arial" w:cs="Arial"/>
          <w:b/>
          <w:sz w:val="22"/>
          <w:szCs w:val="22"/>
        </w:rPr>
      </w:pPr>
    </w:p>
    <w:p w14:paraId="6E430714" w14:textId="77777777" w:rsidR="00675FE8" w:rsidRDefault="00675FE8" w:rsidP="00675FE8">
      <w:pPr>
        <w:pStyle w:val="Odstavecseseznamem"/>
        <w:rPr>
          <w:rFonts w:ascii="Arial" w:hAnsi="Arial" w:cs="Arial"/>
          <w:b/>
          <w:sz w:val="22"/>
          <w:szCs w:val="22"/>
        </w:rPr>
      </w:pPr>
    </w:p>
    <w:p w14:paraId="1C736AA0" w14:textId="77777777" w:rsidR="00675FE8" w:rsidRDefault="00675FE8" w:rsidP="00675FE8">
      <w:pPr>
        <w:pStyle w:val="Podnadpis"/>
        <w:numPr>
          <w:ilvl w:val="0"/>
          <w:numId w:val="27"/>
        </w:numPr>
        <w:ind w:left="284" w:hanging="284"/>
        <w:jc w:val="both"/>
        <w:rPr>
          <w:rFonts w:ascii="Arial" w:hAnsi="Arial" w:cs="Arial"/>
          <w:b w:val="0"/>
          <w:sz w:val="22"/>
          <w:szCs w:val="22"/>
        </w:rPr>
      </w:pPr>
      <w:r>
        <w:rPr>
          <w:rFonts w:ascii="Arial" w:hAnsi="Arial" w:cs="Arial"/>
          <w:b w:val="0"/>
          <w:sz w:val="22"/>
          <w:szCs w:val="22"/>
        </w:rPr>
        <w:t xml:space="preserve">V případě, že Prodávající změní </w:t>
      </w:r>
      <w:r w:rsidRPr="00456D78">
        <w:rPr>
          <w:rFonts w:ascii="Arial" w:hAnsi="Arial" w:cs="Arial"/>
          <w:b w:val="0"/>
          <w:sz w:val="22"/>
          <w:szCs w:val="22"/>
        </w:rPr>
        <w:t>svého poddodavatele uvedeného</w:t>
      </w:r>
      <w:r>
        <w:rPr>
          <w:rFonts w:ascii="Arial" w:hAnsi="Arial" w:cs="Arial"/>
          <w:b w:val="0"/>
          <w:sz w:val="22"/>
          <w:szCs w:val="22"/>
        </w:rPr>
        <w:t xml:space="preserve"> v seznamu, předloženého dle odst. 5 článku X. této smlouvy, bez písemného souhlasu Kupujícího, je Kupující oprávněn požadovat po Prodávajícím a Prodávající je v případě uplatnění tohoto práva </w:t>
      </w:r>
      <w:r w:rsidRPr="00A3564A">
        <w:rPr>
          <w:rFonts w:ascii="Arial" w:hAnsi="Arial" w:cs="Arial"/>
          <w:b w:val="0"/>
          <w:sz w:val="22"/>
          <w:szCs w:val="22"/>
        </w:rPr>
        <w:t>povinen Kupujícímu zaplatit smluvní pokutu ve výši</w:t>
      </w:r>
      <w:r>
        <w:rPr>
          <w:rFonts w:ascii="Arial" w:hAnsi="Arial" w:cs="Arial"/>
          <w:b w:val="0"/>
          <w:sz w:val="22"/>
          <w:szCs w:val="22"/>
        </w:rPr>
        <w:t xml:space="preserve"> </w:t>
      </w:r>
      <w:r w:rsidR="004F2F6B">
        <w:rPr>
          <w:rFonts w:ascii="Arial" w:hAnsi="Arial" w:cs="Arial"/>
          <w:sz w:val="22"/>
          <w:szCs w:val="22"/>
        </w:rPr>
        <w:t>1</w:t>
      </w:r>
      <w:r w:rsidRPr="00456D78">
        <w:rPr>
          <w:rFonts w:ascii="Arial" w:hAnsi="Arial" w:cs="Arial"/>
          <w:sz w:val="22"/>
          <w:szCs w:val="22"/>
        </w:rPr>
        <w:t>0.000,- Kč</w:t>
      </w:r>
      <w:r>
        <w:rPr>
          <w:rFonts w:ascii="Arial" w:hAnsi="Arial" w:cs="Arial"/>
          <w:b w:val="0"/>
          <w:sz w:val="22"/>
          <w:szCs w:val="22"/>
        </w:rPr>
        <w:t>, a to za každý zjištěný případ.</w:t>
      </w:r>
    </w:p>
    <w:p w14:paraId="12CE4662" w14:textId="77777777" w:rsidR="00675FE8" w:rsidRDefault="00675FE8" w:rsidP="00675FE8">
      <w:pPr>
        <w:pStyle w:val="Odstavecseseznamem"/>
        <w:rPr>
          <w:rFonts w:ascii="Arial" w:hAnsi="Arial" w:cs="Arial"/>
          <w:b/>
          <w:sz w:val="22"/>
          <w:szCs w:val="22"/>
        </w:rPr>
      </w:pPr>
    </w:p>
    <w:p w14:paraId="0E6ED14E" w14:textId="77777777" w:rsidR="00301DC5" w:rsidRPr="00675FE8" w:rsidRDefault="00301DC5" w:rsidP="00675FE8">
      <w:pPr>
        <w:pStyle w:val="Podnadpis"/>
        <w:numPr>
          <w:ilvl w:val="0"/>
          <w:numId w:val="27"/>
        </w:numPr>
        <w:ind w:left="284" w:hanging="284"/>
        <w:jc w:val="both"/>
        <w:rPr>
          <w:rFonts w:ascii="Arial" w:hAnsi="Arial" w:cs="Arial"/>
          <w:b w:val="0"/>
          <w:sz w:val="22"/>
          <w:szCs w:val="22"/>
        </w:rPr>
      </w:pPr>
      <w:r w:rsidRPr="00675FE8">
        <w:rPr>
          <w:rFonts w:ascii="Arial" w:hAnsi="Arial" w:cs="Arial"/>
          <w:b w:val="0"/>
          <w:sz w:val="22"/>
          <w:szCs w:val="22"/>
        </w:rPr>
        <w:t xml:space="preserve">Nedohodnou-li se smluvní strany jinak, je povinen Prodávající smluvní pokuty uvedené v tomto článku zaplatit Kupujícímu do </w:t>
      </w:r>
      <w:r w:rsidRPr="00675FE8">
        <w:rPr>
          <w:rFonts w:ascii="Arial" w:hAnsi="Arial" w:cs="Arial"/>
          <w:sz w:val="22"/>
          <w:szCs w:val="22"/>
        </w:rPr>
        <w:t>15 dnů</w:t>
      </w:r>
      <w:r w:rsidRPr="00675FE8">
        <w:rPr>
          <w:rFonts w:ascii="Arial" w:hAnsi="Arial" w:cs="Arial"/>
          <w:b w:val="0"/>
          <w:sz w:val="22"/>
          <w:szCs w:val="22"/>
        </w:rPr>
        <w:t xml:space="preserve"> od doručení výzvy. </w:t>
      </w:r>
    </w:p>
    <w:p w14:paraId="4C605D8D" w14:textId="77777777" w:rsidR="005B2391" w:rsidRDefault="005B2391" w:rsidP="005B2391">
      <w:pPr>
        <w:pStyle w:val="Odstavecseseznamem"/>
        <w:rPr>
          <w:rFonts w:ascii="Arial" w:hAnsi="Arial" w:cs="Arial"/>
          <w:b/>
          <w:sz w:val="22"/>
          <w:szCs w:val="22"/>
        </w:rPr>
      </w:pPr>
    </w:p>
    <w:p w14:paraId="27F1B740" w14:textId="77777777" w:rsidR="00002F0E" w:rsidRDefault="00002F0E" w:rsidP="00002F0E">
      <w:pPr>
        <w:pStyle w:val="Podnadpis"/>
        <w:numPr>
          <w:ilvl w:val="0"/>
          <w:numId w:val="27"/>
        </w:numPr>
        <w:ind w:left="284" w:hanging="284"/>
        <w:jc w:val="both"/>
        <w:rPr>
          <w:rFonts w:ascii="Arial" w:hAnsi="Arial" w:cs="Arial"/>
          <w:b w:val="0"/>
          <w:sz w:val="22"/>
          <w:szCs w:val="22"/>
        </w:rPr>
      </w:pPr>
      <w:r w:rsidRPr="005B2391">
        <w:rPr>
          <w:rFonts w:ascii="Arial" w:hAnsi="Arial" w:cs="Arial"/>
          <w:b w:val="0"/>
          <w:sz w:val="22"/>
          <w:szCs w:val="22"/>
        </w:rPr>
        <w:t xml:space="preserve">V případě prodlení Kupujícího s úhradou kupní ceny dle faktury, oprávněné vystavené po splnění podmínek uvedených v této smlouvě a doručené Kupujícímu, je Prodávající oprávněn účtovat Kupujícímu </w:t>
      </w:r>
      <w:r w:rsidRPr="005B2391">
        <w:rPr>
          <w:rFonts w:ascii="Arial" w:hAnsi="Arial" w:cs="Arial"/>
          <w:sz w:val="22"/>
          <w:szCs w:val="22"/>
        </w:rPr>
        <w:t>úrok z prodlení</w:t>
      </w:r>
      <w:r w:rsidRPr="005B2391">
        <w:rPr>
          <w:rFonts w:ascii="Arial" w:hAnsi="Arial" w:cs="Arial"/>
          <w:b w:val="0"/>
          <w:sz w:val="22"/>
          <w:szCs w:val="22"/>
        </w:rPr>
        <w:t xml:space="preserve"> ve výši dle vládního nařízení č. 351/2013 Sb.,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 ve znění pozdějších předpisů</w:t>
      </w:r>
      <w:r w:rsidR="00660F1B" w:rsidRPr="005B2391">
        <w:rPr>
          <w:rFonts w:ascii="Arial" w:hAnsi="Arial" w:cs="Arial"/>
          <w:b w:val="0"/>
          <w:sz w:val="22"/>
          <w:szCs w:val="22"/>
        </w:rPr>
        <w:t>, a Kupující je v případě uplatnění tohoto práva úrok z prodlení Prodávajícímu zaplatit</w:t>
      </w:r>
      <w:r w:rsidRPr="005B2391">
        <w:rPr>
          <w:rFonts w:ascii="Arial" w:hAnsi="Arial" w:cs="Arial"/>
          <w:b w:val="0"/>
          <w:sz w:val="22"/>
          <w:szCs w:val="22"/>
        </w:rPr>
        <w:t>.</w:t>
      </w:r>
    </w:p>
    <w:p w14:paraId="7F0FE198" w14:textId="77777777" w:rsidR="005B2391" w:rsidRDefault="005B2391" w:rsidP="005B2391">
      <w:pPr>
        <w:pStyle w:val="Odstavecseseznamem"/>
        <w:rPr>
          <w:rFonts w:ascii="Arial" w:hAnsi="Arial" w:cs="Arial"/>
          <w:b/>
          <w:sz w:val="22"/>
          <w:szCs w:val="22"/>
        </w:rPr>
      </w:pPr>
    </w:p>
    <w:p w14:paraId="1F4E9223" w14:textId="77777777" w:rsidR="00771AE3" w:rsidRDefault="00771AE3" w:rsidP="009613E2">
      <w:pPr>
        <w:pStyle w:val="Podnadpis"/>
        <w:numPr>
          <w:ilvl w:val="0"/>
          <w:numId w:val="27"/>
        </w:numPr>
        <w:ind w:left="284" w:hanging="284"/>
        <w:jc w:val="both"/>
        <w:rPr>
          <w:rFonts w:ascii="Arial" w:hAnsi="Arial" w:cs="Arial"/>
          <w:b w:val="0"/>
          <w:sz w:val="22"/>
          <w:szCs w:val="22"/>
        </w:rPr>
      </w:pPr>
      <w:r w:rsidRPr="005B2391">
        <w:rPr>
          <w:rFonts w:ascii="Arial" w:hAnsi="Arial" w:cs="Arial"/>
          <w:b w:val="0"/>
          <w:sz w:val="22"/>
          <w:szCs w:val="22"/>
        </w:rPr>
        <w:t xml:space="preserve">Prodávající je odpovědný Kupujícímu za plnění povinností vyplývajících z této kupní smlouvy a za </w:t>
      </w:r>
      <w:r w:rsidRPr="005B2391">
        <w:rPr>
          <w:rFonts w:ascii="Arial" w:hAnsi="Arial" w:cs="Arial"/>
          <w:sz w:val="22"/>
          <w:szCs w:val="22"/>
        </w:rPr>
        <w:t>škodu</w:t>
      </w:r>
      <w:r w:rsidRPr="005B2391">
        <w:rPr>
          <w:rFonts w:ascii="Arial" w:hAnsi="Arial" w:cs="Arial"/>
          <w:b w:val="0"/>
          <w:sz w:val="22"/>
          <w:szCs w:val="22"/>
        </w:rPr>
        <w:t xml:space="preserve"> způsobenou mu v souvislosti s plněním předmětu této smlouvy, a to i tehdy, byla-li škoda v této souvislosti způsobena zástupcem či pracovn</w:t>
      </w:r>
      <w:r w:rsidR="00BE2425">
        <w:rPr>
          <w:rFonts w:ascii="Arial" w:hAnsi="Arial" w:cs="Arial"/>
          <w:b w:val="0"/>
          <w:sz w:val="22"/>
          <w:szCs w:val="22"/>
        </w:rPr>
        <w:t>íkem Prodávajícího nebo jeho pod</w:t>
      </w:r>
      <w:r w:rsidRPr="005B2391">
        <w:rPr>
          <w:rFonts w:ascii="Arial" w:hAnsi="Arial" w:cs="Arial"/>
          <w:b w:val="0"/>
          <w:sz w:val="22"/>
          <w:szCs w:val="22"/>
        </w:rPr>
        <w:t>dodavatelem.</w:t>
      </w:r>
      <w:r w:rsidR="009613E2" w:rsidRPr="005B2391">
        <w:rPr>
          <w:rFonts w:ascii="Arial" w:hAnsi="Arial" w:cs="Arial"/>
          <w:b w:val="0"/>
          <w:sz w:val="22"/>
          <w:szCs w:val="22"/>
        </w:rPr>
        <w:t xml:space="preserve"> Za škodu způsobenou Prodávajícím Kupujícímu dle této smlouvy se považuji mimo jiné zkrácení výše finančních prostředků podpory Kupujícímu na Projekt či finanční sankce uplatněné vůči Kupujícímu poskytovatelem dotace, a to za podmínky, že tato škoda vznikla v příčinné souvislosti s jednáním, nejednáním či opomenutím Prodávajícího při plnění předmětu této smlouvy, např. nedodržením termínu dodání Zboží nebo jeho dílčí části. V případě vzniku škody definované v tomto odstavci se zavazuje její výši Prodávající Kupujícímu uhradit.</w:t>
      </w:r>
    </w:p>
    <w:p w14:paraId="2448FD64" w14:textId="77777777" w:rsidR="005B2391" w:rsidRDefault="005B2391" w:rsidP="005B2391">
      <w:pPr>
        <w:pStyle w:val="Odstavecseseznamem"/>
        <w:rPr>
          <w:rFonts w:ascii="Arial" w:hAnsi="Arial" w:cs="Arial"/>
          <w:b/>
          <w:sz w:val="22"/>
          <w:szCs w:val="22"/>
        </w:rPr>
      </w:pPr>
    </w:p>
    <w:p w14:paraId="1F2DB368" w14:textId="741B7516" w:rsidR="004F2F6B" w:rsidRDefault="008A25AE" w:rsidP="00792569">
      <w:pPr>
        <w:pStyle w:val="Podnadpis"/>
        <w:numPr>
          <w:ilvl w:val="0"/>
          <w:numId w:val="27"/>
        </w:numPr>
        <w:ind w:left="284" w:hanging="284"/>
        <w:jc w:val="both"/>
        <w:rPr>
          <w:rFonts w:ascii="Arial" w:hAnsi="Arial" w:cs="Arial"/>
          <w:b w:val="0"/>
          <w:sz w:val="22"/>
          <w:szCs w:val="22"/>
        </w:rPr>
      </w:pPr>
      <w:r w:rsidRPr="005B2391">
        <w:rPr>
          <w:rFonts w:ascii="Arial" w:hAnsi="Arial" w:cs="Arial"/>
          <w:b w:val="0"/>
          <w:sz w:val="22"/>
          <w:szCs w:val="22"/>
        </w:rPr>
        <w:t xml:space="preserve">Zaplacením jakékoliv smluvní pokuty uvedené v této smlouvě není dotčeno právo Kupujícího vůči Prodávajícímu </w:t>
      </w:r>
      <w:r w:rsidRPr="005B2391">
        <w:rPr>
          <w:rFonts w:ascii="Arial" w:hAnsi="Arial" w:cs="Arial"/>
          <w:sz w:val="22"/>
          <w:szCs w:val="22"/>
        </w:rPr>
        <w:t>na náhradu způsobené škody</w:t>
      </w:r>
      <w:r w:rsidRPr="005B2391">
        <w:rPr>
          <w:rFonts w:ascii="Arial" w:hAnsi="Arial" w:cs="Arial"/>
          <w:b w:val="0"/>
          <w:sz w:val="22"/>
          <w:szCs w:val="22"/>
        </w:rPr>
        <w:t xml:space="preserve"> (či její výši), která vznikla v příčinné souvislosti s jednáním, nejednáním či opomenutím Prodávajícího při plnění předmětu této smlouvy.</w:t>
      </w:r>
    </w:p>
    <w:p w14:paraId="242B3CCB" w14:textId="77777777" w:rsidR="0055180E" w:rsidRDefault="0055180E" w:rsidP="0055180E">
      <w:pPr>
        <w:pStyle w:val="Odstavecseseznamem"/>
        <w:rPr>
          <w:rFonts w:ascii="Arial" w:hAnsi="Arial" w:cs="Arial"/>
          <w:b/>
          <w:sz w:val="22"/>
          <w:szCs w:val="22"/>
        </w:rPr>
      </w:pPr>
    </w:p>
    <w:p w14:paraId="13FE7716" w14:textId="77777777" w:rsidR="0055180E" w:rsidRDefault="0055180E" w:rsidP="0055180E">
      <w:pPr>
        <w:pStyle w:val="Podnadpis"/>
        <w:ind w:left="284"/>
        <w:jc w:val="both"/>
        <w:rPr>
          <w:rFonts w:ascii="Arial" w:hAnsi="Arial" w:cs="Arial"/>
          <w:b w:val="0"/>
          <w:sz w:val="22"/>
          <w:szCs w:val="22"/>
        </w:rPr>
      </w:pPr>
    </w:p>
    <w:p w14:paraId="77FEDFB3" w14:textId="77777777" w:rsidR="0055180E" w:rsidRPr="00792569" w:rsidRDefault="0055180E" w:rsidP="0055180E">
      <w:pPr>
        <w:pStyle w:val="Podnadpis"/>
        <w:ind w:left="284"/>
        <w:jc w:val="both"/>
        <w:rPr>
          <w:rFonts w:ascii="Arial" w:hAnsi="Arial" w:cs="Arial"/>
          <w:b w:val="0"/>
          <w:sz w:val="22"/>
          <w:szCs w:val="22"/>
        </w:rPr>
      </w:pPr>
    </w:p>
    <w:p w14:paraId="37485A99" w14:textId="77777777" w:rsidR="00954C1B" w:rsidRDefault="00954C1B" w:rsidP="00954C1B">
      <w:pPr>
        <w:tabs>
          <w:tab w:val="left" w:pos="0"/>
          <w:tab w:val="left" w:pos="2080"/>
        </w:tabs>
        <w:ind w:left="567" w:hanging="567"/>
        <w:jc w:val="center"/>
        <w:rPr>
          <w:rFonts w:ascii="Arial" w:hAnsi="Arial" w:cs="Arial"/>
          <w:b/>
          <w:sz w:val="22"/>
          <w:szCs w:val="22"/>
        </w:rPr>
      </w:pPr>
      <w:r>
        <w:rPr>
          <w:rFonts w:ascii="Arial" w:hAnsi="Arial" w:cs="Arial"/>
          <w:b/>
          <w:sz w:val="22"/>
          <w:szCs w:val="22"/>
        </w:rPr>
        <w:lastRenderedPageBreak/>
        <w:t xml:space="preserve">Článek </w:t>
      </w:r>
      <w:r w:rsidR="007F0725">
        <w:rPr>
          <w:rFonts w:ascii="Arial" w:hAnsi="Arial" w:cs="Arial"/>
          <w:b/>
          <w:sz w:val="22"/>
          <w:szCs w:val="22"/>
        </w:rPr>
        <w:t>IX.</w:t>
      </w:r>
    </w:p>
    <w:p w14:paraId="6DC873CD" w14:textId="77777777" w:rsidR="009613E2" w:rsidRPr="009613E2" w:rsidRDefault="009613E2" w:rsidP="00954C1B">
      <w:pPr>
        <w:tabs>
          <w:tab w:val="left" w:pos="0"/>
          <w:tab w:val="left" w:pos="2080"/>
        </w:tabs>
        <w:ind w:left="567" w:hanging="567"/>
        <w:jc w:val="center"/>
        <w:rPr>
          <w:rFonts w:ascii="Arial" w:hAnsi="Arial" w:cs="Arial"/>
          <w:b/>
          <w:sz w:val="22"/>
          <w:szCs w:val="22"/>
        </w:rPr>
      </w:pPr>
      <w:r w:rsidRPr="009613E2">
        <w:rPr>
          <w:rFonts w:ascii="Arial" w:hAnsi="Arial" w:cs="Arial"/>
          <w:b/>
          <w:sz w:val="22"/>
          <w:szCs w:val="22"/>
        </w:rPr>
        <w:t>Odstoupení od smlouvy</w:t>
      </w:r>
    </w:p>
    <w:p w14:paraId="3E0F5F9B" w14:textId="77777777" w:rsidR="00954C1B" w:rsidRDefault="00954C1B" w:rsidP="00A463D0">
      <w:pPr>
        <w:tabs>
          <w:tab w:val="left" w:pos="2080"/>
        </w:tabs>
        <w:jc w:val="both"/>
        <w:rPr>
          <w:rFonts w:ascii="Arial" w:hAnsi="Arial" w:cs="Arial"/>
          <w:sz w:val="22"/>
          <w:szCs w:val="22"/>
        </w:rPr>
      </w:pPr>
    </w:p>
    <w:p w14:paraId="6ED398F2" w14:textId="77777777" w:rsidR="002174B2" w:rsidRDefault="002174B2" w:rsidP="005B2391">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Od této smlouvy může odstoupit kterákoliv smluvní strana, z důvodu podstatného porušení této smlouvy druhou smluvní stranou. Právní účinky odstoupení od smlouvy nastávají dnem doručení oznámení o odstoupení druhé smluvní straně</w:t>
      </w:r>
      <w:r w:rsidR="00BA1FDB" w:rsidRPr="005B2391">
        <w:rPr>
          <w:rFonts w:ascii="Arial" w:hAnsi="Arial" w:cs="Arial"/>
          <w:sz w:val="22"/>
          <w:szCs w:val="22"/>
        </w:rPr>
        <w:t xml:space="preserve">, přičemž jednotlivé smluvní závazky plynoucí z této kupní smlouvy se zrušují od počátku s výjimkou těch, které se dle OZ nezrušují (např. právo na náhradu škody, právo na zaplacení smluvní pokuty nebo úroku z prodlení). </w:t>
      </w:r>
      <w:r w:rsidRPr="005B2391">
        <w:rPr>
          <w:rFonts w:ascii="Arial" w:hAnsi="Arial" w:cs="Arial"/>
          <w:sz w:val="22"/>
          <w:szCs w:val="22"/>
        </w:rPr>
        <w:t xml:space="preserve">Pro odstoupení platí příslušná ustanovení </w:t>
      </w:r>
      <w:r w:rsidR="00BA1FDB" w:rsidRPr="005B2391">
        <w:rPr>
          <w:rFonts w:ascii="Arial" w:hAnsi="Arial" w:cs="Arial"/>
          <w:sz w:val="22"/>
          <w:szCs w:val="22"/>
        </w:rPr>
        <w:t>OZ</w:t>
      </w:r>
      <w:r w:rsidRPr="005B2391">
        <w:rPr>
          <w:rFonts w:ascii="Arial" w:hAnsi="Arial" w:cs="Arial"/>
          <w:sz w:val="22"/>
          <w:szCs w:val="22"/>
        </w:rPr>
        <w:t>.</w:t>
      </w:r>
    </w:p>
    <w:p w14:paraId="469F5B5F" w14:textId="77777777" w:rsidR="005B2391" w:rsidRDefault="005B2391" w:rsidP="005B2391">
      <w:pPr>
        <w:pStyle w:val="Odstavecseseznamem"/>
        <w:tabs>
          <w:tab w:val="left" w:pos="2080"/>
        </w:tabs>
        <w:ind w:left="284"/>
        <w:jc w:val="both"/>
        <w:rPr>
          <w:rFonts w:ascii="Arial" w:hAnsi="Arial" w:cs="Arial"/>
          <w:sz w:val="22"/>
          <w:szCs w:val="22"/>
        </w:rPr>
      </w:pPr>
    </w:p>
    <w:p w14:paraId="6A81353C" w14:textId="77777777" w:rsidR="002174B2" w:rsidRPr="005B2391" w:rsidRDefault="002174B2" w:rsidP="00A463D0">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 xml:space="preserve">Za podstatné porušení smlouvy ze strany Prodávajícího s právem Kupujícího odstoupit od </w:t>
      </w:r>
      <w:r w:rsidR="00BA1FDB" w:rsidRPr="005B2391">
        <w:rPr>
          <w:rFonts w:ascii="Arial" w:hAnsi="Arial" w:cs="Arial"/>
          <w:sz w:val="22"/>
          <w:szCs w:val="22"/>
        </w:rPr>
        <w:t xml:space="preserve">této </w:t>
      </w:r>
      <w:r w:rsidRPr="005B2391">
        <w:rPr>
          <w:rFonts w:ascii="Arial" w:hAnsi="Arial" w:cs="Arial"/>
          <w:sz w:val="22"/>
          <w:szCs w:val="22"/>
        </w:rPr>
        <w:t xml:space="preserve">smlouvy bez jakýchkoli sankcí se považuje </w:t>
      </w:r>
      <w:r w:rsidR="00BA1FDB" w:rsidRPr="005B2391">
        <w:rPr>
          <w:rFonts w:ascii="Arial" w:hAnsi="Arial" w:cs="Arial"/>
          <w:sz w:val="22"/>
          <w:szCs w:val="22"/>
        </w:rPr>
        <w:t>zejména</w:t>
      </w:r>
      <w:r w:rsidRPr="005B2391">
        <w:rPr>
          <w:rFonts w:ascii="Arial" w:hAnsi="Arial" w:cs="Arial"/>
          <w:sz w:val="22"/>
          <w:szCs w:val="22"/>
        </w:rPr>
        <w:t>:</w:t>
      </w:r>
    </w:p>
    <w:p w14:paraId="79E423F2" w14:textId="77777777" w:rsidR="002174B2" w:rsidRPr="00AD5098" w:rsidRDefault="00AD5098" w:rsidP="00AD5098">
      <w:pPr>
        <w:tabs>
          <w:tab w:val="left" w:pos="2080"/>
        </w:tabs>
        <w:ind w:left="360"/>
        <w:jc w:val="both"/>
        <w:rPr>
          <w:rFonts w:ascii="Arial" w:hAnsi="Arial" w:cs="Arial"/>
          <w:sz w:val="22"/>
          <w:szCs w:val="22"/>
        </w:rPr>
      </w:pPr>
      <w:r w:rsidRPr="00AD5098">
        <w:rPr>
          <w:rFonts w:ascii="Arial" w:hAnsi="Arial" w:cs="Arial"/>
          <w:sz w:val="22"/>
          <w:szCs w:val="22"/>
        </w:rPr>
        <w:t xml:space="preserve">- </w:t>
      </w:r>
      <w:r w:rsidR="002174B2" w:rsidRPr="00AD5098">
        <w:rPr>
          <w:rFonts w:ascii="Arial" w:hAnsi="Arial" w:cs="Arial"/>
          <w:sz w:val="22"/>
          <w:szCs w:val="22"/>
        </w:rPr>
        <w:t xml:space="preserve">nedodržení sjednaného termínu </w:t>
      </w:r>
      <w:r w:rsidR="00280EDF" w:rsidRPr="00AD5098">
        <w:rPr>
          <w:rFonts w:ascii="Arial" w:hAnsi="Arial" w:cs="Arial"/>
          <w:sz w:val="22"/>
          <w:szCs w:val="22"/>
        </w:rPr>
        <w:t>dodání Zbo</w:t>
      </w:r>
      <w:r w:rsidR="004F2F6B" w:rsidRPr="00AD5098">
        <w:rPr>
          <w:rFonts w:ascii="Arial" w:hAnsi="Arial" w:cs="Arial"/>
          <w:sz w:val="22"/>
          <w:szCs w:val="22"/>
        </w:rPr>
        <w:t>ží (včetně sjednané dokumentace</w:t>
      </w:r>
      <w:r w:rsidR="00280EDF" w:rsidRPr="00AD5098">
        <w:rPr>
          <w:rFonts w:ascii="Arial" w:hAnsi="Arial" w:cs="Arial"/>
          <w:sz w:val="22"/>
          <w:szCs w:val="22"/>
        </w:rPr>
        <w:t xml:space="preserve">), provedením jeho individuálního a komplexního vyzkoušení a jeho uvedením do plného provozu </w:t>
      </w:r>
      <w:r w:rsidR="002174B2" w:rsidRPr="00AD5098">
        <w:rPr>
          <w:rFonts w:ascii="Arial" w:hAnsi="Arial" w:cs="Arial"/>
          <w:sz w:val="22"/>
          <w:szCs w:val="22"/>
        </w:rPr>
        <w:t xml:space="preserve">o více než </w:t>
      </w:r>
      <w:r w:rsidR="002174B2" w:rsidRPr="00AD5098">
        <w:rPr>
          <w:rFonts w:ascii="Arial" w:hAnsi="Arial" w:cs="Arial"/>
          <w:b/>
          <w:sz w:val="22"/>
          <w:szCs w:val="22"/>
        </w:rPr>
        <w:t>30 kalendářních dnů</w:t>
      </w:r>
      <w:r w:rsidR="002174B2" w:rsidRPr="00AD5098">
        <w:rPr>
          <w:rFonts w:ascii="Arial" w:hAnsi="Arial" w:cs="Arial"/>
          <w:sz w:val="22"/>
          <w:szCs w:val="22"/>
        </w:rPr>
        <w:t xml:space="preserve">. </w:t>
      </w:r>
    </w:p>
    <w:p w14:paraId="4044035C" w14:textId="77777777" w:rsidR="005B2391" w:rsidRDefault="005B2391" w:rsidP="005B2391">
      <w:pPr>
        <w:pStyle w:val="Odstavecseseznamem"/>
        <w:tabs>
          <w:tab w:val="left" w:pos="2080"/>
        </w:tabs>
        <w:ind w:left="284"/>
        <w:jc w:val="both"/>
        <w:rPr>
          <w:rFonts w:ascii="Arial" w:hAnsi="Arial" w:cs="Arial"/>
          <w:sz w:val="22"/>
          <w:szCs w:val="22"/>
        </w:rPr>
      </w:pPr>
    </w:p>
    <w:p w14:paraId="0C41B16C" w14:textId="77777777" w:rsidR="00BA1FDB" w:rsidRPr="004F2F6B" w:rsidRDefault="00BA1FDB" w:rsidP="00A463D0">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 xml:space="preserve">Za podstatné porušení smlouvy ze strany Kupujícího s právem Prodávajícího odstoupit od této </w:t>
      </w:r>
      <w:r w:rsidRPr="004F2F6B">
        <w:rPr>
          <w:rFonts w:ascii="Arial" w:hAnsi="Arial" w:cs="Arial"/>
          <w:sz w:val="22"/>
          <w:szCs w:val="22"/>
        </w:rPr>
        <w:t>smlouvy bez jakýchkoli sankcí se považuje zejména:</w:t>
      </w:r>
    </w:p>
    <w:p w14:paraId="4F403D46" w14:textId="77777777" w:rsidR="00BA1FDB" w:rsidRPr="00AD5098" w:rsidRDefault="00AD5098" w:rsidP="00AD5098">
      <w:pPr>
        <w:tabs>
          <w:tab w:val="left" w:pos="2080"/>
        </w:tabs>
        <w:jc w:val="both"/>
        <w:rPr>
          <w:rFonts w:ascii="Arial" w:hAnsi="Arial" w:cs="Arial"/>
          <w:sz w:val="22"/>
          <w:szCs w:val="22"/>
          <w:highlight w:val="yellow"/>
        </w:rPr>
      </w:pPr>
      <w:r>
        <w:rPr>
          <w:rFonts w:ascii="Arial" w:hAnsi="Arial" w:cs="Arial"/>
          <w:sz w:val="22"/>
          <w:szCs w:val="22"/>
        </w:rPr>
        <w:t xml:space="preserve">     </w:t>
      </w:r>
      <w:r w:rsidRPr="00AD5098">
        <w:rPr>
          <w:rFonts w:ascii="Arial" w:hAnsi="Arial" w:cs="Arial"/>
          <w:sz w:val="22"/>
          <w:szCs w:val="22"/>
        </w:rPr>
        <w:t>-</w:t>
      </w:r>
      <w:r>
        <w:rPr>
          <w:rFonts w:ascii="Arial" w:hAnsi="Arial" w:cs="Arial"/>
          <w:sz w:val="22"/>
          <w:szCs w:val="22"/>
        </w:rPr>
        <w:t xml:space="preserve"> </w:t>
      </w:r>
      <w:r w:rsidR="00A463D0" w:rsidRPr="00AD5098">
        <w:rPr>
          <w:rFonts w:ascii="Arial" w:hAnsi="Arial" w:cs="Arial"/>
          <w:sz w:val="22"/>
          <w:szCs w:val="22"/>
        </w:rPr>
        <w:t>p</w:t>
      </w:r>
      <w:r w:rsidR="00BA1FDB" w:rsidRPr="00AD5098">
        <w:rPr>
          <w:rFonts w:ascii="Arial" w:hAnsi="Arial" w:cs="Arial"/>
          <w:sz w:val="22"/>
          <w:szCs w:val="22"/>
        </w:rPr>
        <w:t xml:space="preserve">rodlení Kupujícího s úhradou kupní ceny o více než </w:t>
      </w:r>
      <w:r w:rsidR="00BA1FDB" w:rsidRPr="00AD5098">
        <w:rPr>
          <w:rFonts w:ascii="Arial" w:hAnsi="Arial" w:cs="Arial"/>
          <w:b/>
          <w:sz w:val="22"/>
          <w:szCs w:val="22"/>
        </w:rPr>
        <w:t>30 kalendářních dní</w:t>
      </w:r>
      <w:r w:rsidR="00BA1FDB" w:rsidRPr="00AD5098">
        <w:rPr>
          <w:rFonts w:ascii="Arial" w:hAnsi="Arial" w:cs="Arial"/>
          <w:sz w:val="22"/>
          <w:szCs w:val="22"/>
        </w:rPr>
        <w:t>.</w:t>
      </w:r>
    </w:p>
    <w:p w14:paraId="6E7B7361" w14:textId="77777777" w:rsidR="00A463D0" w:rsidRDefault="00A463D0" w:rsidP="00A463D0">
      <w:pPr>
        <w:tabs>
          <w:tab w:val="left" w:pos="2080"/>
        </w:tabs>
        <w:jc w:val="both"/>
        <w:rPr>
          <w:rFonts w:ascii="Arial" w:hAnsi="Arial" w:cs="Arial"/>
          <w:sz w:val="22"/>
          <w:szCs w:val="22"/>
        </w:rPr>
      </w:pPr>
    </w:p>
    <w:p w14:paraId="11063EFC" w14:textId="77777777" w:rsidR="005B2391" w:rsidRDefault="00BA1FDB" w:rsidP="00954C1B">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Odstoupí-li některá ze stran od této smlouvy, jsou povinny smluvní strany vypořádat své závazky z této smlouvy.</w:t>
      </w:r>
    </w:p>
    <w:p w14:paraId="37AB0F02" w14:textId="77777777" w:rsidR="004622FC" w:rsidRDefault="004622FC" w:rsidP="004622FC">
      <w:pPr>
        <w:tabs>
          <w:tab w:val="left" w:pos="2080"/>
        </w:tabs>
        <w:jc w:val="both"/>
        <w:rPr>
          <w:rFonts w:ascii="Arial" w:hAnsi="Arial" w:cs="Arial"/>
          <w:sz w:val="22"/>
          <w:szCs w:val="22"/>
        </w:rPr>
      </w:pPr>
    </w:p>
    <w:p w14:paraId="386B81D0" w14:textId="77777777" w:rsidR="004622FC" w:rsidRPr="004622FC" w:rsidRDefault="004622FC" w:rsidP="004622FC">
      <w:pPr>
        <w:tabs>
          <w:tab w:val="left" w:pos="2080"/>
        </w:tabs>
        <w:jc w:val="both"/>
        <w:rPr>
          <w:rFonts w:ascii="Arial" w:hAnsi="Arial" w:cs="Arial"/>
          <w:sz w:val="22"/>
          <w:szCs w:val="22"/>
        </w:rPr>
      </w:pPr>
    </w:p>
    <w:p w14:paraId="0F5FEA59" w14:textId="77777777" w:rsidR="009613E2" w:rsidRPr="007F0725" w:rsidRDefault="007F0725" w:rsidP="007F0725">
      <w:pPr>
        <w:tabs>
          <w:tab w:val="left" w:pos="2080"/>
        </w:tabs>
        <w:jc w:val="center"/>
        <w:rPr>
          <w:rFonts w:ascii="Arial" w:hAnsi="Arial" w:cs="Arial"/>
          <w:b/>
          <w:sz w:val="22"/>
          <w:szCs w:val="22"/>
        </w:rPr>
      </w:pPr>
      <w:r w:rsidRPr="007F0725">
        <w:rPr>
          <w:rFonts w:ascii="Arial" w:hAnsi="Arial" w:cs="Arial"/>
          <w:b/>
          <w:sz w:val="22"/>
          <w:szCs w:val="22"/>
        </w:rPr>
        <w:t>X.</w:t>
      </w:r>
    </w:p>
    <w:p w14:paraId="6DAE0D61" w14:textId="77777777" w:rsidR="00F577E2" w:rsidRPr="00954C1B" w:rsidRDefault="00F577E2" w:rsidP="00954C1B">
      <w:pPr>
        <w:tabs>
          <w:tab w:val="left" w:pos="2080"/>
        </w:tabs>
        <w:jc w:val="center"/>
        <w:rPr>
          <w:rFonts w:ascii="Arial" w:hAnsi="Arial" w:cs="Arial"/>
          <w:b/>
          <w:sz w:val="22"/>
          <w:szCs w:val="22"/>
        </w:rPr>
      </w:pPr>
      <w:r w:rsidRPr="00954C1B">
        <w:rPr>
          <w:rFonts w:ascii="Arial" w:hAnsi="Arial" w:cs="Arial"/>
          <w:b/>
          <w:sz w:val="22"/>
          <w:szCs w:val="22"/>
        </w:rPr>
        <w:t>Závěrečn</w:t>
      </w:r>
      <w:r w:rsidR="00954C1B" w:rsidRPr="00954C1B">
        <w:rPr>
          <w:rFonts w:ascii="Arial" w:hAnsi="Arial" w:cs="Arial"/>
          <w:b/>
          <w:sz w:val="22"/>
          <w:szCs w:val="22"/>
        </w:rPr>
        <w:t xml:space="preserve">á </w:t>
      </w:r>
      <w:r w:rsidRPr="00954C1B">
        <w:rPr>
          <w:rFonts w:ascii="Arial" w:hAnsi="Arial" w:cs="Arial"/>
          <w:b/>
          <w:sz w:val="22"/>
          <w:szCs w:val="22"/>
        </w:rPr>
        <w:t>ustanovení</w:t>
      </w:r>
    </w:p>
    <w:p w14:paraId="49443328" w14:textId="77777777" w:rsidR="00634F59" w:rsidRPr="00634F59" w:rsidRDefault="00634F59" w:rsidP="00634F59">
      <w:pPr>
        <w:tabs>
          <w:tab w:val="left" w:pos="2080"/>
        </w:tabs>
        <w:jc w:val="both"/>
        <w:rPr>
          <w:rFonts w:ascii="Arial" w:hAnsi="Arial" w:cs="Arial"/>
          <w:sz w:val="22"/>
          <w:szCs w:val="22"/>
        </w:rPr>
      </w:pPr>
    </w:p>
    <w:p w14:paraId="586B552E" w14:textId="77777777" w:rsidR="009F77B7" w:rsidRPr="009F77B7" w:rsidRDefault="009F77B7" w:rsidP="009F77B7">
      <w:pPr>
        <w:pStyle w:val="Odstavecseseznamem"/>
        <w:numPr>
          <w:ilvl w:val="0"/>
          <w:numId w:val="29"/>
        </w:numPr>
        <w:tabs>
          <w:tab w:val="left" w:pos="2080"/>
        </w:tabs>
        <w:ind w:left="284" w:hanging="284"/>
        <w:jc w:val="both"/>
        <w:rPr>
          <w:rFonts w:ascii="Arial" w:hAnsi="Arial" w:cs="Arial"/>
          <w:sz w:val="22"/>
          <w:szCs w:val="22"/>
        </w:rPr>
      </w:pPr>
      <w:r w:rsidRPr="009F77B7">
        <w:rPr>
          <w:rFonts w:ascii="Arial" w:hAnsi="Arial" w:cs="Arial"/>
          <w:sz w:val="22"/>
          <w:szCs w:val="22"/>
        </w:rPr>
        <w:t>Práva z odpovědnosti za vady je oprávněn za Kupujícího uplatňovat (jednat a podepisovat) jeho zástupce ve věcech smluvních nebo technických, přičemž tento zástupce je oprávněn jednat a podepisovat za Kupujícího i v záležitostech týkajících se předávacích protokolů (protokolů o předání a převzetí Zboží), protokolů o odstranění vad a reklamací, jak již bylo výše uvedeno. V  záležitostech týkajících se smluvních pokut a nároků na náhradu škody je oprávněn za Kupujícího jednat a podepisovat pouze jeho zástupce ve věcech smluvních, nikoliv ve věcech technických.</w:t>
      </w:r>
    </w:p>
    <w:p w14:paraId="28AFA2C6" w14:textId="77777777" w:rsidR="009F77B7" w:rsidRDefault="009F77B7" w:rsidP="005B2391">
      <w:pPr>
        <w:pStyle w:val="Odstavecseseznamem"/>
        <w:tabs>
          <w:tab w:val="left" w:pos="2080"/>
        </w:tabs>
        <w:ind w:left="284"/>
        <w:jc w:val="both"/>
        <w:rPr>
          <w:rFonts w:ascii="Arial" w:hAnsi="Arial" w:cs="Arial"/>
          <w:sz w:val="22"/>
          <w:szCs w:val="22"/>
        </w:rPr>
      </w:pPr>
    </w:p>
    <w:p w14:paraId="75045055" w14:textId="77777777" w:rsidR="00AA11AA" w:rsidRDefault="00AA11AA" w:rsidP="00144A5A">
      <w:pPr>
        <w:pStyle w:val="Odstavecseseznamem"/>
        <w:numPr>
          <w:ilvl w:val="0"/>
          <w:numId w:val="29"/>
        </w:numPr>
        <w:tabs>
          <w:tab w:val="left" w:pos="2080"/>
        </w:tabs>
        <w:ind w:left="284" w:hanging="284"/>
        <w:jc w:val="both"/>
        <w:rPr>
          <w:rFonts w:ascii="Arial" w:hAnsi="Arial" w:cs="Arial"/>
          <w:sz w:val="22"/>
          <w:szCs w:val="22"/>
        </w:rPr>
      </w:pPr>
      <w:r w:rsidRPr="005B2391">
        <w:rPr>
          <w:rFonts w:ascii="Arial" w:hAnsi="Arial" w:cs="Arial"/>
          <w:sz w:val="22"/>
          <w:szCs w:val="22"/>
        </w:rPr>
        <w:t xml:space="preserve">V případě změny </w:t>
      </w:r>
      <w:r w:rsidR="007C1702" w:rsidRPr="005B2391">
        <w:rPr>
          <w:rFonts w:ascii="Arial" w:hAnsi="Arial" w:cs="Arial"/>
          <w:sz w:val="22"/>
          <w:szCs w:val="22"/>
        </w:rPr>
        <w:t xml:space="preserve">zástupce </w:t>
      </w:r>
      <w:r w:rsidRPr="005B2391">
        <w:rPr>
          <w:rFonts w:ascii="Arial" w:hAnsi="Arial" w:cs="Arial"/>
          <w:sz w:val="22"/>
          <w:szCs w:val="22"/>
        </w:rPr>
        <w:t xml:space="preserve">ve věcech technických nebo smluvních je změnou dotčená smluvní strana povinna tuto změnu písemně oznámit druhé smluvní straně prostřednictvím </w:t>
      </w:r>
      <w:r w:rsidR="007C1702" w:rsidRPr="005B2391">
        <w:rPr>
          <w:rFonts w:ascii="Arial" w:hAnsi="Arial" w:cs="Arial"/>
          <w:sz w:val="22"/>
          <w:szCs w:val="22"/>
        </w:rPr>
        <w:t>zástupce ve věcech technických nebo smluvních</w:t>
      </w:r>
      <w:r w:rsidRPr="005B2391">
        <w:rPr>
          <w:rFonts w:ascii="Arial" w:hAnsi="Arial" w:cs="Arial"/>
          <w:sz w:val="22"/>
          <w:szCs w:val="22"/>
        </w:rPr>
        <w:t xml:space="preserve">, a to </w:t>
      </w:r>
      <w:r w:rsidRPr="005B2391">
        <w:rPr>
          <w:rFonts w:ascii="Arial" w:hAnsi="Arial" w:cs="Arial"/>
          <w:b/>
          <w:sz w:val="22"/>
          <w:szCs w:val="22"/>
        </w:rPr>
        <w:t>do 5 pracovních dnů</w:t>
      </w:r>
      <w:r w:rsidRPr="005B2391">
        <w:rPr>
          <w:rFonts w:ascii="Arial" w:hAnsi="Arial" w:cs="Arial"/>
          <w:sz w:val="22"/>
          <w:szCs w:val="22"/>
        </w:rPr>
        <w:t xml:space="preserve"> ode dne, kdy změna nastala; za písemnou formu se považuje i e-mail s potvrzením přijetí zprávy.</w:t>
      </w:r>
    </w:p>
    <w:p w14:paraId="418AB4E1" w14:textId="77777777" w:rsidR="005B2391" w:rsidRPr="005B2391" w:rsidRDefault="005B2391" w:rsidP="005B2391">
      <w:pPr>
        <w:pStyle w:val="Odstavecseseznamem"/>
        <w:rPr>
          <w:rFonts w:ascii="Arial" w:hAnsi="Arial" w:cs="Arial"/>
          <w:sz w:val="22"/>
          <w:szCs w:val="22"/>
        </w:rPr>
      </w:pPr>
    </w:p>
    <w:p w14:paraId="0149FA14" w14:textId="77777777" w:rsidR="00F577E2" w:rsidRPr="005B2391" w:rsidRDefault="00F577E2" w:rsidP="005B2391">
      <w:pPr>
        <w:pStyle w:val="Odstavecseseznamem"/>
        <w:numPr>
          <w:ilvl w:val="0"/>
          <w:numId w:val="29"/>
        </w:numPr>
        <w:tabs>
          <w:tab w:val="left" w:pos="2080"/>
        </w:tabs>
        <w:ind w:left="284" w:hanging="284"/>
        <w:jc w:val="both"/>
        <w:rPr>
          <w:rFonts w:ascii="Arial" w:hAnsi="Arial" w:cs="Arial"/>
          <w:sz w:val="22"/>
          <w:szCs w:val="22"/>
        </w:rPr>
      </w:pPr>
      <w:r w:rsidRPr="005B2391">
        <w:rPr>
          <w:rFonts w:ascii="Arial" w:hAnsi="Arial" w:cs="Arial"/>
          <w:sz w:val="22"/>
          <w:szCs w:val="22"/>
        </w:rPr>
        <w:t>Prodávající prohlašuje (v případě, že je plátcem DPH), že:</w:t>
      </w:r>
    </w:p>
    <w:p w14:paraId="0E0B78AE" w14:textId="77777777" w:rsidR="00F577E2" w:rsidRPr="00FB3579" w:rsidRDefault="00F577E2" w:rsidP="00FB3579">
      <w:pPr>
        <w:pStyle w:val="Odstavec111"/>
        <w:rPr>
          <w:b/>
          <w:sz w:val="22"/>
          <w:szCs w:val="22"/>
        </w:rPr>
      </w:pPr>
      <w:r w:rsidRPr="00FB3579">
        <w:rPr>
          <w:sz w:val="22"/>
          <w:szCs w:val="22"/>
        </w:rPr>
        <w:t>nemá v úmyslu nezaplatit daň z přidané hodnoty u zdanitelného plnění podle této smlouvy,</w:t>
      </w:r>
    </w:p>
    <w:p w14:paraId="69217384" w14:textId="77777777" w:rsidR="00F577E2" w:rsidRPr="00FB3579" w:rsidRDefault="00F577E2" w:rsidP="00FB3579">
      <w:pPr>
        <w:pStyle w:val="Odstavec111"/>
        <w:rPr>
          <w:sz w:val="22"/>
          <w:szCs w:val="22"/>
        </w:rPr>
      </w:pPr>
      <w:r w:rsidRPr="00FB3579">
        <w:rPr>
          <w:sz w:val="22"/>
          <w:szCs w:val="22"/>
        </w:rPr>
        <w:t>mu nejsou známy skutečnosti, nasvědčující tomu, že se dostane do postavení, kdy nemůže daň zaplatit a ani se ke dni podpisu této smlouvy v takovém postavení nenachází,</w:t>
      </w:r>
    </w:p>
    <w:p w14:paraId="43597F29" w14:textId="77777777" w:rsidR="00F577E2" w:rsidRPr="00FB3579" w:rsidRDefault="00F577E2" w:rsidP="00FB3579">
      <w:pPr>
        <w:pStyle w:val="Odstavec111"/>
        <w:rPr>
          <w:sz w:val="22"/>
          <w:szCs w:val="22"/>
        </w:rPr>
      </w:pPr>
      <w:r w:rsidRPr="00FB3579">
        <w:rPr>
          <w:sz w:val="22"/>
          <w:szCs w:val="22"/>
        </w:rPr>
        <w:t>nezkrátí daň nebo nevyláká daňovou výhodu,</w:t>
      </w:r>
    </w:p>
    <w:p w14:paraId="5B700EC6" w14:textId="77777777" w:rsidR="00F577E2" w:rsidRPr="00FB3579" w:rsidRDefault="00F577E2" w:rsidP="00FB3579">
      <w:pPr>
        <w:pStyle w:val="Odstavec111"/>
        <w:rPr>
          <w:sz w:val="22"/>
          <w:szCs w:val="22"/>
        </w:rPr>
      </w:pPr>
      <w:r w:rsidRPr="00FB3579">
        <w:rPr>
          <w:sz w:val="22"/>
          <w:szCs w:val="22"/>
        </w:rPr>
        <w:t>úplata za plnění dle smlouvy není odchylná od obvyklé ceny,</w:t>
      </w:r>
    </w:p>
    <w:p w14:paraId="74F3BBAF" w14:textId="77777777" w:rsidR="00F577E2" w:rsidRPr="00FB3579" w:rsidRDefault="00F577E2" w:rsidP="00FB3579">
      <w:pPr>
        <w:pStyle w:val="Odstavec111"/>
        <w:rPr>
          <w:sz w:val="22"/>
          <w:szCs w:val="22"/>
        </w:rPr>
      </w:pPr>
      <w:r w:rsidRPr="00FB3579">
        <w:rPr>
          <w:sz w:val="22"/>
          <w:szCs w:val="22"/>
        </w:rPr>
        <w:t>úplata za plnění dle smlouvy nebude poskytnuta zcela nebo zčásti bezhotovostním převodem na účet vedený poskytovatelem platebních služeb mimo tuzemsko</w:t>
      </w:r>
      <w:r w:rsidR="00FB3579" w:rsidRPr="00FB3579">
        <w:rPr>
          <w:sz w:val="22"/>
          <w:szCs w:val="22"/>
        </w:rPr>
        <w:t>,</w:t>
      </w:r>
    </w:p>
    <w:p w14:paraId="45742F25" w14:textId="77777777" w:rsidR="00F577E2" w:rsidRPr="00FB3579" w:rsidRDefault="00F577E2" w:rsidP="00FB3579">
      <w:pPr>
        <w:pStyle w:val="Odstavec111"/>
        <w:rPr>
          <w:sz w:val="22"/>
          <w:szCs w:val="22"/>
        </w:rPr>
      </w:pPr>
      <w:r w:rsidRPr="00FB3579">
        <w:rPr>
          <w:sz w:val="22"/>
          <w:szCs w:val="22"/>
        </w:rPr>
        <w:t>nebude nespolehlivým plátcem,</w:t>
      </w:r>
    </w:p>
    <w:p w14:paraId="154180FA" w14:textId="77777777" w:rsidR="00F577E2" w:rsidRPr="00FB3579" w:rsidRDefault="00F577E2" w:rsidP="00FB3579">
      <w:pPr>
        <w:pStyle w:val="Odstavec111"/>
        <w:rPr>
          <w:sz w:val="22"/>
          <w:szCs w:val="22"/>
        </w:rPr>
      </w:pPr>
      <w:r w:rsidRPr="00FB3579">
        <w:rPr>
          <w:sz w:val="22"/>
          <w:szCs w:val="22"/>
        </w:rPr>
        <w:t>bude mít u správce daně registrován bankovní účet používaný pro ekonomickou činnost,</w:t>
      </w:r>
    </w:p>
    <w:p w14:paraId="0CFDA4D4" w14:textId="77777777" w:rsidR="005B2391" w:rsidRPr="00492072" w:rsidRDefault="005B2391" w:rsidP="00492072">
      <w:pPr>
        <w:rPr>
          <w:rFonts w:ascii="Arial" w:hAnsi="Arial" w:cs="Arial"/>
          <w:sz w:val="22"/>
          <w:szCs w:val="22"/>
        </w:rPr>
      </w:pPr>
    </w:p>
    <w:p w14:paraId="79A920B8" w14:textId="77777777" w:rsidR="00771AE3" w:rsidRDefault="00A64751" w:rsidP="00A64751">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lastRenderedPageBreak/>
        <w:t>Případná neplatnost některého ustanovení této smlouvy nemá za následek neplatnost ostatních ustanovení. V případě, že kterékoliv ustanovení této smlouvy se stane neúčinným nebo neplatným, smluvní strany se zavazují bez zbytečného odkladu nahradit takové ustanovení novým, které svým obsahem a smyslem odpovídá nejlépe obsahu a smyslu ustanovení původního.</w:t>
      </w:r>
    </w:p>
    <w:p w14:paraId="68592C86" w14:textId="77777777" w:rsidR="005B2391" w:rsidRPr="005B2391" w:rsidRDefault="005B2391" w:rsidP="005B2391">
      <w:pPr>
        <w:pStyle w:val="Odstavecseseznamem"/>
        <w:rPr>
          <w:rFonts w:ascii="Arial" w:hAnsi="Arial" w:cs="Arial"/>
          <w:sz w:val="22"/>
          <w:szCs w:val="22"/>
        </w:rPr>
      </w:pPr>
    </w:p>
    <w:p w14:paraId="400E1048" w14:textId="77777777" w:rsidR="00A64751" w:rsidRDefault="00A64751" w:rsidP="00A64751">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Smluvní strany se dohodly, že Kupující v zákonné lhůtě odešle tuto smlouvu k řádnému uveřejnění do registru smluv v</w:t>
      </w:r>
      <w:r w:rsidR="009A1152">
        <w:rPr>
          <w:rFonts w:ascii="Arial" w:hAnsi="Arial" w:cs="Arial"/>
          <w:sz w:val="22"/>
          <w:szCs w:val="22"/>
        </w:rPr>
        <w:t>edeného Ministerstvem vnitra ČR, popř. uveřejní smlouvu na profilu zadavatele.</w:t>
      </w:r>
    </w:p>
    <w:p w14:paraId="769380CE" w14:textId="77777777" w:rsidR="005B2391" w:rsidRPr="005B2391" w:rsidRDefault="005B2391" w:rsidP="005B2391">
      <w:pPr>
        <w:pStyle w:val="Odstavecseseznamem"/>
        <w:rPr>
          <w:rFonts w:ascii="Arial" w:hAnsi="Arial" w:cs="Arial"/>
          <w:sz w:val="22"/>
          <w:szCs w:val="22"/>
        </w:rPr>
      </w:pPr>
    </w:p>
    <w:p w14:paraId="13C15932" w14:textId="77777777" w:rsidR="00D6730C" w:rsidRDefault="00A64751" w:rsidP="00D6730C">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 xml:space="preserve">Právní vztahy touto smlouvou výslovně neupravené se řídí </w:t>
      </w:r>
      <w:r w:rsidR="00D6730C">
        <w:rPr>
          <w:rFonts w:ascii="Arial" w:hAnsi="Arial" w:cs="Arial"/>
          <w:sz w:val="22"/>
          <w:szCs w:val="22"/>
        </w:rPr>
        <w:t xml:space="preserve">českým právem, zejména </w:t>
      </w:r>
      <w:r w:rsidRPr="005B2391">
        <w:rPr>
          <w:rFonts w:ascii="Arial" w:hAnsi="Arial" w:cs="Arial"/>
          <w:sz w:val="22"/>
          <w:szCs w:val="22"/>
        </w:rPr>
        <w:t xml:space="preserve">příslušnými ustanoveními OZ, </w:t>
      </w:r>
      <w:r w:rsidR="00D6730C">
        <w:rPr>
          <w:rFonts w:ascii="Arial" w:hAnsi="Arial" w:cs="Arial"/>
          <w:sz w:val="22"/>
          <w:szCs w:val="22"/>
        </w:rPr>
        <w:t xml:space="preserve">a to </w:t>
      </w:r>
      <w:r w:rsidRPr="005B2391">
        <w:rPr>
          <w:rFonts w:ascii="Arial" w:hAnsi="Arial" w:cs="Arial"/>
          <w:sz w:val="22"/>
          <w:szCs w:val="22"/>
        </w:rPr>
        <w:t xml:space="preserve">zejména ustanoveními § 2079 a násl. </w:t>
      </w:r>
      <w:r w:rsidR="00D6730C" w:rsidRPr="00306CE7">
        <w:rPr>
          <w:rFonts w:ascii="Arial" w:hAnsi="Arial" w:cs="Arial"/>
          <w:sz w:val="22"/>
          <w:szCs w:val="22"/>
        </w:rPr>
        <w:t>Smluvní strany se dohodly, že veškeré spory vzniklé z této smlouvy nebo v souvislosti s ní, které se nepodaří odstranit vzájemným jednáním smluvních stran, budou rozhodnuty věcně a místně příslušnými soudy v České republice, a to dle českého práva a dle příslušných ustanovení zákona č. 99/1963 Sb., občanský soudní řád, ve znění pozdějších předpisů.</w:t>
      </w:r>
    </w:p>
    <w:p w14:paraId="7B879E77" w14:textId="77777777" w:rsidR="005B2391" w:rsidRPr="005B2391" w:rsidRDefault="005B2391" w:rsidP="005B2391">
      <w:pPr>
        <w:pStyle w:val="Odstavecseseznamem"/>
        <w:rPr>
          <w:rFonts w:ascii="Arial" w:hAnsi="Arial" w:cs="Arial"/>
          <w:sz w:val="22"/>
          <w:szCs w:val="22"/>
        </w:rPr>
      </w:pPr>
    </w:p>
    <w:p w14:paraId="7494F36E" w14:textId="77777777" w:rsidR="001234D0" w:rsidRDefault="001234D0" w:rsidP="001234D0">
      <w:pPr>
        <w:pStyle w:val="Odstavecseseznamem"/>
        <w:numPr>
          <w:ilvl w:val="0"/>
          <w:numId w:val="29"/>
        </w:numPr>
        <w:ind w:left="284" w:hanging="284"/>
        <w:jc w:val="both"/>
        <w:rPr>
          <w:rFonts w:ascii="Arial" w:hAnsi="Arial" w:cs="Arial"/>
          <w:sz w:val="22"/>
          <w:szCs w:val="22"/>
        </w:rPr>
      </w:pPr>
      <w:r w:rsidRPr="00071F2E">
        <w:rPr>
          <w:rFonts w:ascii="Arial" w:hAnsi="Arial" w:cs="Arial"/>
          <w:sz w:val="22"/>
          <w:szCs w:val="22"/>
        </w:rPr>
        <w:t xml:space="preserve">Tato smlouva nabývá platnosti dnem jejího podpisu oběma smluvními stranami. Účinnosti nabývá tato smlouva dnem jejího zveřejnění dle odst. 5 tohoto článku smlouvy.  </w:t>
      </w:r>
    </w:p>
    <w:p w14:paraId="29AEECA5" w14:textId="77777777" w:rsidR="0055180E" w:rsidRPr="0055180E" w:rsidRDefault="0055180E" w:rsidP="0055180E">
      <w:pPr>
        <w:pStyle w:val="Odstavecseseznamem"/>
        <w:rPr>
          <w:rFonts w:ascii="Arial" w:hAnsi="Arial" w:cs="Arial"/>
          <w:sz w:val="22"/>
          <w:szCs w:val="22"/>
        </w:rPr>
      </w:pPr>
    </w:p>
    <w:p w14:paraId="12463012" w14:textId="5534D6A6" w:rsidR="0055180E" w:rsidRPr="0055180E" w:rsidRDefault="0055180E" w:rsidP="0055180E">
      <w:pPr>
        <w:pStyle w:val="Odstavecseseznamem"/>
        <w:numPr>
          <w:ilvl w:val="0"/>
          <w:numId w:val="29"/>
        </w:numPr>
        <w:ind w:left="284" w:hanging="284"/>
        <w:jc w:val="both"/>
        <w:rPr>
          <w:rFonts w:ascii="Arial" w:hAnsi="Arial" w:cs="Arial"/>
          <w:sz w:val="22"/>
          <w:szCs w:val="22"/>
        </w:rPr>
      </w:pPr>
      <w:r w:rsidRPr="000B5410">
        <w:rPr>
          <w:rFonts w:ascii="Arial" w:hAnsi="Arial" w:cs="Arial"/>
          <w:sz w:val="22"/>
          <w:szCs w:val="22"/>
        </w:rPr>
        <w:t xml:space="preserve">Realizace předmětu plnění je podmíněna vydáním právního aktu poskytovatele dotace </w:t>
      </w:r>
      <w:r>
        <w:rPr>
          <w:rFonts w:ascii="Arial" w:hAnsi="Arial" w:cs="Arial"/>
          <w:sz w:val="22"/>
          <w:szCs w:val="22"/>
        </w:rPr>
        <w:t>kupujícímu</w:t>
      </w:r>
      <w:r w:rsidRPr="000B5410">
        <w:rPr>
          <w:rFonts w:ascii="Arial" w:hAnsi="Arial" w:cs="Arial"/>
          <w:sz w:val="22"/>
          <w:szCs w:val="22"/>
        </w:rPr>
        <w:t xml:space="preserve">. Pokud nebude </w:t>
      </w:r>
      <w:r>
        <w:rPr>
          <w:rFonts w:ascii="Arial" w:hAnsi="Arial" w:cs="Arial"/>
          <w:sz w:val="22"/>
          <w:szCs w:val="22"/>
        </w:rPr>
        <w:t>kupujícímu</w:t>
      </w:r>
      <w:r w:rsidRPr="000B5410">
        <w:rPr>
          <w:rFonts w:ascii="Arial" w:hAnsi="Arial" w:cs="Arial"/>
          <w:sz w:val="22"/>
          <w:szCs w:val="22"/>
        </w:rPr>
        <w:t xml:space="preserve"> právní akt vydán, může </w:t>
      </w:r>
      <w:r>
        <w:rPr>
          <w:rFonts w:ascii="Arial" w:hAnsi="Arial" w:cs="Arial"/>
          <w:sz w:val="22"/>
          <w:szCs w:val="22"/>
        </w:rPr>
        <w:t>kupující</w:t>
      </w:r>
      <w:r w:rsidRPr="000B5410">
        <w:rPr>
          <w:rFonts w:ascii="Arial" w:hAnsi="Arial" w:cs="Arial"/>
          <w:sz w:val="22"/>
          <w:szCs w:val="22"/>
        </w:rPr>
        <w:t xml:space="preserve"> od smlouvy odstoupit bez nároku </w:t>
      </w:r>
      <w:r>
        <w:rPr>
          <w:rFonts w:ascii="Arial" w:hAnsi="Arial" w:cs="Arial"/>
          <w:sz w:val="22"/>
          <w:szCs w:val="22"/>
        </w:rPr>
        <w:t>prodávajícího</w:t>
      </w:r>
      <w:r w:rsidRPr="000B5410">
        <w:rPr>
          <w:rFonts w:ascii="Arial" w:hAnsi="Arial" w:cs="Arial"/>
          <w:sz w:val="22"/>
          <w:szCs w:val="22"/>
        </w:rPr>
        <w:t xml:space="preserve"> na finanční náhradu. </w:t>
      </w:r>
      <w:r>
        <w:rPr>
          <w:rFonts w:ascii="Arial" w:hAnsi="Arial" w:cs="Arial"/>
          <w:sz w:val="22"/>
          <w:szCs w:val="22"/>
        </w:rPr>
        <w:t>Prodávajícímu</w:t>
      </w:r>
      <w:r w:rsidRPr="000B5410">
        <w:rPr>
          <w:rFonts w:ascii="Arial" w:hAnsi="Arial" w:cs="Arial"/>
          <w:sz w:val="22"/>
          <w:szCs w:val="22"/>
        </w:rPr>
        <w:t xml:space="preserve"> nebude náležet finanční či jiné odškodnění za vynaložené náklady vzniklé nerealizací předmětu plnění z důvodu odstoupení od uzavřené smlouvy ze strany </w:t>
      </w:r>
      <w:r>
        <w:rPr>
          <w:rFonts w:ascii="Arial" w:hAnsi="Arial" w:cs="Arial"/>
          <w:sz w:val="22"/>
          <w:szCs w:val="22"/>
        </w:rPr>
        <w:t>kupujícího</w:t>
      </w:r>
      <w:r w:rsidRPr="000B5410">
        <w:rPr>
          <w:rFonts w:ascii="Arial" w:hAnsi="Arial" w:cs="Arial"/>
          <w:sz w:val="22"/>
          <w:szCs w:val="22"/>
        </w:rPr>
        <w:t xml:space="preserve"> před zahájením plnění.</w:t>
      </w:r>
    </w:p>
    <w:p w14:paraId="0577E0E0" w14:textId="77777777" w:rsidR="004F28CD" w:rsidRPr="004F28CD" w:rsidRDefault="004F28CD" w:rsidP="004F28CD">
      <w:pPr>
        <w:rPr>
          <w:rFonts w:ascii="Arial" w:hAnsi="Arial" w:cs="Arial"/>
          <w:sz w:val="22"/>
          <w:szCs w:val="22"/>
        </w:rPr>
      </w:pPr>
    </w:p>
    <w:p w14:paraId="62FA9D48" w14:textId="77777777" w:rsidR="00A64751" w:rsidRPr="00AA0AD3" w:rsidRDefault="00A64751" w:rsidP="005B2391">
      <w:pPr>
        <w:pStyle w:val="Odstavecseseznamem"/>
        <w:numPr>
          <w:ilvl w:val="0"/>
          <w:numId w:val="29"/>
        </w:numPr>
        <w:ind w:left="284" w:hanging="284"/>
        <w:jc w:val="both"/>
        <w:rPr>
          <w:rFonts w:ascii="Arial" w:hAnsi="Arial" w:cs="Arial"/>
          <w:color w:val="FF0000"/>
          <w:sz w:val="22"/>
          <w:szCs w:val="22"/>
        </w:rPr>
      </w:pPr>
      <w:r w:rsidRPr="005B2391">
        <w:rPr>
          <w:rFonts w:ascii="Arial" w:hAnsi="Arial" w:cs="Arial"/>
          <w:bCs/>
          <w:sz w:val="22"/>
          <w:szCs w:val="22"/>
        </w:rPr>
        <w:t>Přílohou č. 1 této smlouvy je přesný popis (</w:t>
      </w:r>
      <w:r w:rsidRPr="00DA73C3">
        <w:rPr>
          <w:rFonts w:ascii="Arial" w:hAnsi="Arial" w:cs="Arial"/>
          <w:bCs/>
          <w:sz w:val="22"/>
          <w:szCs w:val="22"/>
        </w:rPr>
        <w:t>specifikace) nabízeného Zboží. Příloha č. 1 je nedílnou součástí této smlouvy</w:t>
      </w:r>
      <w:r w:rsidRPr="005B2391">
        <w:rPr>
          <w:rFonts w:ascii="Arial" w:hAnsi="Arial" w:cs="Arial"/>
          <w:bCs/>
          <w:sz w:val="22"/>
          <w:szCs w:val="22"/>
        </w:rPr>
        <w:t>.</w:t>
      </w:r>
      <w:r w:rsidR="008C34DD">
        <w:rPr>
          <w:rFonts w:ascii="Arial" w:hAnsi="Arial" w:cs="Arial"/>
          <w:bCs/>
          <w:sz w:val="22"/>
          <w:szCs w:val="22"/>
        </w:rPr>
        <w:t xml:space="preserve"> </w:t>
      </w:r>
    </w:p>
    <w:p w14:paraId="4370BDEE" w14:textId="77777777" w:rsidR="00AA0AD3" w:rsidRPr="00AA0AD3" w:rsidRDefault="00AA0AD3" w:rsidP="00AA0AD3">
      <w:pPr>
        <w:pStyle w:val="Odstavecseseznamem"/>
        <w:rPr>
          <w:rFonts w:ascii="Arial" w:hAnsi="Arial" w:cs="Arial"/>
          <w:color w:val="FF0000"/>
          <w:sz w:val="22"/>
          <w:szCs w:val="22"/>
        </w:rPr>
      </w:pPr>
    </w:p>
    <w:p w14:paraId="57332714" w14:textId="77777777" w:rsidR="00A64751" w:rsidRPr="00AA0AD3" w:rsidRDefault="00A64751" w:rsidP="00AA0AD3">
      <w:pPr>
        <w:pStyle w:val="Odstavecseseznamem"/>
        <w:numPr>
          <w:ilvl w:val="0"/>
          <w:numId w:val="29"/>
        </w:numPr>
        <w:ind w:left="284" w:hanging="284"/>
        <w:jc w:val="both"/>
        <w:rPr>
          <w:rFonts w:ascii="Arial" w:hAnsi="Arial" w:cs="Arial"/>
          <w:color w:val="FF0000"/>
          <w:sz w:val="22"/>
          <w:szCs w:val="22"/>
        </w:rPr>
      </w:pPr>
      <w:r w:rsidRPr="00AA0AD3">
        <w:rPr>
          <w:rFonts w:ascii="Arial" w:hAnsi="Arial" w:cs="Arial"/>
          <w:sz w:val="22"/>
          <w:szCs w:val="22"/>
        </w:rPr>
        <w:t>Smlouvu je možno měnit pouze písemnými, očíslovanými dodatky, podepsaným oběma smluvními stranami.</w:t>
      </w:r>
    </w:p>
    <w:p w14:paraId="606F1F60" w14:textId="77777777" w:rsidR="005B2391" w:rsidRPr="005B2391" w:rsidRDefault="005B2391" w:rsidP="005B2391">
      <w:pPr>
        <w:pStyle w:val="Odstavecseseznamem"/>
        <w:rPr>
          <w:rFonts w:ascii="Arial" w:hAnsi="Arial" w:cs="Arial"/>
          <w:sz w:val="22"/>
          <w:szCs w:val="22"/>
        </w:rPr>
      </w:pPr>
    </w:p>
    <w:p w14:paraId="2213A268" w14:textId="77777777" w:rsidR="00A64751" w:rsidRDefault="00A64751" w:rsidP="00A64751">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Smlouva je vyhotovena v </w:t>
      </w:r>
      <w:r w:rsidR="002E67BF">
        <w:rPr>
          <w:rFonts w:ascii="Arial" w:hAnsi="Arial" w:cs="Arial"/>
          <w:sz w:val="22"/>
          <w:szCs w:val="22"/>
        </w:rPr>
        <w:t>4</w:t>
      </w:r>
      <w:r w:rsidRPr="005B2391">
        <w:rPr>
          <w:rFonts w:ascii="Arial" w:hAnsi="Arial" w:cs="Arial"/>
          <w:sz w:val="22"/>
          <w:szCs w:val="22"/>
        </w:rPr>
        <w:t xml:space="preserve"> vyhotoveních, z nichž Kupující obdrží </w:t>
      </w:r>
      <w:r w:rsidR="002E67BF">
        <w:rPr>
          <w:rFonts w:ascii="Arial" w:hAnsi="Arial" w:cs="Arial"/>
          <w:sz w:val="22"/>
          <w:szCs w:val="22"/>
        </w:rPr>
        <w:t>3</w:t>
      </w:r>
      <w:r w:rsidR="00EF1279">
        <w:rPr>
          <w:rFonts w:ascii="Arial" w:hAnsi="Arial" w:cs="Arial"/>
          <w:sz w:val="22"/>
          <w:szCs w:val="22"/>
        </w:rPr>
        <w:t xml:space="preserve"> stejnopisy</w:t>
      </w:r>
      <w:r w:rsidRPr="005B2391">
        <w:rPr>
          <w:rFonts w:ascii="Arial" w:hAnsi="Arial" w:cs="Arial"/>
          <w:sz w:val="22"/>
          <w:szCs w:val="22"/>
        </w:rPr>
        <w:t xml:space="preserve"> a Prodávající 1 stejnopis.</w:t>
      </w:r>
    </w:p>
    <w:p w14:paraId="664A4546" w14:textId="77777777" w:rsidR="004F28CD" w:rsidRPr="001D03EA" w:rsidRDefault="004F28CD" w:rsidP="001D03EA">
      <w:pPr>
        <w:rPr>
          <w:rFonts w:ascii="Arial" w:hAnsi="Arial" w:cs="Arial"/>
          <w:sz w:val="22"/>
          <w:szCs w:val="22"/>
        </w:rPr>
      </w:pPr>
    </w:p>
    <w:p w14:paraId="4A5071EF" w14:textId="77777777" w:rsidR="00FB62A9" w:rsidRPr="00792569" w:rsidRDefault="00A64751" w:rsidP="00FB62A9">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Smluvní strany prohlašují, že si tuto smlouvu přečetly, jejímu obsahu porozuměly a souhlasí s ní, a na důkaz toho ji podepisují na základě své vlastní, vážné a svobodné vůle prosté omylu, a nikoli v tísni ani za nápadně nevýhodných podmínek.</w:t>
      </w:r>
    </w:p>
    <w:p w14:paraId="0B2FC00F" w14:textId="77777777" w:rsidR="001D03EA" w:rsidRPr="00FB62A9" w:rsidRDefault="001D03EA" w:rsidP="00FB62A9">
      <w:pPr>
        <w:jc w:val="both"/>
        <w:rPr>
          <w:rFonts w:ascii="Arial" w:hAnsi="Arial" w:cs="Arial"/>
          <w:sz w:val="22"/>
          <w:szCs w:val="22"/>
        </w:rPr>
      </w:pPr>
    </w:p>
    <w:p w14:paraId="0DCA68B4" w14:textId="77777777" w:rsidR="00C94A18" w:rsidRPr="007F0725" w:rsidRDefault="00C94A18" w:rsidP="00C94A18">
      <w:pPr>
        <w:rPr>
          <w:rFonts w:ascii="Arial" w:hAnsi="Arial" w:cs="Arial"/>
          <w:sz w:val="22"/>
          <w:szCs w:val="22"/>
        </w:rPr>
      </w:pPr>
      <w:r w:rsidRPr="00503FA3">
        <w:rPr>
          <w:rFonts w:ascii="Arial" w:hAnsi="Arial" w:cs="Arial"/>
          <w:sz w:val="22"/>
          <w:szCs w:val="22"/>
        </w:rPr>
        <w:t>V </w:t>
      </w:r>
      <w:r>
        <w:rPr>
          <w:rFonts w:ascii="Arial" w:hAnsi="Arial" w:cs="Arial"/>
          <w:sz w:val="22"/>
          <w:szCs w:val="22"/>
        </w:rPr>
        <w:t>Bohumíně</w:t>
      </w:r>
      <w:r w:rsidRPr="00503FA3">
        <w:rPr>
          <w:rFonts w:ascii="Arial" w:hAnsi="Arial" w:cs="Arial"/>
          <w:sz w:val="22"/>
          <w:szCs w:val="22"/>
        </w:rPr>
        <w:t xml:space="preserve"> dne………………..</w:t>
      </w:r>
      <w:r>
        <w:rPr>
          <w:rFonts w:ascii="Arial" w:hAnsi="Arial" w:cs="Arial"/>
          <w:sz w:val="22"/>
          <w:szCs w:val="22"/>
        </w:rPr>
        <w:tab/>
        <w:t xml:space="preserve">           </w:t>
      </w:r>
      <w:r>
        <w:rPr>
          <w:rFonts w:ascii="Arial" w:hAnsi="Arial" w:cs="Arial"/>
          <w:sz w:val="22"/>
          <w:szCs w:val="22"/>
        </w:rPr>
        <w:tab/>
      </w:r>
      <w:r>
        <w:rPr>
          <w:rFonts w:ascii="Arial" w:hAnsi="Arial" w:cs="Arial"/>
          <w:sz w:val="22"/>
          <w:szCs w:val="22"/>
        </w:rPr>
        <w:tab/>
      </w:r>
      <w:r w:rsidRPr="007F0725">
        <w:rPr>
          <w:rFonts w:ascii="Arial" w:hAnsi="Arial" w:cs="Arial"/>
          <w:sz w:val="22"/>
          <w:szCs w:val="22"/>
        </w:rPr>
        <w:t>V</w:t>
      </w:r>
      <w:r w:rsidRPr="007F0725">
        <w:rPr>
          <w:rFonts w:ascii="Arial" w:hAnsi="Arial" w:cs="Arial"/>
          <w:sz w:val="22"/>
          <w:szCs w:val="22"/>
          <w:highlight w:val="yellow"/>
        </w:rPr>
        <w:t>……………………</w:t>
      </w:r>
      <w:r w:rsidRPr="007F0725">
        <w:rPr>
          <w:rFonts w:ascii="Arial" w:hAnsi="Arial" w:cs="Arial"/>
          <w:sz w:val="22"/>
          <w:szCs w:val="22"/>
        </w:rPr>
        <w:t xml:space="preserve"> dne</w:t>
      </w:r>
      <w:r w:rsidRPr="007F0725">
        <w:rPr>
          <w:rFonts w:ascii="Arial" w:hAnsi="Arial" w:cs="Arial"/>
          <w:sz w:val="22"/>
          <w:szCs w:val="22"/>
          <w:highlight w:val="yellow"/>
        </w:rPr>
        <w:t>………………….</w:t>
      </w:r>
    </w:p>
    <w:p w14:paraId="291F8760" w14:textId="77777777" w:rsidR="00C94A18" w:rsidRPr="007F0725" w:rsidRDefault="00C94A18" w:rsidP="00C94A18">
      <w:pPr>
        <w:rPr>
          <w:rFonts w:ascii="Arial" w:hAnsi="Arial" w:cs="Arial"/>
          <w:b/>
          <w:sz w:val="22"/>
          <w:szCs w:val="22"/>
        </w:rPr>
      </w:pPr>
    </w:p>
    <w:p w14:paraId="39993A61" w14:textId="77777777" w:rsidR="00C94A18" w:rsidRDefault="00C94A18" w:rsidP="00C94A18">
      <w:pPr>
        <w:tabs>
          <w:tab w:val="left" w:pos="4962"/>
        </w:tabs>
        <w:rPr>
          <w:rFonts w:ascii="Arial" w:hAnsi="Arial" w:cs="Arial"/>
          <w:sz w:val="22"/>
          <w:szCs w:val="22"/>
        </w:rPr>
      </w:pPr>
      <w:r w:rsidRPr="007F0725">
        <w:rPr>
          <w:rFonts w:ascii="Arial" w:hAnsi="Arial" w:cs="Arial"/>
          <w:sz w:val="22"/>
          <w:szCs w:val="22"/>
        </w:rPr>
        <w:t>Za Kupujícího:</w:t>
      </w:r>
      <w:r w:rsidRPr="007F0725">
        <w:rPr>
          <w:rFonts w:ascii="Arial" w:hAnsi="Arial" w:cs="Arial"/>
          <w:sz w:val="22"/>
          <w:szCs w:val="22"/>
        </w:rPr>
        <w:tab/>
        <w:t>Za Prodávajícího:</w:t>
      </w:r>
    </w:p>
    <w:p w14:paraId="4661602C" w14:textId="77777777" w:rsidR="00C94A18" w:rsidRPr="007F0725" w:rsidRDefault="00C94A18" w:rsidP="00C94A18">
      <w:pPr>
        <w:rPr>
          <w:rFonts w:ascii="Arial" w:hAnsi="Arial" w:cs="Arial"/>
          <w:sz w:val="22"/>
          <w:szCs w:val="22"/>
        </w:rPr>
      </w:pPr>
    </w:p>
    <w:p w14:paraId="20B35606" w14:textId="77777777" w:rsidR="00C94A18" w:rsidRPr="007F0725" w:rsidRDefault="00C94A18" w:rsidP="00C94A18">
      <w:pPr>
        <w:rPr>
          <w:rFonts w:ascii="Arial" w:hAnsi="Arial" w:cs="Arial"/>
          <w:sz w:val="22"/>
          <w:szCs w:val="22"/>
        </w:rPr>
      </w:pPr>
      <w:r w:rsidRPr="002305BA">
        <w:rPr>
          <w:rFonts w:ascii="Arial" w:hAnsi="Arial" w:cs="Arial"/>
          <w:sz w:val="22"/>
          <w:szCs w:val="22"/>
        </w:rPr>
        <w:t>……………………………………</w:t>
      </w:r>
      <w:r w:rsidRPr="007F0725">
        <w:rPr>
          <w:rFonts w:ascii="Arial" w:hAnsi="Arial" w:cs="Arial"/>
          <w:sz w:val="22"/>
          <w:szCs w:val="22"/>
        </w:rPr>
        <w:tab/>
      </w:r>
      <w:r w:rsidRPr="007F0725">
        <w:rPr>
          <w:rFonts w:ascii="Arial" w:hAnsi="Arial" w:cs="Arial"/>
          <w:sz w:val="22"/>
          <w:szCs w:val="22"/>
        </w:rPr>
        <w:tab/>
      </w:r>
      <w:r w:rsidRPr="007F0725">
        <w:rPr>
          <w:rFonts w:ascii="Arial" w:hAnsi="Arial" w:cs="Arial"/>
          <w:sz w:val="22"/>
          <w:szCs w:val="22"/>
        </w:rPr>
        <w:tab/>
      </w:r>
      <w:r w:rsidRPr="002305BA">
        <w:rPr>
          <w:rFonts w:ascii="Arial" w:hAnsi="Arial" w:cs="Arial"/>
          <w:sz w:val="22"/>
          <w:szCs w:val="22"/>
          <w:highlight w:val="yellow"/>
        </w:rPr>
        <w:t>……………………………………</w:t>
      </w:r>
      <w:r w:rsidRPr="007F0725">
        <w:rPr>
          <w:rFonts w:ascii="Arial" w:hAnsi="Arial" w:cs="Arial"/>
          <w:sz w:val="22"/>
          <w:szCs w:val="22"/>
        </w:rPr>
        <w:tab/>
      </w:r>
    </w:p>
    <w:p w14:paraId="1AF7D616" w14:textId="4E901F59" w:rsidR="00C94A18" w:rsidRPr="007F0725" w:rsidRDefault="00C94A18" w:rsidP="00C94A18">
      <w:pPr>
        <w:pStyle w:val="Zpat"/>
        <w:tabs>
          <w:tab w:val="clear" w:pos="4536"/>
          <w:tab w:val="left" w:pos="4962"/>
        </w:tabs>
        <w:rPr>
          <w:rFonts w:ascii="Arial" w:hAnsi="Arial" w:cs="Arial"/>
          <w:sz w:val="22"/>
          <w:szCs w:val="22"/>
        </w:rPr>
      </w:pPr>
      <w:bookmarkStart w:id="14" w:name="_Hlk202129115"/>
      <w:r w:rsidRPr="00A77862">
        <w:rPr>
          <w:rFonts w:ascii="Arial" w:hAnsi="Arial" w:cs="Arial"/>
          <w:sz w:val="22"/>
          <w:szCs w:val="22"/>
        </w:rPr>
        <w:t>Mgr. Ivana Heiduková</w:t>
      </w:r>
      <w:bookmarkEnd w:id="14"/>
      <w:r w:rsidRPr="007F0725">
        <w:rPr>
          <w:rFonts w:ascii="Arial" w:hAnsi="Arial" w:cs="Arial"/>
          <w:sz w:val="22"/>
          <w:szCs w:val="22"/>
        </w:rPr>
        <w:tab/>
      </w:r>
      <w:r w:rsidRPr="002305BA">
        <w:rPr>
          <w:rFonts w:ascii="Arial" w:hAnsi="Arial" w:cs="Arial"/>
          <w:sz w:val="22"/>
          <w:szCs w:val="22"/>
          <w:highlight w:val="yellow"/>
        </w:rPr>
        <w:t>……………………………………</w:t>
      </w:r>
      <w:r w:rsidRPr="007F0725">
        <w:rPr>
          <w:rFonts w:ascii="Arial" w:hAnsi="Arial" w:cs="Arial"/>
          <w:sz w:val="22"/>
          <w:szCs w:val="22"/>
        </w:rPr>
        <w:tab/>
      </w:r>
      <w:r w:rsidRPr="007F0725">
        <w:rPr>
          <w:rFonts w:ascii="Arial" w:hAnsi="Arial" w:cs="Arial"/>
          <w:sz w:val="22"/>
          <w:szCs w:val="22"/>
        </w:rPr>
        <w:tab/>
      </w:r>
    </w:p>
    <w:p w14:paraId="30DCBC6C" w14:textId="77777777" w:rsidR="00C94A18" w:rsidRPr="002D6047" w:rsidRDefault="00C94A18" w:rsidP="00C94A18">
      <w:pPr>
        <w:widowControl w:val="0"/>
        <w:tabs>
          <w:tab w:val="left" w:pos="4962"/>
        </w:tabs>
        <w:autoSpaceDE w:val="0"/>
        <w:autoSpaceDN w:val="0"/>
        <w:adjustRightInd w:val="0"/>
        <w:spacing w:after="57" w:line="220" w:lineRule="atLeast"/>
        <w:jc w:val="both"/>
        <w:rPr>
          <w:rFonts w:ascii="Arial" w:hAnsi="Arial" w:cs="Arial"/>
          <w:bCs/>
        </w:rPr>
      </w:pPr>
      <w:r>
        <w:rPr>
          <w:rFonts w:ascii="Arial" w:hAnsi="Arial" w:cs="Arial"/>
          <w:iCs/>
          <w:color w:val="000000"/>
          <w:sz w:val="22"/>
          <w:szCs w:val="22"/>
        </w:rPr>
        <w:t>ředitelka školy</w:t>
      </w:r>
      <w:r w:rsidRPr="007F0725">
        <w:rPr>
          <w:rFonts w:ascii="Arial" w:hAnsi="Arial" w:cs="Arial"/>
          <w:iCs/>
          <w:color w:val="000000"/>
          <w:sz w:val="22"/>
          <w:szCs w:val="22"/>
        </w:rPr>
        <w:tab/>
      </w:r>
      <w:r w:rsidRPr="002305BA">
        <w:rPr>
          <w:rFonts w:ascii="Arial" w:hAnsi="Arial" w:cs="Arial"/>
          <w:sz w:val="22"/>
          <w:szCs w:val="22"/>
          <w:highlight w:val="yellow"/>
        </w:rPr>
        <w:t>…………</w:t>
      </w:r>
      <w:r>
        <w:rPr>
          <w:rFonts w:ascii="Arial" w:hAnsi="Arial" w:cs="Arial"/>
          <w:sz w:val="22"/>
          <w:szCs w:val="22"/>
          <w:highlight w:val="yellow"/>
        </w:rPr>
        <w:t>……...</w:t>
      </w:r>
      <w:r w:rsidRPr="002305BA">
        <w:rPr>
          <w:rFonts w:ascii="Arial" w:hAnsi="Arial" w:cs="Arial"/>
          <w:sz w:val="22"/>
          <w:szCs w:val="22"/>
          <w:highlight w:val="yellow"/>
        </w:rPr>
        <w:t>…………………</w:t>
      </w:r>
    </w:p>
    <w:p w14:paraId="2A1FA378" w14:textId="77777777" w:rsidR="0055180E" w:rsidRPr="000B5410" w:rsidRDefault="0055180E" w:rsidP="0055180E">
      <w:pPr>
        <w:widowControl w:val="0"/>
        <w:autoSpaceDE w:val="0"/>
        <w:autoSpaceDN w:val="0"/>
        <w:adjustRightInd w:val="0"/>
        <w:spacing w:after="57" w:line="220" w:lineRule="atLeast"/>
        <w:jc w:val="both"/>
        <w:rPr>
          <w:rFonts w:ascii="Arial" w:hAnsi="Arial" w:cs="Arial"/>
          <w:i/>
          <w:iCs/>
          <w:color w:val="000000"/>
          <w:sz w:val="18"/>
          <w:szCs w:val="18"/>
          <w:highlight w:val="lightGray"/>
        </w:rPr>
        <w:sectPr w:rsidR="0055180E" w:rsidRPr="000B5410" w:rsidSect="0055180E">
          <w:headerReference w:type="default" r:id="rId9"/>
          <w:footerReference w:type="default" r:id="rId10"/>
          <w:headerReference w:type="first" r:id="rId11"/>
          <w:footerReference w:type="first" r:id="rId12"/>
          <w:pgSz w:w="11906" w:h="16838"/>
          <w:pgMar w:top="1440" w:right="1080" w:bottom="1440" w:left="1080" w:header="709" w:footer="421" w:gutter="0"/>
          <w:cols w:space="708"/>
          <w:docGrid w:linePitch="360"/>
        </w:sectPr>
      </w:pPr>
      <w:r w:rsidRPr="000B5410">
        <w:rPr>
          <w:rFonts w:ascii="Arial" w:hAnsi="Arial" w:cs="Arial"/>
          <w:b/>
          <w:i/>
          <w:iCs/>
          <w:color w:val="000000"/>
          <w:sz w:val="18"/>
          <w:szCs w:val="18"/>
          <w:highlight w:val="lightGray"/>
        </w:rPr>
        <w:t xml:space="preserve">Pozn. pro dodavatele: </w:t>
      </w:r>
      <w:r w:rsidRPr="000B5410">
        <w:rPr>
          <w:rFonts w:ascii="Arial" w:hAnsi="Arial" w:cs="Arial"/>
          <w:i/>
          <w:iCs/>
          <w:color w:val="000000"/>
          <w:sz w:val="18"/>
          <w:szCs w:val="18"/>
          <w:highlight w:val="lightGray"/>
        </w:rPr>
        <w:t>doplnit datum a místo podpisu, dále hůlkovým písmem označení osoby oprávněné jednat za dodavatele s uvedením její funkce jakožto statutárního orgánu a vlastnoruční podpis této osoby.</w:t>
      </w:r>
    </w:p>
    <w:p w14:paraId="7B3F3E73" w14:textId="77777777" w:rsidR="00864F88" w:rsidRPr="00AE56D6" w:rsidRDefault="00864F88" w:rsidP="00F2190B">
      <w:pPr>
        <w:spacing w:before="120" w:after="120"/>
        <w:rPr>
          <w:rFonts w:ascii="Verdana" w:hAnsi="Verdana"/>
          <w:b/>
          <w:i/>
          <w:sz w:val="16"/>
          <w:szCs w:val="16"/>
        </w:rPr>
      </w:pPr>
      <w:r>
        <w:rPr>
          <w:rFonts w:ascii="Verdana" w:hAnsi="Verdana"/>
          <w:b/>
          <w:i/>
          <w:sz w:val="16"/>
          <w:szCs w:val="16"/>
        </w:rPr>
        <w:lastRenderedPageBreak/>
        <w:t>Příloha č. 1 kupní smlouvy</w:t>
      </w:r>
    </w:p>
    <w:p w14:paraId="444BC7D3" w14:textId="77777777" w:rsidR="00864F88" w:rsidRPr="00AE56D6" w:rsidRDefault="00864F88" w:rsidP="00F2190B">
      <w:pPr>
        <w:spacing w:before="120" w:after="120"/>
        <w:rPr>
          <w:rFonts w:ascii="Verdana" w:hAnsi="Verdana" w:cs="Arial"/>
          <w:b/>
          <w:i/>
          <w:caps/>
          <w:sz w:val="32"/>
          <w:szCs w:val="32"/>
        </w:rPr>
      </w:pPr>
      <w:r>
        <w:rPr>
          <w:rFonts w:ascii="Verdana" w:hAnsi="Verdana" w:cs="Arial"/>
          <w:b/>
          <w:i/>
          <w:caps/>
          <w:sz w:val="32"/>
          <w:szCs w:val="32"/>
        </w:rPr>
        <w:t xml:space="preserve">technická </w:t>
      </w:r>
      <w:r w:rsidRPr="00AE56D6">
        <w:rPr>
          <w:rFonts w:ascii="Verdana" w:hAnsi="Verdana" w:cs="Arial"/>
          <w:b/>
          <w:i/>
          <w:caps/>
          <w:sz w:val="32"/>
          <w:szCs w:val="32"/>
        </w:rPr>
        <w:t>Specifikace dodávky</w:t>
      </w:r>
      <w:r>
        <w:rPr>
          <w:rFonts w:ascii="Verdana" w:hAnsi="Verdana" w:cs="Arial"/>
          <w:b/>
          <w:i/>
          <w:caps/>
          <w:sz w:val="32"/>
          <w:szCs w:val="32"/>
        </w:rPr>
        <w:t xml:space="preserve"> (ZBOŽÍ)</w:t>
      </w:r>
    </w:p>
    <w:p w14:paraId="2A3DC1D8" w14:textId="77777777" w:rsidR="00BD2266" w:rsidRDefault="00BD2266" w:rsidP="003776FE">
      <w:pPr>
        <w:rPr>
          <w:rFonts w:ascii="Arial" w:hAnsi="Arial" w:cs="Arial"/>
          <w:b/>
          <w:i/>
          <w:iCs/>
          <w:color w:val="000000"/>
          <w:sz w:val="18"/>
          <w:szCs w:val="18"/>
        </w:rPr>
        <w:sectPr w:rsidR="00BD2266" w:rsidSect="00FD3CC0">
          <w:footerReference w:type="default" r:id="rId13"/>
          <w:pgSz w:w="11906" w:h="16838"/>
          <w:pgMar w:top="1440" w:right="1080" w:bottom="1440" w:left="1080" w:header="709" w:footer="421" w:gutter="0"/>
          <w:cols w:space="708"/>
          <w:docGrid w:linePitch="360"/>
        </w:sectPr>
      </w:pPr>
    </w:p>
    <w:p w14:paraId="1E424D4B" w14:textId="77777777" w:rsidR="00671937" w:rsidRPr="001A697C" w:rsidRDefault="00671937" w:rsidP="007F0725">
      <w:pPr>
        <w:widowControl w:val="0"/>
        <w:autoSpaceDE w:val="0"/>
        <w:autoSpaceDN w:val="0"/>
        <w:adjustRightInd w:val="0"/>
        <w:spacing w:after="57" w:line="220" w:lineRule="atLeast"/>
        <w:jc w:val="both"/>
        <w:rPr>
          <w:rFonts w:ascii="Arial" w:hAnsi="Arial" w:cs="Arial"/>
          <w:b/>
          <w:i/>
          <w:iCs/>
          <w:color w:val="000000"/>
          <w:sz w:val="18"/>
          <w:szCs w:val="18"/>
        </w:rPr>
      </w:pPr>
    </w:p>
    <w:sectPr w:rsidR="00671937" w:rsidRPr="001A697C" w:rsidSect="00FD3CC0">
      <w:footerReference w:type="default" r:id="rId14"/>
      <w:pgSz w:w="11906" w:h="16838"/>
      <w:pgMar w:top="1440" w:right="1080" w:bottom="1440" w:left="1080" w:header="709" w:footer="4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A5BAA6" w14:textId="77777777" w:rsidR="009F32C2" w:rsidRDefault="009F32C2">
      <w:r>
        <w:separator/>
      </w:r>
    </w:p>
  </w:endnote>
  <w:endnote w:type="continuationSeparator" w:id="0">
    <w:p w14:paraId="2ACCB595" w14:textId="77777777" w:rsidR="009F32C2" w:rsidRDefault="009F32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MT CE Black">
    <w:altName w:val="Verdana"/>
    <w:panose1 w:val="00000000000000000000"/>
    <w:charset w:val="4D"/>
    <w:family w:val="roman"/>
    <w:notTrueType/>
    <w:pitch w:val="default"/>
    <w:sig w:usb0="00000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F4511" w14:textId="77777777" w:rsidR="0055180E" w:rsidRDefault="0055180E" w:rsidP="00461955">
    <w:pPr>
      <w:pStyle w:val="Zpat"/>
      <w:jc w:val="center"/>
    </w:pPr>
    <w:r w:rsidRPr="00163831">
      <w:rPr>
        <w:color w:val="333333"/>
        <w:sz w:val="16"/>
        <w:szCs w:val="16"/>
      </w:rPr>
      <w:t>.</w:t>
    </w:r>
  </w:p>
  <w:p w14:paraId="19398D92" w14:textId="77777777" w:rsidR="0055180E" w:rsidRDefault="0055180E" w:rsidP="007C1E04">
    <w:pPr>
      <w:pStyle w:val="Zpat"/>
      <w:jc w:val="center"/>
      <w:rPr>
        <w:rStyle w:val="slostrnky"/>
      </w:rPr>
    </w:pPr>
  </w:p>
  <w:p w14:paraId="4FF8DF32" w14:textId="77777777" w:rsidR="0055180E" w:rsidRDefault="0055180E" w:rsidP="007C1E04">
    <w:pPr>
      <w:pStyle w:val="Zpat"/>
      <w:jc w:val="center"/>
      <w:rPr>
        <w:szCs w:val="16"/>
      </w:rPr>
    </w:pPr>
    <w:r>
      <w:rPr>
        <w:rFonts w:ascii="Arial" w:hAnsi="Arial" w:cs="Arial"/>
      </w:rPr>
      <w:t xml:space="preserve">Strana </w:t>
    </w:r>
    <w:r>
      <w:rPr>
        <w:rFonts w:ascii="Arial" w:hAnsi="Arial" w:cs="Arial"/>
      </w:rPr>
      <w:fldChar w:fldCharType="begin"/>
    </w:r>
    <w:r>
      <w:rPr>
        <w:rFonts w:ascii="Arial" w:hAnsi="Arial" w:cs="Arial"/>
      </w:rPr>
      <w:instrText xml:space="preserve"> PAGE </w:instrText>
    </w:r>
    <w:r>
      <w:rPr>
        <w:rFonts w:ascii="Arial" w:hAnsi="Arial" w:cs="Arial"/>
      </w:rPr>
      <w:fldChar w:fldCharType="separate"/>
    </w:r>
    <w:r>
      <w:rPr>
        <w:rFonts w:ascii="Arial" w:hAnsi="Arial" w:cs="Arial"/>
        <w:noProof/>
      </w:rPr>
      <w:t>11</w:t>
    </w:r>
    <w:r>
      <w:rPr>
        <w:rFonts w:ascii="Arial" w:hAnsi="Arial" w:cs="Arial"/>
      </w:rPr>
      <w:fldChar w:fldCharType="end"/>
    </w:r>
    <w:r>
      <w:rPr>
        <w:rFonts w:ascii="Arial" w:hAnsi="Arial" w:cs="Arial"/>
      </w:rPr>
      <w:t xml:space="preserve"> (celkem </w:t>
    </w:r>
    <w:r>
      <w:rPr>
        <w:rFonts w:ascii="Arial" w:hAnsi="Arial" w:cs="Arial"/>
      </w:rPr>
      <w:fldChar w:fldCharType="begin"/>
    </w:r>
    <w:r>
      <w:rPr>
        <w:rFonts w:ascii="Arial" w:hAnsi="Arial" w:cs="Arial"/>
      </w:rPr>
      <w:instrText xml:space="preserve"> NUMPAGES  </w:instrText>
    </w:r>
    <w:r>
      <w:rPr>
        <w:rFonts w:ascii="Arial" w:hAnsi="Arial" w:cs="Arial"/>
      </w:rPr>
      <w:fldChar w:fldCharType="separate"/>
    </w:r>
    <w:r>
      <w:rPr>
        <w:rFonts w:ascii="Arial" w:hAnsi="Arial" w:cs="Arial"/>
        <w:noProof/>
      </w:rPr>
      <w:t>13</w:t>
    </w:r>
    <w:r>
      <w:rPr>
        <w:rFonts w:ascii="Arial" w:hAnsi="Arial" w:cs="Arial"/>
      </w:rPr>
      <w:fldChar w:fldCharType="end"/>
    </w:r>
    <w:r>
      <w:rPr>
        <w:rFonts w:ascii="Arial" w:hAnsi="Arial" w:cs="Arial"/>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DD8F4E" w14:textId="77777777" w:rsidR="0055180E" w:rsidRPr="00A569D1" w:rsidRDefault="0055180E" w:rsidP="00DD3E17">
    <w:pPr>
      <w:pStyle w:val="Zpat"/>
      <w:pBdr>
        <w:bottom w:val="single" w:sz="12" w:space="1" w:color="auto"/>
      </w:pBdr>
      <w:rPr>
        <w:rFonts w:ascii="Palatino Linotype" w:hAnsi="Palatino Linotype"/>
        <w:sz w:val="4"/>
      </w:rPr>
    </w:pPr>
  </w:p>
  <w:p w14:paraId="3FCF7B9A" w14:textId="77777777" w:rsidR="0055180E" w:rsidRPr="00A569D1" w:rsidRDefault="0055180E" w:rsidP="00DD3E17">
    <w:pPr>
      <w:pStyle w:val="Zpat"/>
      <w:rPr>
        <w:rFonts w:ascii="Palatino Linotype" w:hAnsi="Palatino Linotype"/>
        <w:i/>
        <w:sz w:val="14"/>
        <w:szCs w:val="16"/>
      </w:rPr>
    </w:pPr>
    <w:r w:rsidRPr="00A569D1">
      <w:rPr>
        <w:rFonts w:ascii="Palatino Linotype" w:hAnsi="Palatino Linotype"/>
        <w:i/>
        <w:sz w:val="14"/>
        <w:szCs w:val="16"/>
      </w:rPr>
      <w:t xml:space="preserve">Mandátní smlouva č. </w:t>
    </w:r>
    <w:r>
      <w:rPr>
        <w:rFonts w:ascii="Palatino Linotype" w:hAnsi="Palatino Linotype"/>
        <w:i/>
        <w:sz w:val="14"/>
        <w:szCs w:val="16"/>
      </w:rPr>
      <w:t>0742-12</w:t>
    </w:r>
    <w:r w:rsidRPr="00A569D1">
      <w:rPr>
        <w:rFonts w:ascii="Palatino Linotype" w:hAnsi="Palatino Linotype"/>
        <w:i/>
        <w:sz w:val="14"/>
        <w:szCs w:val="16"/>
      </w:rPr>
      <w:t xml:space="preserve">                                                                                                                                                                                                strana  </w:t>
    </w:r>
    <w:r w:rsidRPr="00A569D1">
      <w:rPr>
        <w:rStyle w:val="slostrnky"/>
        <w:rFonts w:ascii="Palatino Linotype" w:hAnsi="Palatino Linotype"/>
        <w:sz w:val="18"/>
        <w:szCs w:val="16"/>
      </w:rPr>
      <w:fldChar w:fldCharType="begin"/>
    </w:r>
    <w:r w:rsidRPr="00A569D1">
      <w:rPr>
        <w:rStyle w:val="slostrnky"/>
        <w:rFonts w:ascii="Palatino Linotype" w:hAnsi="Palatino Linotype"/>
        <w:sz w:val="18"/>
        <w:szCs w:val="16"/>
      </w:rPr>
      <w:instrText xml:space="preserve"> PAGE </w:instrText>
    </w:r>
    <w:r w:rsidRPr="00A569D1">
      <w:rPr>
        <w:rStyle w:val="slostrnky"/>
        <w:rFonts w:ascii="Palatino Linotype" w:hAnsi="Palatino Linotype"/>
        <w:sz w:val="18"/>
        <w:szCs w:val="16"/>
      </w:rPr>
      <w:fldChar w:fldCharType="separate"/>
    </w:r>
    <w:r>
      <w:rPr>
        <w:rStyle w:val="slostrnky"/>
        <w:rFonts w:ascii="Palatino Linotype" w:hAnsi="Palatino Linotype"/>
        <w:noProof/>
        <w:sz w:val="18"/>
        <w:szCs w:val="16"/>
      </w:rPr>
      <w:t>1</w:t>
    </w:r>
    <w:r w:rsidRPr="00A569D1">
      <w:rPr>
        <w:rStyle w:val="slostrnky"/>
        <w:rFonts w:ascii="Palatino Linotype" w:hAnsi="Palatino Linotype"/>
        <w:sz w:val="18"/>
        <w:szCs w:val="16"/>
      </w:rPr>
      <w:fldChar w:fldCharType="end"/>
    </w:r>
  </w:p>
  <w:p w14:paraId="15C59BBD" w14:textId="77777777" w:rsidR="0055180E" w:rsidRDefault="0055180E">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332F30" w14:textId="77777777" w:rsidR="00E6192E" w:rsidRDefault="00E6192E" w:rsidP="007C1E04">
    <w:pPr>
      <w:pStyle w:val="Zpat"/>
      <w:jc w:val="center"/>
      <w:rPr>
        <w:rStyle w:val="slostrnky"/>
      </w:rPr>
    </w:pPr>
  </w:p>
  <w:p w14:paraId="50A61270" w14:textId="77777777" w:rsidR="00E6192E" w:rsidRDefault="00E6192E" w:rsidP="007C1E04">
    <w:pPr>
      <w:pStyle w:val="Zpat"/>
      <w:jc w:val="center"/>
      <w:rPr>
        <w:szCs w:val="16"/>
      </w:rPr>
    </w:pPr>
    <w:r>
      <w:rPr>
        <w:rFonts w:ascii="Arial" w:hAnsi="Arial" w:cs="Arial"/>
      </w:rPr>
      <w:t xml:space="preserve">Strana </w:t>
    </w:r>
    <w:r w:rsidR="008C1D19">
      <w:rPr>
        <w:rFonts w:ascii="Arial" w:hAnsi="Arial" w:cs="Arial"/>
      </w:rPr>
      <w:fldChar w:fldCharType="begin"/>
    </w:r>
    <w:r>
      <w:rPr>
        <w:rFonts w:ascii="Arial" w:hAnsi="Arial" w:cs="Arial"/>
      </w:rPr>
      <w:instrText xml:space="preserve"> PAGE </w:instrText>
    </w:r>
    <w:r w:rsidR="008C1D19">
      <w:rPr>
        <w:rFonts w:ascii="Arial" w:hAnsi="Arial" w:cs="Arial"/>
      </w:rPr>
      <w:fldChar w:fldCharType="separate"/>
    </w:r>
    <w:r w:rsidR="001D03EA">
      <w:rPr>
        <w:rFonts w:ascii="Arial" w:hAnsi="Arial" w:cs="Arial"/>
        <w:noProof/>
      </w:rPr>
      <w:t>12</w:t>
    </w:r>
    <w:r w:rsidR="008C1D19">
      <w:rPr>
        <w:rFonts w:ascii="Arial" w:hAnsi="Arial" w:cs="Arial"/>
      </w:rPr>
      <w:fldChar w:fldCharType="end"/>
    </w:r>
    <w:r>
      <w:rPr>
        <w:rFonts w:ascii="Arial" w:hAnsi="Arial" w:cs="Arial"/>
      </w:rPr>
      <w:t xml:space="preserve"> (celkem </w:t>
    </w:r>
    <w:r w:rsidR="008C1D19">
      <w:rPr>
        <w:rFonts w:ascii="Arial" w:hAnsi="Arial" w:cs="Arial"/>
      </w:rPr>
      <w:fldChar w:fldCharType="begin"/>
    </w:r>
    <w:r>
      <w:rPr>
        <w:rFonts w:ascii="Arial" w:hAnsi="Arial" w:cs="Arial"/>
      </w:rPr>
      <w:instrText xml:space="preserve"> NUMPAGES  </w:instrText>
    </w:r>
    <w:r w:rsidR="008C1D19">
      <w:rPr>
        <w:rFonts w:ascii="Arial" w:hAnsi="Arial" w:cs="Arial"/>
      </w:rPr>
      <w:fldChar w:fldCharType="separate"/>
    </w:r>
    <w:r w:rsidR="001D03EA">
      <w:rPr>
        <w:rFonts w:ascii="Arial" w:hAnsi="Arial" w:cs="Arial"/>
        <w:noProof/>
      </w:rPr>
      <w:t>13</w:t>
    </w:r>
    <w:r w:rsidR="008C1D19">
      <w:rPr>
        <w:rFonts w:ascii="Arial" w:hAnsi="Arial" w:cs="Arial"/>
      </w:rPr>
      <w:fldChar w:fldCharType="end"/>
    </w:r>
    <w:r>
      <w:rPr>
        <w:rFonts w:ascii="Arial" w:hAnsi="Arial" w:cs="Arial"/>
      </w:rPr>
      <w: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2062E5" w14:textId="77777777" w:rsidR="00E6192E" w:rsidRDefault="00E6192E" w:rsidP="00461955">
    <w:pPr>
      <w:pStyle w:val="Zpat"/>
      <w:jc w:val="center"/>
      <w:rPr>
        <w:caps/>
        <w:color w:val="333333"/>
        <w:sz w:val="16"/>
        <w:szCs w:val="16"/>
      </w:rPr>
    </w:pPr>
  </w:p>
  <w:p w14:paraId="707ECAF2" w14:textId="77777777" w:rsidR="00E6192E" w:rsidRDefault="00E6192E" w:rsidP="007C1E04">
    <w:pPr>
      <w:pStyle w:val="Zpat"/>
      <w:jc w:val="center"/>
      <w:rPr>
        <w:rStyle w:val="slostrnky"/>
      </w:rPr>
    </w:pPr>
  </w:p>
  <w:p w14:paraId="4B3CAB5C" w14:textId="77777777" w:rsidR="00E6192E" w:rsidRDefault="00E6192E" w:rsidP="007C1E04">
    <w:pPr>
      <w:pStyle w:val="Zpat"/>
      <w:jc w:val="center"/>
      <w:rPr>
        <w:szCs w:val="16"/>
      </w:rPr>
    </w:pPr>
    <w:r>
      <w:rPr>
        <w:rFonts w:ascii="Arial" w:hAnsi="Arial" w:cs="Arial"/>
      </w:rPr>
      <w:t xml:space="preserve">Strana </w:t>
    </w:r>
    <w:r w:rsidR="008C1D19">
      <w:rPr>
        <w:rFonts w:ascii="Arial" w:hAnsi="Arial" w:cs="Arial"/>
      </w:rPr>
      <w:fldChar w:fldCharType="begin"/>
    </w:r>
    <w:r>
      <w:rPr>
        <w:rFonts w:ascii="Arial" w:hAnsi="Arial" w:cs="Arial"/>
      </w:rPr>
      <w:instrText xml:space="preserve"> PAGE </w:instrText>
    </w:r>
    <w:r w:rsidR="008C1D19">
      <w:rPr>
        <w:rFonts w:ascii="Arial" w:hAnsi="Arial" w:cs="Arial"/>
      </w:rPr>
      <w:fldChar w:fldCharType="separate"/>
    </w:r>
    <w:r w:rsidR="001D03EA">
      <w:rPr>
        <w:rFonts w:ascii="Arial" w:hAnsi="Arial" w:cs="Arial"/>
        <w:noProof/>
      </w:rPr>
      <w:t>13</w:t>
    </w:r>
    <w:r w:rsidR="008C1D19">
      <w:rPr>
        <w:rFonts w:ascii="Arial" w:hAnsi="Arial" w:cs="Arial"/>
      </w:rPr>
      <w:fldChar w:fldCharType="end"/>
    </w:r>
    <w:r>
      <w:rPr>
        <w:rFonts w:ascii="Arial" w:hAnsi="Arial" w:cs="Arial"/>
      </w:rPr>
      <w:t xml:space="preserve"> (celkem </w:t>
    </w:r>
    <w:r w:rsidR="008C1D19">
      <w:rPr>
        <w:rFonts w:ascii="Arial" w:hAnsi="Arial" w:cs="Arial"/>
      </w:rPr>
      <w:fldChar w:fldCharType="begin"/>
    </w:r>
    <w:r>
      <w:rPr>
        <w:rFonts w:ascii="Arial" w:hAnsi="Arial" w:cs="Arial"/>
      </w:rPr>
      <w:instrText xml:space="preserve"> NUMPAGES  </w:instrText>
    </w:r>
    <w:r w:rsidR="008C1D19">
      <w:rPr>
        <w:rFonts w:ascii="Arial" w:hAnsi="Arial" w:cs="Arial"/>
      </w:rPr>
      <w:fldChar w:fldCharType="separate"/>
    </w:r>
    <w:r w:rsidR="001D03EA">
      <w:rPr>
        <w:rFonts w:ascii="Arial" w:hAnsi="Arial" w:cs="Arial"/>
        <w:noProof/>
      </w:rPr>
      <w:t>14</w:t>
    </w:r>
    <w:r w:rsidR="008C1D19">
      <w:rPr>
        <w:rFonts w:ascii="Arial" w:hAnsi="Arial" w:cs="Arial"/>
      </w:rPr>
      <w:fldChar w:fldCharType="end"/>
    </w:r>
    <w:r>
      <w:rPr>
        <w:rFonts w:ascii="Arial" w:hAnsi="Arial" w:cs="Arial"/>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602C87" w14:textId="77777777" w:rsidR="009F32C2" w:rsidRDefault="009F32C2">
      <w:r>
        <w:separator/>
      </w:r>
    </w:p>
  </w:footnote>
  <w:footnote w:type="continuationSeparator" w:id="0">
    <w:p w14:paraId="1867B7F2" w14:textId="77777777" w:rsidR="009F32C2" w:rsidRDefault="009F32C2">
      <w:r>
        <w:continuationSeparator/>
      </w:r>
    </w:p>
  </w:footnote>
  <w:footnote w:id="1">
    <w:p w14:paraId="71606EE4" w14:textId="77777777" w:rsidR="0026503D" w:rsidRPr="00930BAD" w:rsidRDefault="0026503D" w:rsidP="0026503D">
      <w:pPr>
        <w:pStyle w:val="Textpoznpodarou"/>
        <w:rPr>
          <w:rFonts w:ascii="Arial" w:hAnsi="Arial" w:cs="Arial"/>
          <w:sz w:val="18"/>
          <w:szCs w:val="18"/>
        </w:rPr>
      </w:pPr>
      <w:r w:rsidRPr="00930BAD">
        <w:rPr>
          <w:rStyle w:val="Znakapoznpodarou"/>
          <w:rFonts w:ascii="Arial" w:hAnsi="Arial" w:cs="Arial"/>
          <w:sz w:val="18"/>
          <w:szCs w:val="18"/>
        </w:rPr>
        <w:footnoteRef/>
      </w:r>
      <w:r w:rsidRPr="00930BAD">
        <w:rPr>
          <w:rFonts w:ascii="Arial" w:hAnsi="Arial" w:cs="Arial"/>
          <w:sz w:val="18"/>
          <w:szCs w:val="18"/>
        </w:rPr>
        <w:t xml:space="preserve"> Jméno a příjmení osoby a označení funkce statutárního orgánu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CEFC2D" w14:textId="77777777" w:rsidR="0055180E" w:rsidRDefault="0055180E" w:rsidP="00E6192E">
    <w:pPr>
      <w:pStyle w:val="Zhlav"/>
    </w:pPr>
    <w:r>
      <w:rPr>
        <w:noProof/>
      </w:rPr>
      <w:drawing>
        <wp:inline distT="0" distB="0" distL="0" distR="0" wp14:anchorId="45BC35C5" wp14:editId="60678F3F">
          <wp:extent cx="6188710" cy="676928"/>
          <wp:effectExtent l="0" t="0" r="2540" b="889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PST.jpg"/>
                  <pic:cNvPicPr/>
                </pic:nvPicPr>
                <pic:blipFill>
                  <a:blip r:embed="rId1"/>
                  <a:stretch>
                    <a:fillRect/>
                  </a:stretch>
                </pic:blipFill>
                <pic:spPr>
                  <a:xfrm>
                    <a:off x="0" y="0"/>
                    <a:ext cx="6188710" cy="676928"/>
                  </a:xfrm>
                  <a:prstGeom prst="rect">
                    <a:avLst/>
                  </a:prstGeom>
                </pic:spPr>
              </pic:pic>
            </a:graphicData>
          </a:graphic>
        </wp:inline>
      </w:drawing>
    </w:r>
  </w:p>
  <w:p w14:paraId="11AD0C10" w14:textId="77777777" w:rsidR="0055180E" w:rsidRDefault="0055180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38A717" w14:textId="77777777" w:rsidR="0055180E" w:rsidRPr="005F2131" w:rsidRDefault="00000000">
    <w:pPr>
      <w:pStyle w:val="Zhlav"/>
      <w:pBdr>
        <w:bottom w:val="single" w:sz="12" w:space="1" w:color="auto"/>
      </w:pBdr>
      <w:spacing w:before="40"/>
      <w:rPr>
        <w:rFonts w:ascii="Arial MT CE Black" w:hAnsi="Arial MT CE Black"/>
      </w:rPr>
    </w:pPr>
    <w:r>
      <w:rPr>
        <w:noProof/>
      </w:rPr>
      <w:pict w14:anchorId="624DFBB6">
        <v:shapetype id="_x0000_t202" coordsize="21600,21600" o:spt="202" path="m,l,21600r21600,l21600,xe">
          <v:stroke joinstyle="miter"/>
          <v:path gradientshapeok="t" o:connecttype="rect"/>
        </v:shapetype>
        <v:shape id="Text Box 1" o:spid="_x0000_s1029" type="#_x0000_t202" style="position:absolute;margin-left:149.2pt;margin-top:.35pt;width:355pt;height:91.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" o:allowincell="f" stroked="f">
          <v:textbox>
            <w:txbxContent>
              <w:p w14:paraId="64BE4F07" w14:textId="77777777" w:rsidR="0055180E" w:rsidRDefault="0055180E" w:rsidP="000136B2">
                <w:pPr>
                  <w:pStyle w:val="Zhlav"/>
                  <w:spacing w:before="20"/>
                  <w:rPr>
                    <w:rFonts w:ascii="Arial MT CE Black" w:hAnsi="Arial MT CE Black"/>
                    <w:sz w:val="18"/>
                  </w:rPr>
                </w:pPr>
                <w:r>
                  <w:rPr>
                    <w:rFonts w:ascii="Arial MT CE Black" w:hAnsi="Arial MT CE Black"/>
                    <w:sz w:val="18"/>
                  </w:rPr>
                  <w:t>komplexní inženýrská činnost v investiční výstavbě</w:t>
                </w:r>
              </w:p>
              <w:p w14:paraId="73EABE8B" w14:textId="77777777" w:rsidR="0055180E" w:rsidRDefault="0055180E" w:rsidP="000136B2">
                <w:pPr>
                  <w:rPr>
                    <w:rFonts w:ascii="Arial MT CE Black" w:hAnsi="Arial MT CE Black"/>
                  </w:rPr>
                </w:pPr>
                <w:r>
                  <w:rPr>
                    <w:rFonts w:ascii="Arial MT CE Black" w:hAnsi="Arial MT CE Black"/>
                    <w:sz w:val="18"/>
                  </w:rPr>
                  <w:t>zadávání veřejných zakázek, pořádání obchodních soutěží</w:t>
                </w:r>
              </w:p>
              <w:p w14:paraId="0F9CD622" w14:textId="77777777" w:rsidR="0055180E" w:rsidRDefault="0055180E" w:rsidP="000136B2">
                <w:pPr>
                  <w:rPr>
                    <w:sz w:val="13"/>
                  </w:rPr>
                </w:pPr>
              </w:p>
              <w:p w14:paraId="0ECF7EBE" w14:textId="77777777" w:rsidR="0055180E" w:rsidRPr="007C46DE" w:rsidRDefault="0055180E" w:rsidP="000136B2">
                <w:pPr>
                  <w:rPr>
                    <w:rFonts w:ascii="Arial" w:hAnsi="Arial"/>
                    <w:b/>
                    <w:sz w:val="14"/>
                    <w:szCs w:val="14"/>
                  </w:rPr>
                </w:pPr>
                <w:r w:rsidRPr="007C46DE">
                  <w:rPr>
                    <w:rFonts w:ascii="Arial" w:hAnsi="Arial"/>
                    <w:b/>
                    <w:sz w:val="14"/>
                    <w:szCs w:val="14"/>
                  </w:rPr>
                  <w:t xml:space="preserve">S – Invest CZ s. r. o.,  </w:t>
                </w:r>
                <w:r>
                  <w:rPr>
                    <w:rFonts w:ascii="Arial" w:hAnsi="Arial"/>
                    <w:b/>
                    <w:sz w:val="14"/>
                    <w:szCs w:val="14"/>
                  </w:rPr>
                  <w:t>Kaštanová 496/123a</w:t>
                </w:r>
                <w:r w:rsidRPr="007C46DE">
                  <w:rPr>
                    <w:rFonts w:ascii="Arial" w:hAnsi="Arial"/>
                    <w:b/>
                    <w:sz w:val="14"/>
                    <w:szCs w:val="14"/>
                  </w:rPr>
                  <w:t>, 62</w:t>
                </w:r>
                <w:r>
                  <w:rPr>
                    <w:rFonts w:ascii="Arial" w:hAnsi="Arial"/>
                    <w:b/>
                    <w:sz w:val="14"/>
                    <w:szCs w:val="14"/>
                  </w:rPr>
                  <w:t>0</w:t>
                </w:r>
                <w:r w:rsidRPr="007C46DE">
                  <w:rPr>
                    <w:rFonts w:ascii="Arial" w:hAnsi="Arial"/>
                    <w:b/>
                    <w:sz w:val="14"/>
                    <w:szCs w:val="14"/>
                  </w:rPr>
                  <w:t xml:space="preserve"> 00 Brno,  E – mail: kudelkova</w:t>
                </w:r>
                <w:r w:rsidRPr="007C46DE">
                  <w:rPr>
                    <w:rFonts w:ascii="Arial" w:hAnsi="Arial"/>
                    <w:b/>
                    <w:sz w:val="14"/>
                    <w:szCs w:val="14"/>
                    <w:lang w:val="en-US"/>
                  </w:rPr>
                  <w:t>@</w:t>
                </w:r>
                <w:r w:rsidRPr="007C46DE">
                  <w:rPr>
                    <w:rFonts w:ascii="Arial" w:hAnsi="Arial"/>
                    <w:b/>
                    <w:sz w:val="14"/>
                    <w:szCs w:val="14"/>
                  </w:rPr>
                  <w:t xml:space="preserve">s-investcz.cz </w:t>
                </w:r>
              </w:p>
              <w:p w14:paraId="493DEED4" w14:textId="77777777" w:rsidR="0055180E" w:rsidRPr="00F75B57" w:rsidRDefault="0055180E" w:rsidP="000136B2">
                <w:pPr>
                  <w:pStyle w:val="Zkladntextodsazen"/>
                  <w:rPr>
                    <w:b/>
                    <w:sz w:val="12"/>
                    <w:szCs w:val="12"/>
                  </w:rPr>
                </w:pPr>
                <w:r>
                  <w:rPr>
                    <w:b/>
                    <w:sz w:val="12"/>
                    <w:szCs w:val="12"/>
                  </w:rPr>
                  <w:t xml:space="preserve">IČO: 25526171, DIČ: CZ </w:t>
                </w:r>
                <w:r w:rsidRPr="00F75B57">
                  <w:rPr>
                    <w:b/>
                    <w:sz w:val="12"/>
                    <w:szCs w:val="12"/>
                  </w:rPr>
                  <w:t xml:space="preserve">25526171, bankovní spojení: </w:t>
                </w:r>
                <w:r>
                  <w:rPr>
                    <w:b/>
                    <w:sz w:val="12"/>
                    <w:szCs w:val="12"/>
                  </w:rPr>
                  <w:t>Česká spořitelna, a.s.</w:t>
                </w:r>
                <w:r w:rsidRPr="00F75B57">
                  <w:rPr>
                    <w:b/>
                    <w:sz w:val="12"/>
                    <w:szCs w:val="12"/>
                  </w:rPr>
                  <w:t xml:space="preserve">,  č.ú. </w:t>
                </w:r>
                <w:r>
                  <w:rPr>
                    <w:b/>
                    <w:sz w:val="12"/>
                    <w:szCs w:val="12"/>
                  </w:rPr>
                  <w:t>205 698 73 09 / 0800</w:t>
                </w:r>
              </w:p>
              <w:p w14:paraId="68001082" w14:textId="77777777" w:rsidR="0055180E" w:rsidRPr="00F75B57" w:rsidRDefault="0055180E" w:rsidP="000136B2">
                <w:pPr>
                  <w:pStyle w:val="Zkladntextodsazen"/>
                  <w:rPr>
                    <w:b/>
                    <w:sz w:val="12"/>
                    <w:szCs w:val="12"/>
                  </w:rPr>
                </w:pPr>
                <w:r w:rsidRPr="00F75B57">
                  <w:rPr>
                    <w:b/>
                    <w:sz w:val="12"/>
                    <w:szCs w:val="12"/>
                  </w:rPr>
                  <w:t>zapsaná v obchodním rejstříku vedeném u Krajského soudu v Brně, oddíl C, vložka 28884</w:t>
                </w:r>
              </w:p>
              <w:p w14:paraId="65862EBB" w14:textId="77777777" w:rsidR="0055180E" w:rsidRDefault="0055180E" w:rsidP="000136B2">
                <w:pPr>
                  <w:pStyle w:val="Zkladntextodsazen"/>
                  <w:tabs>
                    <w:tab w:val="left" w:pos="1843"/>
                  </w:tabs>
                  <w:rPr>
                    <w:b/>
                    <w:sz w:val="12"/>
                  </w:rPr>
                </w:pPr>
              </w:p>
              <w:p w14:paraId="67BB9E2A" w14:textId="77777777" w:rsidR="0055180E" w:rsidRDefault="0055180E" w:rsidP="000136B2">
                <w:pPr>
                  <w:pStyle w:val="Zkladntextodsazen"/>
                  <w:tabs>
                    <w:tab w:val="left" w:pos="1843"/>
                  </w:tabs>
                  <w:rPr>
                    <w:b/>
                    <w:sz w:val="14"/>
                  </w:rPr>
                </w:pPr>
                <w:r>
                  <w:rPr>
                    <w:b/>
                    <w:sz w:val="14"/>
                  </w:rPr>
                  <w:t>Pracoviště Brno:</w:t>
                </w:r>
                <w:r>
                  <w:rPr>
                    <w:b/>
                    <w:sz w:val="14"/>
                  </w:rPr>
                  <w:tab/>
                  <w:t>Kaštanová 123a, fax/záznamník: 545 220 842, tel: 539 002 883</w:t>
                </w:r>
              </w:p>
              <w:p w14:paraId="23AF901E" w14:textId="77777777" w:rsidR="0055180E" w:rsidRDefault="0055180E">
                <w:pPr>
                  <w:pStyle w:val="Zkladntextodsazen"/>
                  <w:tabs>
                    <w:tab w:val="left" w:pos="1843"/>
                  </w:tabs>
                  <w:rPr>
                    <w:b/>
                  </w:rPr>
                </w:pPr>
              </w:p>
            </w:txbxContent>
          </v:textbox>
        </v:shape>
      </w:pict>
    </w:r>
    <w:r w:rsidR="0055180E">
      <w:rPr>
        <w:rFonts w:ascii="Arial MT CE Black" w:hAnsi="Arial MT CE Black"/>
        <w:noProof/>
      </w:rPr>
      <w:drawing>
        <wp:inline distT="0" distB="0" distL="0" distR="0" wp14:anchorId="27C799E2" wp14:editId="2F673809">
          <wp:extent cx="1798320" cy="1178560"/>
          <wp:effectExtent l="0" t="0" r="5080" b="0"/>
          <wp:docPr id="2" name="Picture 2" descr="logo-opravené s velkým is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opravené s velkým is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8320" cy="1178560"/>
                  </a:xfrm>
                  <a:prstGeom prst="rect">
                    <a:avLst/>
                  </a:prstGeom>
                  <a:noFill/>
                  <a:ln>
                    <a:noFill/>
                  </a:ln>
                </pic:spPr>
              </pic:pic>
            </a:graphicData>
          </a:graphic>
        </wp:inline>
      </w:drawing>
    </w:r>
  </w:p>
  <w:p w14:paraId="156EEF2E" w14:textId="77777777" w:rsidR="0055180E" w:rsidRDefault="0055180E">
    <w:pPr>
      <w:pStyle w:val="Zhlav"/>
    </w:pPr>
  </w:p>
  <w:p w14:paraId="5BDA78AC" w14:textId="77777777" w:rsidR="0055180E" w:rsidRDefault="0055180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4"/>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4"/>
    <w:multiLevelType w:val="singleLevel"/>
    <w:tmpl w:val="00000004"/>
    <w:name w:val="WW8Num6"/>
    <w:lvl w:ilvl="0">
      <w:start w:val="1"/>
      <w:numFmt w:val="bullet"/>
      <w:lvlText w:val=""/>
      <w:lvlJc w:val="left"/>
      <w:pPr>
        <w:tabs>
          <w:tab w:val="num" w:pos="850"/>
        </w:tabs>
        <w:ind w:left="850" w:hanging="283"/>
      </w:pPr>
      <w:rPr>
        <w:rFonts w:ascii="Symbol" w:hAnsi="Symbol"/>
      </w:rPr>
    </w:lvl>
  </w:abstractNum>
  <w:abstractNum w:abstractNumId="2" w15:restartNumberingAfterBreak="0">
    <w:nsid w:val="00000006"/>
    <w:multiLevelType w:val="singleLevel"/>
    <w:tmpl w:val="00000006"/>
    <w:lvl w:ilvl="0">
      <w:numFmt w:val="bullet"/>
      <w:lvlText w:val=""/>
      <w:lvlJc w:val="left"/>
      <w:pPr>
        <w:tabs>
          <w:tab w:val="num" w:pos="850"/>
        </w:tabs>
        <w:ind w:left="850" w:hanging="283"/>
      </w:pPr>
      <w:rPr>
        <w:rFonts w:ascii="Symbol" w:hAnsi="Symbol"/>
      </w:rPr>
    </w:lvl>
  </w:abstractNum>
  <w:abstractNum w:abstractNumId="3" w15:restartNumberingAfterBreak="0">
    <w:nsid w:val="059A25D7"/>
    <w:multiLevelType w:val="hybridMultilevel"/>
    <w:tmpl w:val="F36AE52A"/>
    <w:lvl w:ilvl="0" w:tplc="64801626">
      <w:numFmt w:val="bullet"/>
      <w:lvlText w:val="-"/>
      <w:lvlJc w:val="left"/>
      <w:pPr>
        <w:ind w:left="720" w:hanging="360"/>
      </w:pPr>
      <w:rPr>
        <w:rFonts w:ascii="Calibri" w:eastAsia="Calibri"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15:restartNumberingAfterBreak="0">
    <w:nsid w:val="0AEC2E2A"/>
    <w:multiLevelType w:val="hybridMultilevel"/>
    <w:tmpl w:val="079679B0"/>
    <w:lvl w:ilvl="0" w:tplc="A7641CF4">
      <w:start w:val="1"/>
      <w:numFmt w:val="lowerLetter"/>
      <w:pStyle w:val="Nadpis"/>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5" w15:restartNumberingAfterBreak="0">
    <w:nsid w:val="0D50736F"/>
    <w:multiLevelType w:val="hybridMultilevel"/>
    <w:tmpl w:val="805255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2E17BB"/>
    <w:multiLevelType w:val="hybridMultilevel"/>
    <w:tmpl w:val="7B1A01B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222F57"/>
    <w:multiLevelType w:val="multilevel"/>
    <w:tmpl w:val="3C4EE758"/>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C790F2A"/>
    <w:multiLevelType w:val="hybridMultilevel"/>
    <w:tmpl w:val="BD3E7E1E"/>
    <w:lvl w:ilvl="0" w:tplc="04050009">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1F47287F"/>
    <w:multiLevelType w:val="hybridMultilevel"/>
    <w:tmpl w:val="963E3484"/>
    <w:lvl w:ilvl="0" w:tplc="1B3C0C24">
      <w:start w:val="1"/>
      <w:numFmt w:val="bullet"/>
      <w:lvlText w:val=""/>
      <w:lvlJc w:val="left"/>
      <w:pPr>
        <w:ind w:left="720" w:hanging="360"/>
      </w:pPr>
      <w:rPr>
        <w:rFonts w:ascii="Wingdings" w:hAnsi="Wingdings" w:hint="default"/>
        <w:b w:val="0"/>
        <w:i/>
        <w:sz w:val="16"/>
        <w:szCs w:val="16"/>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FEB42BC"/>
    <w:multiLevelType w:val="hybridMultilevel"/>
    <w:tmpl w:val="B08EE3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524320"/>
    <w:multiLevelType w:val="hybridMultilevel"/>
    <w:tmpl w:val="9544D6E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E10C42"/>
    <w:multiLevelType w:val="hybridMultilevel"/>
    <w:tmpl w:val="8E6EAD20"/>
    <w:lvl w:ilvl="0" w:tplc="97B47484">
      <w:start w:val="30"/>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15:restartNumberingAfterBreak="0">
    <w:nsid w:val="2C2C4047"/>
    <w:multiLevelType w:val="hybridMultilevel"/>
    <w:tmpl w:val="8498567C"/>
    <w:lvl w:ilvl="0" w:tplc="0405000F">
      <w:start w:val="1"/>
      <w:numFmt w:val="decimal"/>
      <w:lvlText w:val="%1."/>
      <w:lvlJc w:val="left"/>
      <w:pPr>
        <w:ind w:left="720" w:hanging="360"/>
      </w:pPr>
    </w:lvl>
    <w:lvl w:ilvl="1" w:tplc="52C0000A">
      <w:start w:val="1"/>
      <w:numFmt w:val="lowerLetter"/>
      <w:lvlText w:val="%2)"/>
      <w:lvlJc w:val="left"/>
      <w:pPr>
        <w:tabs>
          <w:tab w:val="num" w:pos="1477"/>
        </w:tabs>
        <w:ind w:left="1477" w:hanging="397"/>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E5C31C9"/>
    <w:multiLevelType w:val="hybridMultilevel"/>
    <w:tmpl w:val="F5E86FFA"/>
    <w:lvl w:ilvl="0" w:tplc="3152A300">
      <w:start w:val="1"/>
      <w:numFmt w:val="bullet"/>
      <w:pStyle w:val="Odstavec111"/>
      <w:lvlText w:val=""/>
      <w:lvlJc w:val="left"/>
      <w:pPr>
        <w:ind w:left="720" w:hanging="360"/>
      </w:pPr>
      <w:rPr>
        <w:rFonts w:ascii="Wingdings" w:hAnsi="Wingdings"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FFD34EE"/>
    <w:multiLevelType w:val="hybridMultilevel"/>
    <w:tmpl w:val="AC6652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16411F1"/>
    <w:multiLevelType w:val="hybridMultilevel"/>
    <w:tmpl w:val="65F26E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2A803FE"/>
    <w:multiLevelType w:val="hybridMultilevel"/>
    <w:tmpl w:val="0AAE21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23662EE"/>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2546279"/>
    <w:multiLevelType w:val="hybridMultilevel"/>
    <w:tmpl w:val="23F018B4"/>
    <w:lvl w:ilvl="0" w:tplc="1AEAD624">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6E862F8"/>
    <w:multiLevelType w:val="hybridMultilevel"/>
    <w:tmpl w:val="DD8A90DA"/>
    <w:lvl w:ilvl="0" w:tplc="0405000F">
      <w:start w:val="1"/>
      <w:numFmt w:val="decimal"/>
      <w:lvlText w:val="%1."/>
      <w:lvlJc w:val="left"/>
      <w:pPr>
        <w:ind w:left="360" w:hanging="360"/>
      </w:pPr>
      <w:rPr>
        <w:rFonts w:cs="Times New Roman"/>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start w:val="1"/>
      <w:numFmt w:val="decimal"/>
      <w:lvlText w:val="%4."/>
      <w:lvlJc w:val="left"/>
      <w:pPr>
        <w:ind w:left="2520" w:hanging="360"/>
      </w:pPr>
      <w:rPr>
        <w:rFonts w:cs="Times New Roman"/>
      </w:rPr>
    </w:lvl>
    <w:lvl w:ilvl="4" w:tplc="04050019">
      <w:start w:val="1"/>
      <w:numFmt w:val="lowerLetter"/>
      <w:lvlText w:val="%5."/>
      <w:lvlJc w:val="left"/>
      <w:pPr>
        <w:ind w:left="3240" w:hanging="360"/>
      </w:pPr>
      <w:rPr>
        <w:rFonts w:cs="Times New Roman"/>
      </w:rPr>
    </w:lvl>
    <w:lvl w:ilvl="5" w:tplc="0405001B">
      <w:start w:val="1"/>
      <w:numFmt w:val="lowerRoman"/>
      <w:lvlText w:val="%6."/>
      <w:lvlJc w:val="right"/>
      <w:pPr>
        <w:ind w:left="3960" w:hanging="180"/>
      </w:pPr>
      <w:rPr>
        <w:rFonts w:cs="Times New Roman"/>
      </w:rPr>
    </w:lvl>
    <w:lvl w:ilvl="6" w:tplc="0405000F">
      <w:start w:val="1"/>
      <w:numFmt w:val="decimal"/>
      <w:lvlText w:val="%7."/>
      <w:lvlJc w:val="left"/>
      <w:pPr>
        <w:ind w:left="4680" w:hanging="360"/>
      </w:pPr>
      <w:rPr>
        <w:rFonts w:cs="Times New Roman"/>
      </w:rPr>
    </w:lvl>
    <w:lvl w:ilvl="7" w:tplc="04050019">
      <w:start w:val="1"/>
      <w:numFmt w:val="lowerLetter"/>
      <w:lvlText w:val="%8."/>
      <w:lvlJc w:val="left"/>
      <w:pPr>
        <w:ind w:left="5400" w:hanging="360"/>
      </w:pPr>
      <w:rPr>
        <w:rFonts w:cs="Times New Roman"/>
      </w:rPr>
    </w:lvl>
    <w:lvl w:ilvl="8" w:tplc="0405001B">
      <w:start w:val="1"/>
      <w:numFmt w:val="lowerRoman"/>
      <w:lvlText w:val="%9."/>
      <w:lvlJc w:val="right"/>
      <w:pPr>
        <w:ind w:left="6120" w:hanging="180"/>
      </w:pPr>
      <w:rPr>
        <w:rFonts w:cs="Times New Roman"/>
      </w:rPr>
    </w:lvl>
  </w:abstractNum>
  <w:abstractNum w:abstractNumId="21" w15:restartNumberingAfterBreak="0">
    <w:nsid w:val="46FE54B9"/>
    <w:multiLevelType w:val="hybridMultilevel"/>
    <w:tmpl w:val="9AB6AEA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7827E79"/>
    <w:multiLevelType w:val="multilevel"/>
    <w:tmpl w:val="74905C94"/>
    <w:lvl w:ilvl="0">
      <w:start w:val="1"/>
      <w:numFmt w:val="decimal"/>
      <w:pStyle w:val="Odstavec1"/>
      <w:lvlText w:val="%1."/>
      <w:lvlJc w:val="left"/>
      <w:pPr>
        <w:tabs>
          <w:tab w:val="num" w:pos="567"/>
        </w:tabs>
        <w:ind w:left="567" w:firstLine="0"/>
      </w:pPr>
      <w:rPr>
        <w:rFonts w:hint="default"/>
        <w:b/>
      </w:rPr>
    </w:lvl>
    <w:lvl w:ilvl="1">
      <w:start w:val="1"/>
      <w:numFmt w:val="decimal"/>
      <w:pStyle w:val="Odstavec11"/>
      <w:lvlText w:val="%1.%2"/>
      <w:lvlJc w:val="left"/>
      <w:pPr>
        <w:tabs>
          <w:tab w:val="num" w:pos="567"/>
        </w:tabs>
        <w:ind w:left="567" w:hanging="567"/>
      </w:pPr>
      <w:rPr>
        <w:rFonts w:hint="default"/>
        <w:b w:val="0"/>
      </w:rPr>
    </w:lvl>
    <w:lvl w:ilvl="2">
      <w:start w:val="1"/>
      <w:numFmt w:val="decimal"/>
      <w:lvlText w:val="%1.%2.%3."/>
      <w:lvlJc w:val="left"/>
      <w:pPr>
        <w:tabs>
          <w:tab w:val="num" w:pos="1561"/>
        </w:tabs>
        <w:ind w:left="1561" w:hanging="851"/>
      </w:pPr>
      <w:rPr>
        <w:rFonts w:hint="default"/>
        <w:b w:val="0"/>
      </w:rPr>
    </w:lvl>
    <w:lvl w:ilvl="3">
      <w:start w:val="1"/>
      <w:numFmt w:val="decimal"/>
      <w:pStyle w:val="Odstavec1111"/>
      <w:lvlText w:val="%1.%2.%3.%4"/>
      <w:lvlJc w:val="left"/>
      <w:pPr>
        <w:tabs>
          <w:tab w:val="num" w:pos="2126"/>
        </w:tabs>
        <w:ind w:left="2126" w:hanging="708"/>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47B52B44"/>
    <w:multiLevelType w:val="hybridMultilevel"/>
    <w:tmpl w:val="B2CCE72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E64098B"/>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506B6C07"/>
    <w:multiLevelType w:val="hybridMultilevel"/>
    <w:tmpl w:val="747AF8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9ED2AF0"/>
    <w:multiLevelType w:val="hybridMultilevel"/>
    <w:tmpl w:val="5746694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05E314E"/>
    <w:multiLevelType w:val="hybridMultilevel"/>
    <w:tmpl w:val="99B89176"/>
    <w:lvl w:ilvl="0" w:tplc="ADB47A00">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15:restartNumberingAfterBreak="0">
    <w:nsid w:val="69692D59"/>
    <w:multiLevelType w:val="hybridMultilevel"/>
    <w:tmpl w:val="055038DC"/>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A785D48"/>
    <w:multiLevelType w:val="hybridMultilevel"/>
    <w:tmpl w:val="787495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BB140AB"/>
    <w:multiLevelType w:val="hybridMultilevel"/>
    <w:tmpl w:val="76E837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D5643F3"/>
    <w:multiLevelType w:val="hybridMultilevel"/>
    <w:tmpl w:val="4C2230E0"/>
    <w:lvl w:ilvl="0" w:tplc="8346BD72">
      <w:numFmt w:val="bullet"/>
      <w:lvlText w:val="-"/>
      <w:lvlJc w:val="left"/>
      <w:pPr>
        <w:tabs>
          <w:tab w:val="num" w:pos="1260"/>
        </w:tabs>
        <w:ind w:left="1260" w:hanging="360"/>
      </w:pPr>
      <w:rPr>
        <w:rFonts w:ascii="Times New Roman" w:eastAsia="Times New Roman" w:hAnsi="Times New Roman" w:cs="Times New Roman" w:hint="default"/>
      </w:rPr>
    </w:lvl>
    <w:lvl w:ilvl="1" w:tplc="04050003" w:tentative="1">
      <w:start w:val="1"/>
      <w:numFmt w:val="bullet"/>
      <w:lvlText w:val="o"/>
      <w:lvlJc w:val="left"/>
      <w:pPr>
        <w:tabs>
          <w:tab w:val="num" w:pos="1980"/>
        </w:tabs>
        <w:ind w:left="1980" w:hanging="360"/>
      </w:pPr>
      <w:rPr>
        <w:rFonts w:ascii="Courier New" w:hAnsi="Courier New" w:cs="Courier New" w:hint="default"/>
      </w:rPr>
    </w:lvl>
    <w:lvl w:ilvl="2" w:tplc="04050005" w:tentative="1">
      <w:start w:val="1"/>
      <w:numFmt w:val="bullet"/>
      <w:lvlText w:val=""/>
      <w:lvlJc w:val="left"/>
      <w:pPr>
        <w:tabs>
          <w:tab w:val="num" w:pos="2700"/>
        </w:tabs>
        <w:ind w:left="2700" w:hanging="360"/>
      </w:pPr>
      <w:rPr>
        <w:rFonts w:ascii="Wingdings" w:hAnsi="Wingdings" w:hint="default"/>
      </w:rPr>
    </w:lvl>
    <w:lvl w:ilvl="3" w:tplc="04050001" w:tentative="1">
      <w:start w:val="1"/>
      <w:numFmt w:val="bullet"/>
      <w:lvlText w:val=""/>
      <w:lvlJc w:val="left"/>
      <w:pPr>
        <w:tabs>
          <w:tab w:val="num" w:pos="3420"/>
        </w:tabs>
        <w:ind w:left="3420" w:hanging="360"/>
      </w:pPr>
      <w:rPr>
        <w:rFonts w:ascii="Symbol" w:hAnsi="Symbol" w:hint="default"/>
      </w:rPr>
    </w:lvl>
    <w:lvl w:ilvl="4" w:tplc="04050003" w:tentative="1">
      <w:start w:val="1"/>
      <w:numFmt w:val="bullet"/>
      <w:lvlText w:val="o"/>
      <w:lvlJc w:val="left"/>
      <w:pPr>
        <w:tabs>
          <w:tab w:val="num" w:pos="4140"/>
        </w:tabs>
        <w:ind w:left="4140" w:hanging="360"/>
      </w:pPr>
      <w:rPr>
        <w:rFonts w:ascii="Courier New" w:hAnsi="Courier New" w:cs="Courier New" w:hint="default"/>
      </w:rPr>
    </w:lvl>
    <w:lvl w:ilvl="5" w:tplc="04050005" w:tentative="1">
      <w:start w:val="1"/>
      <w:numFmt w:val="bullet"/>
      <w:lvlText w:val=""/>
      <w:lvlJc w:val="left"/>
      <w:pPr>
        <w:tabs>
          <w:tab w:val="num" w:pos="4860"/>
        </w:tabs>
        <w:ind w:left="4860" w:hanging="360"/>
      </w:pPr>
      <w:rPr>
        <w:rFonts w:ascii="Wingdings" w:hAnsi="Wingdings" w:hint="default"/>
      </w:rPr>
    </w:lvl>
    <w:lvl w:ilvl="6" w:tplc="04050001" w:tentative="1">
      <w:start w:val="1"/>
      <w:numFmt w:val="bullet"/>
      <w:lvlText w:val=""/>
      <w:lvlJc w:val="left"/>
      <w:pPr>
        <w:tabs>
          <w:tab w:val="num" w:pos="5580"/>
        </w:tabs>
        <w:ind w:left="5580" w:hanging="360"/>
      </w:pPr>
      <w:rPr>
        <w:rFonts w:ascii="Symbol" w:hAnsi="Symbol" w:hint="default"/>
      </w:rPr>
    </w:lvl>
    <w:lvl w:ilvl="7" w:tplc="04050003" w:tentative="1">
      <w:start w:val="1"/>
      <w:numFmt w:val="bullet"/>
      <w:lvlText w:val="o"/>
      <w:lvlJc w:val="left"/>
      <w:pPr>
        <w:tabs>
          <w:tab w:val="num" w:pos="6300"/>
        </w:tabs>
        <w:ind w:left="6300" w:hanging="360"/>
      </w:pPr>
      <w:rPr>
        <w:rFonts w:ascii="Courier New" w:hAnsi="Courier New" w:cs="Courier New" w:hint="default"/>
      </w:rPr>
    </w:lvl>
    <w:lvl w:ilvl="8" w:tplc="04050005" w:tentative="1">
      <w:start w:val="1"/>
      <w:numFmt w:val="bullet"/>
      <w:lvlText w:val=""/>
      <w:lvlJc w:val="left"/>
      <w:pPr>
        <w:tabs>
          <w:tab w:val="num" w:pos="7020"/>
        </w:tabs>
        <w:ind w:left="7020" w:hanging="360"/>
      </w:pPr>
      <w:rPr>
        <w:rFonts w:ascii="Wingdings" w:hAnsi="Wingdings" w:hint="default"/>
      </w:rPr>
    </w:lvl>
  </w:abstractNum>
  <w:abstractNum w:abstractNumId="32" w15:restartNumberingAfterBreak="0">
    <w:nsid w:val="76BC5DF1"/>
    <w:multiLevelType w:val="hybridMultilevel"/>
    <w:tmpl w:val="0E402C2C"/>
    <w:lvl w:ilvl="0" w:tplc="0CD80C18">
      <w:start w:val="1"/>
      <w:numFmt w:val="decimal"/>
      <w:lvlText w:val="%1."/>
      <w:lvlJc w:val="left"/>
      <w:pPr>
        <w:ind w:left="72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3" w15:restartNumberingAfterBreak="0">
    <w:nsid w:val="78F94214"/>
    <w:multiLevelType w:val="hybridMultilevel"/>
    <w:tmpl w:val="747AF8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92673A9"/>
    <w:multiLevelType w:val="hybridMultilevel"/>
    <w:tmpl w:val="BB7C18DC"/>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79C25F6D"/>
    <w:multiLevelType w:val="hybridMultilevel"/>
    <w:tmpl w:val="247AB4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C05197B"/>
    <w:multiLevelType w:val="hybridMultilevel"/>
    <w:tmpl w:val="29F4C9A4"/>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C673DD8"/>
    <w:multiLevelType w:val="hybridMultilevel"/>
    <w:tmpl w:val="E7B235E6"/>
    <w:lvl w:ilvl="0" w:tplc="3608511C">
      <w:start w:val="1"/>
      <w:numFmt w:val="decimal"/>
      <w:lvlText w:val="%1."/>
      <w:lvlJc w:val="left"/>
      <w:pPr>
        <w:ind w:left="360" w:hanging="360"/>
      </w:pPr>
      <w:rPr>
        <w:rFonts w:ascii="Arial" w:hAnsi="Arial" w:cs="Arial"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15:restartNumberingAfterBreak="0">
    <w:nsid w:val="7C96614E"/>
    <w:multiLevelType w:val="hybridMultilevel"/>
    <w:tmpl w:val="747AF8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FCA2BD7"/>
    <w:multiLevelType w:val="hybridMultilevel"/>
    <w:tmpl w:val="0DC8F9C2"/>
    <w:lvl w:ilvl="0" w:tplc="ADB47A00">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1021466697">
    <w:abstractNumId w:val="1"/>
  </w:num>
  <w:num w:numId="2" w16cid:durableId="1884515780">
    <w:abstractNumId w:val="2"/>
  </w:num>
  <w:num w:numId="3" w16cid:durableId="120699087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22844716">
    <w:abstractNumId w:val="26"/>
  </w:num>
  <w:num w:numId="5" w16cid:durableId="1473329316">
    <w:abstractNumId w:val="33"/>
  </w:num>
  <w:num w:numId="6" w16cid:durableId="2067484689">
    <w:abstractNumId w:val="38"/>
  </w:num>
  <w:num w:numId="7" w16cid:durableId="1533033956">
    <w:abstractNumId w:val="8"/>
  </w:num>
  <w:num w:numId="8" w16cid:durableId="2142729036">
    <w:abstractNumId w:val="7"/>
  </w:num>
  <w:num w:numId="9" w16cid:durableId="535967047">
    <w:abstractNumId w:val="23"/>
  </w:num>
  <w:num w:numId="10" w16cid:durableId="270211813">
    <w:abstractNumId w:val="22"/>
  </w:num>
  <w:num w:numId="11" w16cid:durableId="1859849510">
    <w:abstractNumId w:val="34"/>
  </w:num>
  <w:num w:numId="12" w16cid:durableId="986327324">
    <w:abstractNumId w:val="5"/>
  </w:num>
  <w:num w:numId="13" w16cid:durableId="139081333">
    <w:abstractNumId w:val="9"/>
  </w:num>
  <w:num w:numId="14" w16cid:durableId="69723756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85695933">
    <w:abstractNumId w:val="15"/>
  </w:num>
  <w:num w:numId="16" w16cid:durableId="1853833547">
    <w:abstractNumId w:val="28"/>
  </w:num>
  <w:num w:numId="17" w16cid:durableId="1332879582">
    <w:abstractNumId w:val="4"/>
  </w:num>
  <w:num w:numId="18" w16cid:durableId="1310284232">
    <w:abstractNumId w:val="14"/>
  </w:num>
  <w:num w:numId="19" w16cid:durableId="153415430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22862632">
    <w:abstractNumId w:val="29"/>
  </w:num>
  <w:num w:numId="21" w16cid:durableId="59445276">
    <w:abstractNumId w:val="16"/>
  </w:num>
  <w:num w:numId="22" w16cid:durableId="1659503459">
    <w:abstractNumId w:val="21"/>
  </w:num>
  <w:num w:numId="23" w16cid:durableId="129519727">
    <w:abstractNumId w:val="30"/>
  </w:num>
  <w:num w:numId="24" w16cid:durableId="1024555270">
    <w:abstractNumId w:val="36"/>
  </w:num>
  <w:num w:numId="25" w16cid:durableId="1564755413">
    <w:abstractNumId w:val="17"/>
  </w:num>
  <w:num w:numId="26" w16cid:durableId="480080688">
    <w:abstractNumId w:val="35"/>
  </w:num>
  <w:num w:numId="27" w16cid:durableId="995886173">
    <w:abstractNumId w:val="6"/>
  </w:num>
  <w:num w:numId="28" w16cid:durableId="1843204706">
    <w:abstractNumId w:val="11"/>
  </w:num>
  <w:num w:numId="29" w16cid:durableId="1152063838">
    <w:abstractNumId w:val="19"/>
  </w:num>
  <w:num w:numId="30" w16cid:durableId="1934699972">
    <w:abstractNumId w:val="18"/>
  </w:num>
  <w:num w:numId="31" w16cid:durableId="743989944">
    <w:abstractNumId w:val="24"/>
  </w:num>
  <w:num w:numId="32" w16cid:durableId="190345012">
    <w:abstractNumId w:val="31"/>
  </w:num>
  <w:num w:numId="33" w16cid:durableId="780732093">
    <w:abstractNumId w:val="10"/>
  </w:num>
  <w:num w:numId="34" w16cid:durableId="1219901912">
    <w:abstractNumId w:val="3"/>
  </w:num>
  <w:num w:numId="35" w16cid:durableId="1480423242">
    <w:abstractNumId w:val="37"/>
  </w:num>
  <w:num w:numId="36" w16cid:durableId="414205817">
    <w:abstractNumId w:val="12"/>
  </w:num>
  <w:num w:numId="37" w16cid:durableId="2089690552">
    <w:abstractNumId w:val="25"/>
  </w:num>
  <w:num w:numId="38" w16cid:durableId="19897580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6187579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94022897">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67D1D"/>
    <w:rsid w:val="00001820"/>
    <w:rsid w:val="00001E0A"/>
    <w:rsid w:val="00002F0E"/>
    <w:rsid w:val="0000309B"/>
    <w:rsid w:val="00004E94"/>
    <w:rsid w:val="0000557B"/>
    <w:rsid w:val="00006D2C"/>
    <w:rsid w:val="000136B2"/>
    <w:rsid w:val="000140DA"/>
    <w:rsid w:val="00014AEB"/>
    <w:rsid w:val="000240F3"/>
    <w:rsid w:val="000251F4"/>
    <w:rsid w:val="000258E4"/>
    <w:rsid w:val="00026639"/>
    <w:rsid w:val="0003377F"/>
    <w:rsid w:val="00046801"/>
    <w:rsid w:val="00053966"/>
    <w:rsid w:val="000603FD"/>
    <w:rsid w:val="00061B66"/>
    <w:rsid w:val="00063508"/>
    <w:rsid w:val="000645DF"/>
    <w:rsid w:val="0006478F"/>
    <w:rsid w:val="00065774"/>
    <w:rsid w:val="000666B4"/>
    <w:rsid w:val="0007069A"/>
    <w:rsid w:val="000745CD"/>
    <w:rsid w:val="00074706"/>
    <w:rsid w:val="000765B8"/>
    <w:rsid w:val="0007678F"/>
    <w:rsid w:val="000804D4"/>
    <w:rsid w:val="00081C3D"/>
    <w:rsid w:val="00081CF2"/>
    <w:rsid w:val="000825AD"/>
    <w:rsid w:val="00083C3B"/>
    <w:rsid w:val="00085A78"/>
    <w:rsid w:val="00086739"/>
    <w:rsid w:val="0009159C"/>
    <w:rsid w:val="00091627"/>
    <w:rsid w:val="00091B7E"/>
    <w:rsid w:val="000961FB"/>
    <w:rsid w:val="000A0B81"/>
    <w:rsid w:val="000A1594"/>
    <w:rsid w:val="000A3100"/>
    <w:rsid w:val="000A69C1"/>
    <w:rsid w:val="000A69DC"/>
    <w:rsid w:val="000A7F3B"/>
    <w:rsid w:val="000B15C3"/>
    <w:rsid w:val="000B2A9E"/>
    <w:rsid w:val="000B4370"/>
    <w:rsid w:val="000B488A"/>
    <w:rsid w:val="000B75EE"/>
    <w:rsid w:val="000B77C2"/>
    <w:rsid w:val="000B796F"/>
    <w:rsid w:val="000C18E8"/>
    <w:rsid w:val="000C22D9"/>
    <w:rsid w:val="000C4709"/>
    <w:rsid w:val="000C50EE"/>
    <w:rsid w:val="000D07FA"/>
    <w:rsid w:val="000D410B"/>
    <w:rsid w:val="000F1102"/>
    <w:rsid w:val="000F1499"/>
    <w:rsid w:val="000F165A"/>
    <w:rsid w:val="000F4EF7"/>
    <w:rsid w:val="000F52DE"/>
    <w:rsid w:val="000F53C1"/>
    <w:rsid w:val="000F562E"/>
    <w:rsid w:val="00101126"/>
    <w:rsid w:val="001027D9"/>
    <w:rsid w:val="00104D78"/>
    <w:rsid w:val="00105A8B"/>
    <w:rsid w:val="0010765B"/>
    <w:rsid w:val="00107DE9"/>
    <w:rsid w:val="0011381D"/>
    <w:rsid w:val="00114A5D"/>
    <w:rsid w:val="00114D5E"/>
    <w:rsid w:val="001176E1"/>
    <w:rsid w:val="001231B8"/>
    <w:rsid w:val="001234D0"/>
    <w:rsid w:val="00125535"/>
    <w:rsid w:val="00133A0B"/>
    <w:rsid w:val="001349C8"/>
    <w:rsid w:val="00136023"/>
    <w:rsid w:val="001370F3"/>
    <w:rsid w:val="0013739F"/>
    <w:rsid w:val="001402AC"/>
    <w:rsid w:val="00144027"/>
    <w:rsid w:val="00144A5A"/>
    <w:rsid w:val="0015007F"/>
    <w:rsid w:val="001565BE"/>
    <w:rsid w:val="001601CD"/>
    <w:rsid w:val="00162E6A"/>
    <w:rsid w:val="00170808"/>
    <w:rsid w:val="0017090F"/>
    <w:rsid w:val="00171887"/>
    <w:rsid w:val="001738C5"/>
    <w:rsid w:val="00174785"/>
    <w:rsid w:val="0017553A"/>
    <w:rsid w:val="001760EA"/>
    <w:rsid w:val="00176B63"/>
    <w:rsid w:val="001802EA"/>
    <w:rsid w:val="001814A2"/>
    <w:rsid w:val="00184342"/>
    <w:rsid w:val="0019071F"/>
    <w:rsid w:val="00192404"/>
    <w:rsid w:val="001A1196"/>
    <w:rsid w:val="001A1847"/>
    <w:rsid w:val="001A224F"/>
    <w:rsid w:val="001A2429"/>
    <w:rsid w:val="001A30D5"/>
    <w:rsid w:val="001A4005"/>
    <w:rsid w:val="001B20D3"/>
    <w:rsid w:val="001B29EE"/>
    <w:rsid w:val="001B5E36"/>
    <w:rsid w:val="001B7426"/>
    <w:rsid w:val="001C3DE1"/>
    <w:rsid w:val="001C68E4"/>
    <w:rsid w:val="001D03EA"/>
    <w:rsid w:val="001D0AB3"/>
    <w:rsid w:val="001D20A1"/>
    <w:rsid w:val="001D4008"/>
    <w:rsid w:val="001D7534"/>
    <w:rsid w:val="001E4246"/>
    <w:rsid w:val="001F1ABA"/>
    <w:rsid w:val="001F3840"/>
    <w:rsid w:val="001F561E"/>
    <w:rsid w:val="0020225D"/>
    <w:rsid w:val="00203BE3"/>
    <w:rsid w:val="0020634E"/>
    <w:rsid w:val="0020646E"/>
    <w:rsid w:val="00211C6B"/>
    <w:rsid w:val="00216AE3"/>
    <w:rsid w:val="002174B2"/>
    <w:rsid w:val="002305BA"/>
    <w:rsid w:val="00231D69"/>
    <w:rsid w:val="002330BF"/>
    <w:rsid w:val="00234DB8"/>
    <w:rsid w:val="0023665C"/>
    <w:rsid w:val="0023718C"/>
    <w:rsid w:val="00241931"/>
    <w:rsid w:val="00242240"/>
    <w:rsid w:val="00251F25"/>
    <w:rsid w:val="00254A71"/>
    <w:rsid w:val="0025624E"/>
    <w:rsid w:val="002569A4"/>
    <w:rsid w:val="00257A74"/>
    <w:rsid w:val="0026503D"/>
    <w:rsid w:val="00265182"/>
    <w:rsid w:val="002652FE"/>
    <w:rsid w:val="002655D3"/>
    <w:rsid w:val="0026759F"/>
    <w:rsid w:val="00267BD8"/>
    <w:rsid w:val="00280EDF"/>
    <w:rsid w:val="00283F58"/>
    <w:rsid w:val="00284DDC"/>
    <w:rsid w:val="00287C14"/>
    <w:rsid w:val="0029025F"/>
    <w:rsid w:val="0029044F"/>
    <w:rsid w:val="002950C0"/>
    <w:rsid w:val="0029773F"/>
    <w:rsid w:val="002A7FC6"/>
    <w:rsid w:val="002B1043"/>
    <w:rsid w:val="002B1ADD"/>
    <w:rsid w:val="002B4B57"/>
    <w:rsid w:val="002B5005"/>
    <w:rsid w:val="002B79B6"/>
    <w:rsid w:val="002B7C34"/>
    <w:rsid w:val="002C1153"/>
    <w:rsid w:val="002C1A92"/>
    <w:rsid w:val="002C25B1"/>
    <w:rsid w:val="002C31C6"/>
    <w:rsid w:val="002C39D0"/>
    <w:rsid w:val="002C7781"/>
    <w:rsid w:val="002E67BF"/>
    <w:rsid w:val="002F2527"/>
    <w:rsid w:val="002F419C"/>
    <w:rsid w:val="003010FE"/>
    <w:rsid w:val="00301DC5"/>
    <w:rsid w:val="00311849"/>
    <w:rsid w:val="003169E9"/>
    <w:rsid w:val="003237D7"/>
    <w:rsid w:val="00325274"/>
    <w:rsid w:val="0032578C"/>
    <w:rsid w:val="003315FC"/>
    <w:rsid w:val="00332119"/>
    <w:rsid w:val="00332462"/>
    <w:rsid w:val="0033533A"/>
    <w:rsid w:val="00345BE2"/>
    <w:rsid w:val="00347111"/>
    <w:rsid w:val="00353034"/>
    <w:rsid w:val="00353777"/>
    <w:rsid w:val="00354116"/>
    <w:rsid w:val="00360B90"/>
    <w:rsid w:val="003629BE"/>
    <w:rsid w:val="003630FC"/>
    <w:rsid w:val="00364504"/>
    <w:rsid w:val="003657D9"/>
    <w:rsid w:val="00366434"/>
    <w:rsid w:val="00367617"/>
    <w:rsid w:val="00372615"/>
    <w:rsid w:val="0037470B"/>
    <w:rsid w:val="003776FE"/>
    <w:rsid w:val="00380439"/>
    <w:rsid w:val="00382CF8"/>
    <w:rsid w:val="00382D82"/>
    <w:rsid w:val="00382FCC"/>
    <w:rsid w:val="003855FA"/>
    <w:rsid w:val="00387A15"/>
    <w:rsid w:val="00393007"/>
    <w:rsid w:val="0039545F"/>
    <w:rsid w:val="00397360"/>
    <w:rsid w:val="00397713"/>
    <w:rsid w:val="00397BEE"/>
    <w:rsid w:val="003A0345"/>
    <w:rsid w:val="003A2D64"/>
    <w:rsid w:val="003A2DE2"/>
    <w:rsid w:val="003A79B6"/>
    <w:rsid w:val="003B06C7"/>
    <w:rsid w:val="003B0E8E"/>
    <w:rsid w:val="003B299D"/>
    <w:rsid w:val="003C06F8"/>
    <w:rsid w:val="003C0A13"/>
    <w:rsid w:val="003C1616"/>
    <w:rsid w:val="003C70B5"/>
    <w:rsid w:val="003C7361"/>
    <w:rsid w:val="003D2D2D"/>
    <w:rsid w:val="003D33F1"/>
    <w:rsid w:val="003D5C08"/>
    <w:rsid w:val="003E0BDD"/>
    <w:rsid w:val="003F2B36"/>
    <w:rsid w:val="003F3E46"/>
    <w:rsid w:val="003F5BB0"/>
    <w:rsid w:val="003F7D07"/>
    <w:rsid w:val="00404CD5"/>
    <w:rsid w:val="0041245E"/>
    <w:rsid w:val="00413D1B"/>
    <w:rsid w:val="00424BB8"/>
    <w:rsid w:val="004317BC"/>
    <w:rsid w:val="004331B7"/>
    <w:rsid w:val="00435C3D"/>
    <w:rsid w:val="004410A5"/>
    <w:rsid w:val="00444833"/>
    <w:rsid w:val="00450467"/>
    <w:rsid w:val="00451FAE"/>
    <w:rsid w:val="004526C9"/>
    <w:rsid w:val="0045669B"/>
    <w:rsid w:val="0045758B"/>
    <w:rsid w:val="00461955"/>
    <w:rsid w:val="004622FC"/>
    <w:rsid w:val="004625C7"/>
    <w:rsid w:val="0047037E"/>
    <w:rsid w:val="00472645"/>
    <w:rsid w:val="00473C56"/>
    <w:rsid w:val="00474A9E"/>
    <w:rsid w:val="00474CAE"/>
    <w:rsid w:val="00477CE2"/>
    <w:rsid w:val="00480BD0"/>
    <w:rsid w:val="00485683"/>
    <w:rsid w:val="00486C9F"/>
    <w:rsid w:val="00487D84"/>
    <w:rsid w:val="00490B6C"/>
    <w:rsid w:val="00492072"/>
    <w:rsid w:val="00494DAE"/>
    <w:rsid w:val="00496088"/>
    <w:rsid w:val="00497719"/>
    <w:rsid w:val="004A0114"/>
    <w:rsid w:val="004A3D68"/>
    <w:rsid w:val="004B2B67"/>
    <w:rsid w:val="004B35FF"/>
    <w:rsid w:val="004B3A35"/>
    <w:rsid w:val="004C2D62"/>
    <w:rsid w:val="004C2E05"/>
    <w:rsid w:val="004C3C0E"/>
    <w:rsid w:val="004D0C32"/>
    <w:rsid w:val="004D21CD"/>
    <w:rsid w:val="004D64DE"/>
    <w:rsid w:val="004D727E"/>
    <w:rsid w:val="004E04B5"/>
    <w:rsid w:val="004E5AD9"/>
    <w:rsid w:val="004E6052"/>
    <w:rsid w:val="004F28CD"/>
    <w:rsid w:val="004F2F6B"/>
    <w:rsid w:val="004F7AA2"/>
    <w:rsid w:val="0050039C"/>
    <w:rsid w:val="00500918"/>
    <w:rsid w:val="00506590"/>
    <w:rsid w:val="00506BDD"/>
    <w:rsid w:val="0051519C"/>
    <w:rsid w:val="0052216F"/>
    <w:rsid w:val="00531F91"/>
    <w:rsid w:val="0053395A"/>
    <w:rsid w:val="00533DD7"/>
    <w:rsid w:val="00535520"/>
    <w:rsid w:val="00541022"/>
    <w:rsid w:val="005436CB"/>
    <w:rsid w:val="0054395D"/>
    <w:rsid w:val="00547C86"/>
    <w:rsid w:val="00550E4A"/>
    <w:rsid w:val="0055180E"/>
    <w:rsid w:val="005614D7"/>
    <w:rsid w:val="00566BC0"/>
    <w:rsid w:val="005671E6"/>
    <w:rsid w:val="00567CBA"/>
    <w:rsid w:val="00570DC4"/>
    <w:rsid w:val="0057171B"/>
    <w:rsid w:val="005808B2"/>
    <w:rsid w:val="0058419B"/>
    <w:rsid w:val="00584AED"/>
    <w:rsid w:val="0059485D"/>
    <w:rsid w:val="005A1DAD"/>
    <w:rsid w:val="005A26A7"/>
    <w:rsid w:val="005A2947"/>
    <w:rsid w:val="005A405D"/>
    <w:rsid w:val="005A4CE4"/>
    <w:rsid w:val="005A6305"/>
    <w:rsid w:val="005A71D7"/>
    <w:rsid w:val="005A7504"/>
    <w:rsid w:val="005B2391"/>
    <w:rsid w:val="005B46AE"/>
    <w:rsid w:val="005B4AD5"/>
    <w:rsid w:val="005B7711"/>
    <w:rsid w:val="005C154A"/>
    <w:rsid w:val="005C555A"/>
    <w:rsid w:val="005C7409"/>
    <w:rsid w:val="005D07DE"/>
    <w:rsid w:val="005D1A23"/>
    <w:rsid w:val="005D243D"/>
    <w:rsid w:val="005E105F"/>
    <w:rsid w:val="005E3483"/>
    <w:rsid w:val="005E588E"/>
    <w:rsid w:val="005F2131"/>
    <w:rsid w:val="005F7223"/>
    <w:rsid w:val="00600BA8"/>
    <w:rsid w:val="006016C7"/>
    <w:rsid w:val="00601BBF"/>
    <w:rsid w:val="00601DDD"/>
    <w:rsid w:val="00604E9E"/>
    <w:rsid w:val="00613AB9"/>
    <w:rsid w:val="006213AC"/>
    <w:rsid w:val="006222D7"/>
    <w:rsid w:val="0062509A"/>
    <w:rsid w:val="00626EA9"/>
    <w:rsid w:val="00627822"/>
    <w:rsid w:val="00634F59"/>
    <w:rsid w:val="00635294"/>
    <w:rsid w:val="00637017"/>
    <w:rsid w:val="006421D6"/>
    <w:rsid w:val="00644C75"/>
    <w:rsid w:val="0065115D"/>
    <w:rsid w:val="006518D0"/>
    <w:rsid w:val="00652ADA"/>
    <w:rsid w:val="00653F4F"/>
    <w:rsid w:val="00660F1B"/>
    <w:rsid w:val="00664689"/>
    <w:rsid w:val="00666014"/>
    <w:rsid w:val="00671937"/>
    <w:rsid w:val="0067196F"/>
    <w:rsid w:val="00675FE8"/>
    <w:rsid w:val="006767AA"/>
    <w:rsid w:val="006823F9"/>
    <w:rsid w:val="00683E3F"/>
    <w:rsid w:val="00687221"/>
    <w:rsid w:val="006961DF"/>
    <w:rsid w:val="00697AD9"/>
    <w:rsid w:val="00697D4E"/>
    <w:rsid w:val="00697E1A"/>
    <w:rsid w:val="006A3FD8"/>
    <w:rsid w:val="006A7ED7"/>
    <w:rsid w:val="006B24AA"/>
    <w:rsid w:val="006B2579"/>
    <w:rsid w:val="006B2738"/>
    <w:rsid w:val="006B6C2F"/>
    <w:rsid w:val="006B77DF"/>
    <w:rsid w:val="006C0111"/>
    <w:rsid w:val="006C1342"/>
    <w:rsid w:val="006C31A0"/>
    <w:rsid w:val="006C50D1"/>
    <w:rsid w:val="006D03A0"/>
    <w:rsid w:val="006D11BD"/>
    <w:rsid w:val="006D2B17"/>
    <w:rsid w:val="006D3155"/>
    <w:rsid w:val="006D47FA"/>
    <w:rsid w:val="006D77FD"/>
    <w:rsid w:val="006D7CEC"/>
    <w:rsid w:val="006E1A73"/>
    <w:rsid w:val="006F287E"/>
    <w:rsid w:val="006F31F7"/>
    <w:rsid w:val="00703FCB"/>
    <w:rsid w:val="00705CF0"/>
    <w:rsid w:val="007062E9"/>
    <w:rsid w:val="00710340"/>
    <w:rsid w:val="00711B93"/>
    <w:rsid w:val="00711DA9"/>
    <w:rsid w:val="0071219F"/>
    <w:rsid w:val="00712DFF"/>
    <w:rsid w:val="0071428E"/>
    <w:rsid w:val="007143DC"/>
    <w:rsid w:val="0072062A"/>
    <w:rsid w:val="00721AB2"/>
    <w:rsid w:val="00721D39"/>
    <w:rsid w:val="00721EA3"/>
    <w:rsid w:val="00722ADB"/>
    <w:rsid w:val="00723019"/>
    <w:rsid w:val="0072597C"/>
    <w:rsid w:val="00731936"/>
    <w:rsid w:val="00731CF8"/>
    <w:rsid w:val="00734392"/>
    <w:rsid w:val="00737BC1"/>
    <w:rsid w:val="0074019C"/>
    <w:rsid w:val="00740935"/>
    <w:rsid w:val="00741124"/>
    <w:rsid w:val="00741FF2"/>
    <w:rsid w:val="00745684"/>
    <w:rsid w:val="00753853"/>
    <w:rsid w:val="00754830"/>
    <w:rsid w:val="00755D39"/>
    <w:rsid w:val="0076187C"/>
    <w:rsid w:val="00763502"/>
    <w:rsid w:val="00765F38"/>
    <w:rsid w:val="00767434"/>
    <w:rsid w:val="0076760A"/>
    <w:rsid w:val="00771AE3"/>
    <w:rsid w:val="0077226F"/>
    <w:rsid w:val="007737B8"/>
    <w:rsid w:val="00777175"/>
    <w:rsid w:val="00781F9D"/>
    <w:rsid w:val="00783379"/>
    <w:rsid w:val="0078388D"/>
    <w:rsid w:val="0078483D"/>
    <w:rsid w:val="0078517B"/>
    <w:rsid w:val="00786530"/>
    <w:rsid w:val="00787D7C"/>
    <w:rsid w:val="00791E22"/>
    <w:rsid w:val="00792569"/>
    <w:rsid w:val="00793F3D"/>
    <w:rsid w:val="007944E3"/>
    <w:rsid w:val="007958C9"/>
    <w:rsid w:val="007A616A"/>
    <w:rsid w:val="007A7A1C"/>
    <w:rsid w:val="007B2FFB"/>
    <w:rsid w:val="007B3349"/>
    <w:rsid w:val="007B3D19"/>
    <w:rsid w:val="007B3FFE"/>
    <w:rsid w:val="007B41DC"/>
    <w:rsid w:val="007C1702"/>
    <w:rsid w:val="007C1E04"/>
    <w:rsid w:val="007C1FC3"/>
    <w:rsid w:val="007C235A"/>
    <w:rsid w:val="007C3008"/>
    <w:rsid w:val="007C3A45"/>
    <w:rsid w:val="007C5BED"/>
    <w:rsid w:val="007D038D"/>
    <w:rsid w:val="007D451B"/>
    <w:rsid w:val="007D6A45"/>
    <w:rsid w:val="007D7991"/>
    <w:rsid w:val="007E0D59"/>
    <w:rsid w:val="007E7038"/>
    <w:rsid w:val="007E738F"/>
    <w:rsid w:val="007F0725"/>
    <w:rsid w:val="007F35EB"/>
    <w:rsid w:val="007F7D86"/>
    <w:rsid w:val="00807722"/>
    <w:rsid w:val="00807DBD"/>
    <w:rsid w:val="00826600"/>
    <w:rsid w:val="00827356"/>
    <w:rsid w:val="008302A0"/>
    <w:rsid w:val="0083056D"/>
    <w:rsid w:val="00831C18"/>
    <w:rsid w:val="00835390"/>
    <w:rsid w:val="008364FB"/>
    <w:rsid w:val="0084365B"/>
    <w:rsid w:val="00846039"/>
    <w:rsid w:val="00852B4A"/>
    <w:rsid w:val="00856825"/>
    <w:rsid w:val="0086117C"/>
    <w:rsid w:val="0086156B"/>
    <w:rsid w:val="008648F0"/>
    <w:rsid w:val="00864F88"/>
    <w:rsid w:val="00866904"/>
    <w:rsid w:val="008753F5"/>
    <w:rsid w:val="008754AF"/>
    <w:rsid w:val="0088342D"/>
    <w:rsid w:val="008849E4"/>
    <w:rsid w:val="00884D40"/>
    <w:rsid w:val="0088500F"/>
    <w:rsid w:val="00896D62"/>
    <w:rsid w:val="008A1A3D"/>
    <w:rsid w:val="008A25AE"/>
    <w:rsid w:val="008A4123"/>
    <w:rsid w:val="008B017F"/>
    <w:rsid w:val="008B22A8"/>
    <w:rsid w:val="008B4476"/>
    <w:rsid w:val="008B464B"/>
    <w:rsid w:val="008B519A"/>
    <w:rsid w:val="008B5E33"/>
    <w:rsid w:val="008B6023"/>
    <w:rsid w:val="008C1D19"/>
    <w:rsid w:val="008C31B4"/>
    <w:rsid w:val="008C34DD"/>
    <w:rsid w:val="008C3AB0"/>
    <w:rsid w:val="008D0F34"/>
    <w:rsid w:val="008D76F8"/>
    <w:rsid w:val="008E055D"/>
    <w:rsid w:val="008E43F2"/>
    <w:rsid w:val="008E737B"/>
    <w:rsid w:val="008F3B76"/>
    <w:rsid w:val="008F3EEC"/>
    <w:rsid w:val="008F7294"/>
    <w:rsid w:val="008F7901"/>
    <w:rsid w:val="00901193"/>
    <w:rsid w:val="00906A07"/>
    <w:rsid w:val="00907404"/>
    <w:rsid w:val="009135BF"/>
    <w:rsid w:val="00913B35"/>
    <w:rsid w:val="00915862"/>
    <w:rsid w:val="00916BDD"/>
    <w:rsid w:val="00922684"/>
    <w:rsid w:val="00924E9E"/>
    <w:rsid w:val="00927B61"/>
    <w:rsid w:val="0093019C"/>
    <w:rsid w:val="00930BAD"/>
    <w:rsid w:val="009331C4"/>
    <w:rsid w:val="00936A6D"/>
    <w:rsid w:val="009406E7"/>
    <w:rsid w:val="009457A8"/>
    <w:rsid w:val="00954C1B"/>
    <w:rsid w:val="00954FE1"/>
    <w:rsid w:val="0095778B"/>
    <w:rsid w:val="009602FF"/>
    <w:rsid w:val="009613E2"/>
    <w:rsid w:val="00965E14"/>
    <w:rsid w:val="00965FCE"/>
    <w:rsid w:val="00966DCA"/>
    <w:rsid w:val="00967C73"/>
    <w:rsid w:val="00971604"/>
    <w:rsid w:val="009779FF"/>
    <w:rsid w:val="00980023"/>
    <w:rsid w:val="00980A3B"/>
    <w:rsid w:val="00980BBC"/>
    <w:rsid w:val="0098304A"/>
    <w:rsid w:val="00991842"/>
    <w:rsid w:val="009925AD"/>
    <w:rsid w:val="009938A0"/>
    <w:rsid w:val="00996156"/>
    <w:rsid w:val="0099753D"/>
    <w:rsid w:val="009979AD"/>
    <w:rsid w:val="009A1152"/>
    <w:rsid w:val="009A44CE"/>
    <w:rsid w:val="009A55ED"/>
    <w:rsid w:val="009B09D4"/>
    <w:rsid w:val="009B1BBA"/>
    <w:rsid w:val="009B1DB4"/>
    <w:rsid w:val="009B3F18"/>
    <w:rsid w:val="009B7FA1"/>
    <w:rsid w:val="009C220C"/>
    <w:rsid w:val="009C7E70"/>
    <w:rsid w:val="009D671B"/>
    <w:rsid w:val="009E0A3A"/>
    <w:rsid w:val="009E2949"/>
    <w:rsid w:val="009E404D"/>
    <w:rsid w:val="009E4D3E"/>
    <w:rsid w:val="009F0955"/>
    <w:rsid w:val="009F2058"/>
    <w:rsid w:val="009F22AE"/>
    <w:rsid w:val="009F32C2"/>
    <w:rsid w:val="009F434F"/>
    <w:rsid w:val="009F60FA"/>
    <w:rsid w:val="009F77B7"/>
    <w:rsid w:val="009F7C97"/>
    <w:rsid w:val="00A01E1B"/>
    <w:rsid w:val="00A04919"/>
    <w:rsid w:val="00A06374"/>
    <w:rsid w:val="00A0772F"/>
    <w:rsid w:val="00A102ED"/>
    <w:rsid w:val="00A108BE"/>
    <w:rsid w:val="00A12285"/>
    <w:rsid w:val="00A12661"/>
    <w:rsid w:val="00A132AB"/>
    <w:rsid w:val="00A13838"/>
    <w:rsid w:val="00A20B1F"/>
    <w:rsid w:val="00A236EF"/>
    <w:rsid w:val="00A2426E"/>
    <w:rsid w:val="00A26E27"/>
    <w:rsid w:val="00A30739"/>
    <w:rsid w:val="00A31EE8"/>
    <w:rsid w:val="00A32F74"/>
    <w:rsid w:val="00A3564A"/>
    <w:rsid w:val="00A37AD3"/>
    <w:rsid w:val="00A42035"/>
    <w:rsid w:val="00A43ABF"/>
    <w:rsid w:val="00A43DAF"/>
    <w:rsid w:val="00A463D0"/>
    <w:rsid w:val="00A51A08"/>
    <w:rsid w:val="00A5413E"/>
    <w:rsid w:val="00A569D1"/>
    <w:rsid w:val="00A56B89"/>
    <w:rsid w:val="00A61A45"/>
    <w:rsid w:val="00A641A9"/>
    <w:rsid w:val="00A64751"/>
    <w:rsid w:val="00A67D1D"/>
    <w:rsid w:val="00A73882"/>
    <w:rsid w:val="00A73DF8"/>
    <w:rsid w:val="00A756B5"/>
    <w:rsid w:val="00A8044B"/>
    <w:rsid w:val="00A84E48"/>
    <w:rsid w:val="00A85E6F"/>
    <w:rsid w:val="00A90422"/>
    <w:rsid w:val="00AA0152"/>
    <w:rsid w:val="00AA0AD3"/>
    <w:rsid w:val="00AA0E35"/>
    <w:rsid w:val="00AA11AA"/>
    <w:rsid w:val="00AA27DC"/>
    <w:rsid w:val="00AB2C24"/>
    <w:rsid w:val="00AB5327"/>
    <w:rsid w:val="00AB7ABD"/>
    <w:rsid w:val="00AC02B7"/>
    <w:rsid w:val="00AC1539"/>
    <w:rsid w:val="00AC4029"/>
    <w:rsid w:val="00AC541E"/>
    <w:rsid w:val="00AC74A8"/>
    <w:rsid w:val="00AD5098"/>
    <w:rsid w:val="00AE330C"/>
    <w:rsid w:val="00AE45DA"/>
    <w:rsid w:val="00AE6A69"/>
    <w:rsid w:val="00AF19EC"/>
    <w:rsid w:val="00AF35C3"/>
    <w:rsid w:val="00AF645E"/>
    <w:rsid w:val="00B00894"/>
    <w:rsid w:val="00B03B1C"/>
    <w:rsid w:val="00B03F91"/>
    <w:rsid w:val="00B047D6"/>
    <w:rsid w:val="00B05A10"/>
    <w:rsid w:val="00B0604D"/>
    <w:rsid w:val="00B07890"/>
    <w:rsid w:val="00B325EB"/>
    <w:rsid w:val="00B4177A"/>
    <w:rsid w:val="00B42738"/>
    <w:rsid w:val="00B52D5D"/>
    <w:rsid w:val="00B639C3"/>
    <w:rsid w:val="00B67982"/>
    <w:rsid w:val="00B732D1"/>
    <w:rsid w:val="00B80D7F"/>
    <w:rsid w:val="00B862EF"/>
    <w:rsid w:val="00B87217"/>
    <w:rsid w:val="00B8733E"/>
    <w:rsid w:val="00B95816"/>
    <w:rsid w:val="00B96865"/>
    <w:rsid w:val="00B97DC0"/>
    <w:rsid w:val="00BA1FDB"/>
    <w:rsid w:val="00BA2BDB"/>
    <w:rsid w:val="00BA55D4"/>
    <w:rsid w:val="00BB2448"/>
    <w:rsid w:val="00BB6F0E"/>
    <w:rsid w:val="00BB722D"/>
    <w:rsid w:val="00BB7E53"/>
    <w:rsid w:val="00BC5A38"/>
    <w:rsid w:val="00BC6888"/>
    <w:rsid w:val="00BC71B7"/>
    <w:rsid w:val="00BD0791"/>
    <w:rsid w:val="00BD2266"/>
    <w:rsid w:val="00BD2B1F"/>
    <w:rsid w:val="00BD4A34"/>
    <w:rsid w:val="00BD6E9B"/>
    <w:rsid w:val="00BE2425"/>
    <w:rsid w:val="00BE69B1"/>
    <w:rsid w:val="00BE755F"/>
    <w:rsid w:val="00BF1D65"/>
    <w:rsid w:val="00BF2112"/>
    <w:rsid w:val="00C00FD3"/>
    <w:rsid w:val="00C10251"/>
    <w:rsid w:val="00C115B8"/>
    <w:rsid w:val="00C1420F"/>
    <w:rsid w:val="00C165A9"/>
    <w:rsid w:val="00C233F7"/>
    <w:rsid w:val="00C23ADF"/>
    <w:rsid w:val="00C31A56"/>
    <w:rsid w:val="00C33CFB"/>
    <w:rsid w:val="00C341AB"/>
    <w:rsid w:val="00C36514"/>
    <w:rsid w:val="00C370C9"/>
    <w:rsid w:val="00C419A7"/>
    <w:rsid w:val="00C517FE"/>
    <w:rsid w:val="00C56DAB"/>
    <w:rsid w:val="00C6174A"/>
    <w:rsid w:val="00C6538C"/>
    <w:rsid w:val="00C708BC"/>
    <w:rsid w:val="00C72795"/>
    <w:rsid w:val="00C731A6"/>
    <w:rsid w:val="00C73C94"/>
    <w:rsid w:val="00C74351"/>
    <w:rsid w:val="00C74509"/>
    <w:rsid w:val="00C761CE"/>
    <w:rsid w:val="00C76845"/>
    <w:rsid w:val="00C80879"/>
    <w:rsid w:val="00C81097"/>
    <w:rsid w:val="00C810AA"/>
    <w:rsid w:val="00C90A08"/>
    <w:rsid w:val="00C94103"/>
    <w:rsid w:val="00C94A18"/>
    <w:rsid w:val="00CA06D4"/>
    <w:rsid w:val="00CA352E"/>
    <w:rsid w:val="00CA434F"/>
    <w:rsid w:val="00CA6DE4"/>
    <w:rsid w:val="00CC09D6"/>
    <w:rsid w:val="00CC271F"/>
    <w:rsid w:val="00CC2FA7"/>
    <w:rsid w:val="00CC6EF8"/>
    <w:rsid w:val="00CC7D61"/>
    <w:rsid w:val="00CD1CB2"/>
    <w:rsid w:val="00CD284B"/>
    <w:rsid w:val="00CD47FC"/>
    <w:rsid w:val="00CE3A03"/>
    <w:rsid w:val="00CF13EF"/>
    <w:rsid w:val="00CF32D9"/>
    <w:rsid w:val="00CF60BE"/>
    <w:rsid w:val="00CF67B3"/>
    <w:rsid w:val="00D012A5"/>
    <w:rsid w:val="00D06085"/>
    <w:rsid w:val="00D07E4C"/>
    <w:rsid w:val="00D1180B"/>
    <w:rsid w:val="00D16ABA"/>
    <w:rsid w:val="00D224E2"/>
    <w:rsid w:val="00D22F20"/>
    <w:rsid w:val="00D23573"/>
    <w:rsid w:val="00D30A03"/>
    <w:rsid w:val="00D30A06"/>
    <w:rsid w:val="00D311BF"/>
    <w:rsid w:val="00D3523A"/>
    <w:rsid w:val="00D3647D"/>
    <w:rsid w:val="00D40DDB"/>
    <w:rsid w:val="00D449CE"/>
    <w:rsid w:val="00D458FD"/>
    <w:rsid w:val="00D46989"/>
    <w:rsid w:val="00D5165A"/>
    <w:rsid w:val="00D5195D"/>
    <w:rsid w:val="00D53B91"/>
    <w:rsid w:val="00D55D7F"/>
    <w:rsid w:val="00D57617"/>
    <w:rsid w:val="00D6230A"/>
    <w:rsid w:val="00D655F0"/>
    <w:rsid w:val="00D65ACA"/>
    <w:rsid w:val="00D6730C"/>
    <w:rsid w:val="00D7113E"/>
    <w:rsid w:val="00D717BE"/>
    <w:rsid w:val="00D71FD6"/>
    <w:rsid w:val="00D7229B"/>
    <w:rsid w:val="00D7547D"/>
    <w:rsid w:val="00D86B8A"/>
    <w:rsid w:val="00D86CCD"/>
    <w:rsid w:val="00D86F6B"/>
    <w:rsid w:val="00D87DA2"/>
    <w:rsid w:val="00D901A7"/>
    <w:rsid w:val="00D91015"/>
    <w:rsid w:val="00D9150D"/>
    <w:rsid w:val="00D91FBE"/>
    <w:rsid w:val="00DA01CF"/>
    <w:rsid w:val="00DA1A7C"/>
    <w:rsid w:val="00DA73C3"/>
    <w:rsid w:val="00DB0B90"/>
    <w:rsid w:val="00DB12BC"/>
    <w:rsid w:val="00DB73B7"/>
    <w:rsid w:val="00DC007A"/>
    <w:rsid w:val="00DC5F91"/>
    <w:rsid w:val="00DC6E43"/>
    <w:rsid w:val="00DC7729"/>
    <w:rsid w:val="00DD3E17"/>
    <w:rsid w:val="00DF260A"/>
    <w:rsid w:val="00DF77CB"/>
    <w:rsid w:val="00E0148A"/>
    <w:rsid w:val="00E02F71"/>
    <w:rsid w:val="00E03469"/>
    <w:rsid w:val="00E044BB"/>
    <w:rsid w:val="00E079D1"/>
    <w:rsid w:val="00E07ABA"/>
    <w:rsid w:val="00E244AB"/>
    <w:rsid w:val="00E24988"/>
    <w:rsid w:val="00E24E6F"/>
    <w:rsid w:val="00E26D9E"/>
    <w:rsid w:val="00E2736A"/>
    <w:rsid w:val="00E276AA"/>
    <w:rsid w:val="00E30A23"/>
    <w:rsid w:val="00E336D1"/>
    <w:rsid w:val="00E34259"/>
    <w:rsid w:val="00E36EDD"/>
    <w:rsid w:val="00E417C6"/>
    <w:rsid w:val="00E47E0E"/>
    <w:rsid w:val="00E52936"/>
    <w:rsid w:val="00E52C86"/>
    <w:rsid w:val="00E5384E"/>
    <w:rsid w:val="00E53BF3"/>
    <w:rsid w:val="00E55C1C"/>
    <w:rsid w:val="00E6192E"/>
    <w:rsid w:val="00E646F6"/>
    <w:rsid w:val="00E74CCF"/>
    <w:rsid w:val="00E802D4"/>
    <w:rsid w:val="00E81489"/>
    <w:rsid w:val="00E815A1"/>
    <w:rsid w:val="00E82B3F"/>
    <w:rsid w:val="00E87D64"/>
    <w:rsid w:val="00E90465"/>
    <w:rsid w:val="00E924A0"/>
    <w:rsid w:val="00E9672C"/>
    <w:rsid w:val="00EA05D1"/>
    <w:rsid w:val="00EA1271"/>
    <w:rsid w:val="00EA3274"/>
    <w:rsid w:val="00EA3498"/>
    <w:rsid w:val="00EA4FD7"/>
    <w:rsid w:val="00EB479F"/>
    <w:rsid w:val="00EB656D"/>
    <w:rsid w:val="00EB7D89"/>
    <w:rsid w:val="00EC5ACB"/>
    <w:rsid w:val="00ED052D"/>
    <w:rsid w:val="00ED2BFB"/>
    <w:rsid w:val="00ED4607"/>
    <w:rsid w:val="00EE4B89"/>
    <w:rsid w:val="00EE5EC9"/>
    <w:rsid w:val="00EE6503"/>
    <w:rsid w:val="00EE6CD5"/>
    <w:rsid w:val="00EF0E97"/>
    <w:rsid w:val="00EF1279"/>
    <w:rsid w:val="00EF3531"/>
    <w:rsid w:val="00F11AF3"/>
    <w:rsid w:val="00F20E93"/>
    <w:rsid w:val="00F2190B"/>
    <w:rsid w:val="00F23A20"/>
    <w:rsid w:val="00F351AF"/>
    <w:rsid w:val="00F35E8D"/>
    <w:rsid w:val="00F419A1"/>
    <w:rsid w:val="00F42172"/>
    <w:rsid w:val="00F4727E"/>
    <w:rsid w:val="00F55C9B"/>
    <w:rsid w:val="00F56073"/>
    <w:rsid w:val="00F577E2"/>
    <w:rsid w:val="00F57B01"/>
    <w:rsid w:val="00F61947"/>
    <w:rsid w:val="00F653E5"/>
    <w:rsid w:val="00F66507"/>
    <w:rsid w:val="00F747D7"/>
    <w:rsid w:val="00F747F5"/>
    <w:rsid w:val="00F74B29"/>
    <w:rsid w:val="00F76518"/>
    <w:rsid w:val="00F80B9F"/>
    <w:rsid w:val="00F812AA"/>
    <w:rsid w:val="00F84758"/>
    <w:rsid w:val="00F875B1"/>
    <w:rsid w:val="00F904E2"/>
    <w:rsid w:val="00F91C6D"/>
    <w:rsid w:val="00FA4B98"/>
    <w:rsid w:val="00FA608E"/>
    <w:rsid w:val="00FA7489"/>
    <w:rsid w:val="00FB04B8"/>
    <w:rsid w:val="00FB0FF9"/>
    <w:rsid w:val="00FB3579"/>
    <w:rsid w:val="00FB3E21"/>
    <w:rsid w:val="00FB41E7"/>
    <w:rsid w:val="00FB5BBE"/>
    <w:rsid w:val="00FB62A9"/>
    <w:rsid w:val="00FB759F"/>
    <w:rsid w:val="00FC1BCA"/>
    <w:rsid w:val="00FD3CC0"/>
    <w:rsid w:val="00FD710D"/>
    <w:rsid w:val="00FE07BC"/>
    <w:rsid w:val="00FE3C10"/>
    <w:rsid w:val="00FF09C5"/>
    <w:rsid w:val="00FF239B"/>
    <w:rsid w:val="00FF35B0"/>
    <w:rsid w:val="00FF625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457918E"/>
  <w15:docId w15:val="{A6DA0276-79AF-41DD-A2BB-417ABFA8F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6D03A0"/>
  </w:style>
  <w:style w:type="paragraph" w:styleId="Nadpis1">
    <w:name w:val="heading 1"/>
    <w:basedOn w:val="Normln"/>
    <w:next w:val="Normln"/>
    <w:qFormat/>
    <w:rsid w:val="006D03A0"/>
    <w:pPr>
      <w:keepNext/>
      <w:spacing w:before="40"/>
      <w:outlineLvl w:val="0"/>
    </w:pPr>
    <w:rPr>
      <w:rFonts w:ascii="Arial" w:hAnsi="Arial"/>
      <w:b/>
      <w:sz w:val="16"/>
    </w:rPr>
  </w:style>
  <w:style w:type="paragraph" w:styleId="Nadpis2">
    <w:name w:val="heading 2"/>
    <w:basedOn w:val="Normln"/>
    <w:next w:val="Normln"/>
    <w:link w:val="Nadpis2Char"/>
    <w:unhideWhenUsed/>
    <w:qFormat/>
    <w:rsid w:val="00107DE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qFormat/>
    <w:rsid w:val="006D03A0"/>
    <w:pPr>
      <w:keepNext/>
      <w:tabs>
        <w:tab w:val="left" w:pos="2410"/>
        <w:tab w:val="left" w:pos="4253"/>
        <w:tab w:val="left" w:pos="5245"/>
      </w:tabs>
      <w:spacing w:before="60"/>
      <w:ind w:firstLine="425"/>
      <w:outlineLvl w:val="2"/>
    </w:pPr>
    <w:rPr>
      <w:rFonts w:ascii="Arial" w:hAnsi="Arial"/>
      <w:b/>
      <w:i/>
      <w:sz w:val="16"/>
    </w:rPr>
  </w:style>
  <w:style w:type="paragraph" w:styleId="Nadpis5">
    <w:name w:val="heading 5"/>
    <w:basedOn w:val="Normln"/>
    <w:next w:val="Normln"/>
    <w:link w:val="Nadpis5Char"/>
    <w:semiHidden/>
    <w:unhideWhenUsed/>
    <w:qFormat/>
    <w:rsid w:val="00254A71"/>
    <w:pPr>
      <w:keepNext/>
      <w:keepLines/>
      <w:spacing w:before="200"/>
      <w:outlineLvl w:val="4"/>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6D03A0"/>
    <w:pPr>
      <w:tabs>
        <w:tab w:val="center" w:pos="4536"/>
        <w:tab w:val="right" w:pos="9072"/>
      </w:tabs>
    </w:pPr>
  </w:style>
  <w:style w:type="paragraph" w:styleId="Zpat">
    <w:name w:val="footer"/>
    <w:basedOn w:val="Normln"/>
    <w:link w:val="ZpatChar"/>
    <w:uiPriority w:val="99"/>
    <w:rsid w:val="006D03A0"/>
    <w:pPr>
      <w:tabs>
        <w:tab w:val="center" w:pos="4536"/>
        <w:tab w:val="right" w:pos="9072"/>
      </w:tabs>
    </w:pPr>
  </w:style>
  <w:style w:type="paragraph" w:styleId="Zkladntext2">
    <w:name w:val="Body Text 2"/>
    <w:basedOn w:val="Normln"/>
    <w:rsid w:val="006D03A0"/>
    <w:rPr>
      <w:rFonts w:ascii="Arial MT CE Black" w:hAnsi="Arial MT CE Black"/>
      <w:sz w:val="16"/>
    </w:rPr>
  </w:style>
  <w:style w:type="paragraph" w:styleId="Nzev">
    <w:name w:val="Title"/>
    <w:basedOn w:val="Normln"/>
    <w:link w:val="NzevChar"/>
    <w:qFormat/>
    <w:rsid w:val="006D03A0"/>
    <w:pPr>
      <w:jc w:val="center"/>
    </w:pPr>
    <w:rPr>
      <w:rFonts w:ascii="Arial" w:hAnsi="Arial"/>
      <w:b/>
      <w:sz w:val="36"/>
    </w:rPr>
  </w:style>
  <w:style w:type="paragraph" w:styleId="Zkladntextodsazen">
    <w:name w:val="Body Text Indent"/>
    <w:basedOn w:val="Normln"/>
    <w:rsid w:val="006D03A0"/>
    <w:pPr>
      <w:ind w:firstLine="737"/>
      <w:jc w:val="both"/>
    </w:pPr>
    <w:rPr>
      <w:rFonts w:ascii="Arial" w:hAnsi="Arial"/>
      <w:sz w:val="22"/>
    </w:rPr>
  </w:style>
  <w:style w:type="paragraph" w:styleId="Zkladntextodsazen2">
    <w:name w:val="Body Text Indent 2"/>
    <w:basedOn w:val="Normln"/>
    <w:rsid w:val="006D03A0"/>
    <w:pPr>
      <w:ind w:firstLine="851"/>
      <w:jc w:val="both"/>
    </w:pPr>
    <w:rPr>
      <w:rFonts w:ascii="Arial" w:hAnsi="Arial"/>
      <w:sz w:val="22"/>
    </w:rPr>
  </w:style>
  <w:style w:type="character" w:styleId="slostrnky">
    <w:name w:val="page number"/>
    <w:basedOn w:val="Standardnpsmoodstavce"/>
    <w:rsid w:val="006D03A0"/>
  </w:style>
  <w:style w:type="paragraph" w:styleId="Podnadpis">
    <w:name w:val="Subtitle"/>
    <w:basedOn w:val="Normln"/>
    <w:link w:val="PodnadpisChar"/>
    <w:qFormat/>
    <w:rsid w:val="006D03A0"/>
    <w:pPr>
      <w:jc w:val="center"/>
    </w:pPr>
    <w:rPr>
      <w:rFonts w:ascii="Palatino Linotype" w:hAnsi="Palatino Linotype"/>
      <w:b/>
      <w:sz w:val="24"/>
    </w:rPr>
  </w:style>
  <w:style w:type="paragraph" w:customStyle="1" w:styleId="Zkladntextodsazen21">
    <w:name w:val="Základní text odsazený 21"/>
    <w:basedOn w:val="Normln"/>
    <w:rsid w:val="005E3483"/>
    <w:pPr>
      <w:suppressAutoHyphens/>
      <w:ind w:firstLine="851"/>
      <w:jc w:val="both"/>
    </w:pPr>
    <w:rPr>
      <w:rFonts w:ascii="Arial" w:hAnsi="Arial"/>
      <w:sz w:val="22"/>
      <w:lang w:eastAsia="ar-SA"/>
    </w:rPr>
  </w:style>
  <w:style w:type="paragraph" w:styleId="Textbubliny">
    <w:name w:val="Balloon Text"/>
    <w:basedOn w:val="Normln"/>
    <w:link w:val="TextbublinyChar"/>
    <w:rsid w:val="00D7229B"/>
    <w:rPr>
      <w:rFonts w:ascii="Tahoma" w:hAnsi="Tahoma" w:cs="Tahoma"/>
      <w:sz w:val="16"/>
      <w:szCs w:val="16"/>
    </w:rPr>
  </w:style>
  <w:style w:type="character" w:customStyle="1" w:styleId="TextbublinyChar">
    <w:name w:val="Text bubliny Char"/>
    <w:link w:val="Textbubliny"/>
    <w:rsid w:val="00D7229B"/>
    <w:rPr>
      <w:rFonts w:ascii="Tahoma" w:hAnsi="Tahoma" w:cs="Tahoma"/>
      <w:sz w:val="16"/>
      <w:szCs w:val="16"/>
    </w:rPr>
  </w:style>
  <w:style w:type="character" w:styleId="Odkaznakoment">
    <w:name w:val="annotation reference"/>
    <w:uiPriority w:val="99"/>
    <w:rsid w:val="00601BBF"/>
    <w:rPr>
      <w:sz w:val="16"/>
      <w:szCs w:val="16"/>
    </w:rPr>
  </w:style>
  <w:style w:type="paragraph" w:styleId="Textkomente">
    <w:name w:val="annotation text"/>
    <w:basedOn w:val="Normln"/>
    <w:link w:val="TextkomenteChar"/>
    <w:rsid w:val="00601BBF"/>
  </w:style>
  <w:style w:type="character" w:customStyle="1" w:styleId="TextkomenteChar">
    <w:name w:val="Text komentáře Char"/>
    <w:basedOn w:val="Standardnpsmoodstavce"/>
    <w:link w:val="Textkomente"/>
    <w:rsid w:val="00601BBF"/>
  </w:style>
  <w:style w:type="paragraph" w:styleId="Pedmtkomente">
    <w:name w:val="annotation subject"/>
    <w:basedOn w:val="Textkomente"/>
    <w:next w:val="Textkomente"/>
    <w:link w:val="PedmtkomenteChar"/>
    <w:rsid w:val="00601BBF"/>
    <w:rPr>
      <w:b/>
      <w:bCs/>
    </w:rPr>
  </w:style>
  <w:style w:type="character" w:customStyle="1" w:styleId="PedmtkomenteChar">
    <w:name w:val="Předmět komentáře Char"/>
    <w:link w:val="Pedmtkomente"/>
    <w:rsid w:val="00601BBF"/>
    <w:rPr>
      <w:b/>
      <w:bCs/>
    </w:rPr>
  </w:style>
  <w:style w:type="character" w:customStyle="1" w:styleId="Nadpis5Char">
    <w:name w:val="Nadpis 5 Char"/>
    <w:basedOn w:val="Standardnpsmoodstavce"/>
    <w:link w:val="Nadpis5"/>
    <w:semiHidden/>
    <w:rsid w:val="00254A71"/>
    <w:rPr>
      <w:rFonts w:asciiTheme="majorHAnsi" w:eastAsiaTheme="majorEastAsia" w:hAnsiTheme="majorHAnsi" w:cstheme="majorBidi"/>
      <w:color w:val="243F60" w:themeColor="accent1" w:themeShade="7F"/>
    </w:rPr>
  </w:style>
  <w:style w:type="paragraph" w:customStyle="1" w:styleId="Odstavec">
    <w:name w:val="Odstavec~~~~"/>
    <w:basedOn w:val="Normln"/>
    <w:uiPriority w:val="99"/>
    <w:rsid w:val="00A641A9"/>
    <w:pPr>
      <w:widowControl w:val="0"/>
      <w:spacing w:after="115" w:line="228" w:lineRule="auto"/>
      <w:ind w:firstLine="480"/>
    </w:pPr>
  </w:style>
  <w:style w:type="character" w:customStyle="1" w:styleId="Nadpis2Char">
    <w:name w:val="Nadpis 2 Char"/>
    <w:basedOn w:val="Standardnpsmoodstavce"/>
    <w:link w:val="Nadpis2"/>
    <w:rsid w:val="00107DE9"/>
    <w:rPr>
      <w:rFonts w:asciiTheme="majorHAnsi" w:eastAsiaTheme="majorEastAsia" w:hAnsiTheme="majorHAnsi" w:cstheme="majorBidi"/>
      <w:b/>
      <w:bCs/>
      <w:color w:val="4F81BD" w:themeColor="accent1"/>
      <w:sz w:val="26"/>
      <w:szCs w:val="26"/>
    </w:rPr>
  </w:style>
  <w:style w:type="character" w:customStyle="1" w:styleId="ZhlavChar">
    <w:name w:val="Záhlaví Char"/>
    <w:link w:val="Zhlav"/>
    <w:locked/>
    <w:rsid w:val="00107DE9"/>
  </w:style>
  <w:style w:type="paragraph" w:styleId="Odstavecseseznamem">
    <w:name w:val="List Paragraph"/>
    <w:basedOn w:val="Normln"/>
    <w:uiPriority w:val="99"/>
    <w:qFormat/>
    <w:rsid w:val="002C31C6"/>
    <w:pPr>
      <w:ind w:left="720"/>
      <w:contextualSpacing/>
    </w:pPr>
  </w:style>
  <w:style w:type="character" w:customStyle="1" w:styleId="ZpatChar">
    <w:name w:val="Zápatí Char"/>
    <w:basedOn w:val="Standardnpsmoodstavce"/>
    <w:link w:val="Zpat"/>
    <w:uiPriority w:val="99"/>
    <w:rsid w:val="001B29EE"/>
  </w:style>
  <w:style w:type="paragraph" w:styleId="Normlnweb">
    <w:name w:val="Normal (Web)"/>
    <w:basedOn w:val="Normln"/>
    <w:unhideWhenUsed/>
    <w:rsid w:val="00FD3CC0"/>
    <w:pPr>
      <w:spacing w:before="100" w:beforeAutospacing="1" w:after="100" w:afterAutospacing="1"/>
    </w:pPr>
    <w:rPr>
      <w:color w:val="000000"/>
      <w:sz w:val="24"/>
      <w:szCs w:val="24"/>
    </w:rPr>
  </w:style>
  <w:style w:type="paragraph" w:styleId="Revize">
    <w:name w:val="Revision"/>
    <w:hidden/>
    <w:uiPriority w:val="99"/>
    <w:semiHidden/>
    <w:rsid w:val="00906A07"/>
  </w:style>
  <w:style w:type="character" w:customStyle="1" w:styleId="datalabel">
    <w:name w:val="datalabel"/>
    <w:basedOn w:val="Standardnpsmoodstavce"/>
    <w:rsid w:val="00E276AA"/>
  </w:style>
  <w:style w:type="paragraph" w:customStyle="1" w:styleId="Default">
    <w:name w:val="Default"/>
    <w:link w:val="DefaultChar"/>
    <w:rsid w:val="005C7409"/>
    <w:pPr>
      <w:widowControl w:val="0"/>
      <w:autoSpaceDE w:val="0"/>
      <w:autoSpaceDN w:val="0"/>
      <w:adjustRightInd w:val="0"/>
    </w:pPr>
    <w:rPr>
      <w:color w:val="000000"/>
      <w:sz w:val="24"/>
      <w:szCs w:val="24"/>
    </w:rPr>
  </w:style>
  <w:style w:type="paragraph" w:customStyle="1" w:styleId="odrkyChar">
    <w:name w:val="odrážky Char"/>
    <w:basedOn w:val="Zkladntextodsazen"/>
    <w:rsid w:val="005C7409"/>
    <w:pPr>
      <w:spacing w:before="120" w:after="120"/>
      <w:ind w:firstLine="0"/>
    </w:pPr>
    <w:rPr>
      <w:rFonts w:cs="Arial"/>
      <w:szCs w:val="22"/>
    </w:rPr>
  </w:style>
  <w:style w:type="character" w:customStyle="1" w:styleId="DefaultChar">
    <w:name w:val="Default Char"/>
    <w:link w:val="Default"/>
    <w:rsid w:val="005C7409"/>
    <w:rPr>
      <w:color w:val="000000"/>
      <w:sz w:val="24"/>
      <w:szCs w:val="24"/>
    </w:rPr>
  </w:style>
  <w:style w:type="character" w:styleId="Hypertextovodkaz">
    <w:name w:val="Hyperlink"/>
    <w:basedOn w:val="Standardnpsmoodstavce"/>
    <w:uiPriority w:val="99"/>
    <w:unhideWhenUsed/>
    <w:rsid w:val="005C7409"/>
    <w:rPr>
      <w:color w:val="0000FF"/>
      <w:u w:val="single"/>
    </w:rPr>
  </w:style>
  <w:style w:type="character" w:customStyle="1" w:styleId="FontStyle19">
    <w:name w:val="Font Style19"/>
    <w:uiPriority w:val="99"/>
    <w:rsid w:val="00E07ABA"/>
    <w:rPr>
      <w:rFonts w:ascii="Arial" w:hAnsi="Arial" w:cs="Arial"/>
      <w:b/>
      <w:bCs/>
      <w:sz w:val="20"/>
      <w:szCs w:val="20"/>
    </w:rPr>
  </w:style>
  <w:style w:type="paragraph" w:customStyle="1" w:styleId="Style6">
    <w:name w:val="Style6"/>
    <w:basedOn w:val="Normln"/>
    <w:uiPriority w:val="99"/>
    <w:rsid w:val="006C31A0"/>
    <w:pPr>
      <w:widowControl w:val="0"/>
      <w:autoSpaceDE w:val="0"/>
      <w:autoSpaceDN w:val="0"/>
      <w:adjustRightInd w:val="0"/>
      <w:spacing w:line="256" w:lineRule="exact"/>
    </w:pPr>
    <w:rPr>
      <w:rFonts w:ascii="Arial" w:hAnsi="Arial" w:cs="Arial"/>
      <w:sz w:val="24"/>
      <w:szCs w:val="24"/>
    </w:rPr>
  </w:style>
  <w:style w:type="character" w:customStyle="1" w:styleId="FontStyle61">
    <w:name w:val="Font Style61"/>
    <w:uiPriority w:val="99"/>
    <w:rsid w:val="009406E7"/>
    <w:rPr>
      <w:rFonts w:ascii="Arial" w:hAnsi="Arial" w:cs="Arial"/>
      <w:sz w:val="18"/>
      <w:szCs w:val="18"/>
    </w:rPr>
  </w:style>
  <w:style w:type="character" w:customStyle="1" w:styleId="FontStyle18">
    <w:name w:val="Font Style18"/>
    <w:uiPriority w:val="99"/>
    <w:rsid w:val="00004E94"/>
    <w:rPr>
      <w:rFonts w:ascii="Arial" w:hAnsi="Arial" w:cs="Arial"/>
      <w:sz w:val="20"/>
      <w:szCs w:val="20"/>
    </w:rPr>
  </w:style>
  <w:style w:type="character" w:styleId="Sledovanodkaz">
    <w:name w:val="FollowedHyperlink"/>
    <w:rsid w:val="00D46989"/>
    <w:rPr>
      <w:color w:val="800080"/>
      <w:u w:val="single"/>
    </w:rPr>
  </w:style>
  <w:style w:type="paragraph" w:customStyle="1" w:styleId="Normln0">
    <w:name w:val="Normální~"/>
    <w:basedOn w:val="Normln"/>
    <w:rsid w:val="00251F25"/>
    <w:pPr>
      <w:widowControl w:val="0"/>
    </w:pPr>
    <w:rPr>
      <w:noProof/>
      <w:sz w:val="24"/>
    </w:rPr>
  </w:style>
  <w:style w:type="paragraph" w:customStyle="1" w:styleId="Nadpis">
    <w:name w:val="Nadpis"/>
    <w:basedOn w:val="Normln"/>
    <w:next w:val="Normln"/>
    <w:rsid w:val="00144027"/>
    <w:pPr>
      <w:numPr>
        <w:numId w:val="3"/>
      </w:numPr>
    </w:pPr>
    <w:rPr>
      <w:b/>
      <w:sz w:val="28"/>
      <w:szCs w:val="28"/>
    </w:rPr>
  </w:style>
  <w:style w:type="paragraph" w:styleId="Textpoznpodarou">
    <w:name w:val="footnote text"/>
    <w:basedOn w:val="Normln"/>
    <w:link w:val="TextpoznpodarouChar"/>
    <w:rsid w:val="00144027"/>
  </w:style>
  <w:style w:type="character" w:customStyle="1" w:styleId="TextpoznpodarouChar">
    <w:name w:val="Text pozn. pod čarou Char"/>
    <w:basedOn w:val="Standardnpsmoodstavce"/>
    <w:link w:val="Textpoznpodarou"/>
    <w:rsid w:val="00144027"/>
  </w:style>
  <w:style w:type="character" w:styleId="Znakapoznpodarou">
    <w:name w:val="footnote reference"/>
    <w:rsid w:val="00144027"/>
    <w:rPr>
      <w:vertAlign w:val="superscript"/>
    </w:rPr>
  </w:style>
  <w:style w:type="paragraph" w:styleId="Zkladntext">
    <w:name w:val="Body Text"/>
    <w:basedOn w:val="Normln"/>
    <w:link w:val="ZkladntextChar"/>
    <w:unhideWhenUsed/>
    <w:rsid w:val="00A73DF8"/>
    <w:pPr>
      <w:spacing w:after="120"/>
    </w:pPr>
  </w:style>
  <w:style w:type="character" w:customStyle="1" w:styleId="ZkladntextChar">
    <w:name w:val="Základní text Char"/>
    <w:basedOn w:val="Standardnpsmoodstavce"/>
    <w:link w:val="Zkladntext"/>
    <w:rsid w:val="00A73DF8"/>
  </w:style>
  <w:style w:type="character" w:customStyle="1" w:styleId="NzevChar">
    <w:name w:val="Název Char"/>
    <w:link w:val="Nzev"/>
    <w:rsid w:val="00A73DF8"/>
    <w:rPr>
      <w:rFonts w:ascii="Arial" w:hAnsi="Arial"/>
      <w:b/>
      <w:sz w:val="36"/>
    </w:rPr>
  </w:style>
  <w:style w:type="paragraph" w:customStyle="1" w:styleId="Odstavec11">
    <w:name w:val="Odstavec 1.1"/>
    <w:basedOn w:val="Normln"/>
    <w:link w:val="Odstavec11Char"/>
    <w:uiPriority w:val="99"/>
    <w:qFormat/>
    <w:rsid w:val="00F577E2"/>
    <w:pPr>
      <w:numPr>
        <w:ilvl w:val="1"/>
        <w:numId w:val="10"/>
      </w:numPr>
      <w:spacing w:before="180"/>
      <w:jc w:val="both"/>
    </w:pPr>
    <w:rPr>
      <w:rFonts w:ascii="Arial" w:hAnsi="Arial" w:cs="Arial"/>
    </w:rPr>
  </w:style>
  <w:style w:type="paragraph" w:customStyle="1" w:styleId="Odstavec111">
    <w:name w:val="Odstavec 1.1.1"/>
    <w:link w:val="Odstavec111Char"/>
    <w:autoRedefine/>
    <w:uiPriority w:val="99"/>
    <w:qFormat/>
    <w:rsid w:val="00FB3579"/>
    <w:pPr>
      <w:numPr>
        <w:numId w:val="18"/>
      </w:numPr>
      <w:jc w:val="both"/>
      <w:outlineLvl w:val="2"/>
    </w:pPr>
    <w:rPr>
      <w:rFonts w:ascii="Arial" w:hAnsi="Arial" w:cs="Arial"/>
      <w:lang w:eastAsia="ar-SA"/>
    </w:rPr>
  </w:style>
  <w:style w:type="paragraph" w:customStyle="1" w:styleId="Odstavec1111">
    <w:name w:val="Odstavec 1.1.1.1"/>
    <w:basedOn w:val="Normln"/>
    <w:uiPriority w:val="99"/>
    <w:qFormat/>
    <w:rsid w:val="00F577E2"/>
    <w:pPr>
      <w:numPr>
        <w:ilvl w:val="3"/>
        <w:numId w:val="10"/>
      </w:numPr>
      <w:tabs>
        <w:tab w:val="num" w:pos="2410"/>
      </w:tabs>
      <w:ind w:left="2269" w:hanging="851"/>
      <w:jc w:val="both"/>
    </w:pPr>
    <w:rPr>
      <w:rFonts w:ascii="Arial" w:hAnsi="Arial" w:cs="Arial"/>
      <w:lang w:eastAsia="ar-SA"/>
    </w:rPr>
  </w:style>
  <w:style w:type="paragraph" w:customStyle="1" w:styleId="Odstavec1">
    <w:name w:val="Odstavec 1"/>
    <w:basedOn w:val="Nadpis1"/>
    <w:uiPriority w:val="99"/>
    <w:qFormat/>
    <w:rsid w:val="00F577E2"/>
    <w:pPr>
      <w:numPr>
        <w:numId w:val="10"/>
      </w:numPr>
      <w:spacing w:before="480" w:after="240"/>
      <w:ind w:left="0"/>
      <w:jc w:val="center"/>
    </w:pPr>
    <w:rPr>
      <w:rFonts w:cs="Arial"/>
      <w:caps/>
      <w:sz w:val="22"/>
    </w:rPr>
  </w:style>
  <w:style w:type="character" w:customStyle="1" w:styleId="Odstavec111Char">
    <w:name w:val="Odstavec 1.1.1 Char"/>
    <w:link w:val="Odstavec111"/>
    <w:uiPriority w:val="99"/>
    <w:locked/>
    <w:rsid w:val="00FB3579"/>
    <w:rPr>
      <w:rFonts w:ascii="Arial" w:hAnsi="Arial" w:cs="Arial"/>
      <w:lang w:eastAsia="ar-SA"/>
    </w:rPr>
  </w:style>
  <w:style w:type="character" w:customStyle="1" w:styleId="Odstavec11Char">
    <w:name w:val="Odstavec 1.1 Char"/>
    <w:link w:val="Odstavec11"/>
    <w:uiPriority w:val="99"/>
    <w:locked/>
    <w:rsid w:val="00F577E2"/>
    <w:rPr>
      <w:rFonts w:ascii="Arial" w:hAnsi="Arial" w:cs="Arial"/>
    </w:rPr>
  </w:style>
  <w:style w:type="paragraph" w:customStyle="1" w:styleId="Import5">
    <w:name w:val="Import 5"/>
    <w:basedOn w:val="Normln"/>
    <w:rsid w:val="00216AE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30" w:lineRule="auto"/>
      <w:ind w:left="432" w:hanging="432"/>
    </w:pPr>
    <w:rPr>
      <w:rFonts w:ascii="Courier New" w:hAnsi="Courier New"/>
      <w:sz w:val="24"/>
    </w:rPr>
  </w:style>
  <w:style w:type="paragraph" w:customStyle="1" w:styleId="odstavec1110">
    <w:name w:val="odstavec 111"/>
    <w:basedOn w:val="Normln"/>
    <w:rsid w:val="002174B2"/>
    <w:pPr>
      <w:tabs>
        <w:tab w:val="left" w:pos="851"/>
        <w:tab w:val="left" w:pos="964"/>
      </w:tabs>
      <w:spacing w:before="80"/>
      <w:ind w:firstLine="340"/>
      <w:jc w:val="both"/>
    </w:pPr>
    <w:rPr>
      <w:rFonts w:ascii="Arial" w:hAnsi="Arial"/>
      <w:snapToGrid w:val="0"/>
      <w:color w:val="000000"/>
      <w:sz w:val="22"/>
    </w:rPr>
  </w:style>
  <w:style w:type="paragraph" w:customStyle="1" w:styleId="vc1">
    <w:name w:val="věc 1"/>
    <w:basedOn w:val="Normln"/>
    <w:uiPriority w:val="99"/>
    <w:rsid w:val="00671937"/>
    <w:pPr>
      <w:tabs>
        <w:tab w:val="left" w:pos="284"/>
        <w:tab w:val="left" w:pos="567"/>
        <w:tab w:val="left" w:pos="1021"/>
      </w:tabs>
      <w:spacing w:before="40" w:after="40"/>
      <w:jc w:val="both"/>
    </w:pPr>
    <w:rPr>
      <w:rFonts w:ascii="Arial" w:hAnsi="Arial"/>
      <w:sz w:val="22"/>
      <w:szCs w:val="22"/>
    </w:rPr>
  </w:style>
  <w:style w:type="paragraph" w:styleId="Bezmezer">
    <w:name w:val="No Spacing"/>
    <w:uiPriority w:val="1"/>
    <w:qFormat/>
    <w:rsid w:val="00634F59"/>
    <w:rPr>
      <w:rFonts w:ascii="Calibri" w:eastAsia="Calibri" w:hAnsi="Calibri"/>
      <w:sz w:val="22"/>
      <w:szCs w:val="22"/>
      <w:lang w:eastAsia="en-US"/>
    </w:rPr>
  </w:style>
  <w:style w:type="paragraph" w:customStyle="1" w:styleId="-wm-msolistparagraph">
    <w:name w:val="-wm-msolistparagraph"/>
    <w:basedOn w:val="Normln"/>
    <w:rsid w:val="009B1DB4"/>
    <w:pPr>
      <w:spacing w:before="100" w:beforeAutospacing="1" w:after="100" w:afterAutospacing="1"/>
    </w:pPr>
    <w:rPr>
      <w:sz w:val="24"/>
      <w:szCs w:val="24"/>
    </w:rPr>
  </w:style>
  <w:style w:type="character" w:customStyle="1" w:styleId="PodnadpisChar">
    <w:name w:val="Podnadpis Char"/>
    <w:basedOn w:val="Standardnpsmoodstavce"/>
    <w:link w:val="Podnadpis"/>
    <w:rsid w:val="00896D62"/>
    <w:rPr>
      <w:rFonts w:ascii="Palatino Linotype" w:hAnsi="Palatino Linotype"/>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506814">
      <w:bodyDiv w:val="1"/>
      <w:marLeft w:val="0"/>
      <w:marRight w:val="0"/>
      <w:marTop w:val="0"/>
      <w:marBottom w:val="0"/>
      <w:divBdr>
        <w:top w:val="none" w:sz="0" w:space="0" w:color="auto"/>
        <w:left w:val="none" w:sz="0" w:space="0" w:color="auto"/>
        <w:bottom w:val="none" w:sz="0" w:space="0" w:color="auto"/>
        <w:right w:val="none" w:sz="0" w:space="0" w:color="auto"/>
      </w:divBdr>
    </w:div>
    <w:div w:id="537399599">
      <w:bodyDiv w:val="1"/>
      <w:marLeft w:val="0"/>
      <w:marRight w:val="0"/>
      <w:marTop w:val="0"/>
      <w:marBottom w:val="0"/>
      <w:divBdr>
        <w:top w:val="none" w:sz="0" w:space="0" w:color="auto"/>
        <w:left w:val="none" w:sz="0" w:space="0" w:color="auto"/>
        <w:bottom w:val="none" w:sz="0" w:space="0" w:color="auto"/>
        <w:right w:val="none" w:sz="0" w:space="0" w:color="auto"/>
      </w:divBdr>
    </w:div>
    <w:div w:id="783840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s-pudlov@mubo.cz"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F09FF9-A464-4A0B-8B08-89627DF5E6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13</Pages>
  <Words>4807</Words>
  <Characters>28363</Characters>
  <DocSecurity>0</DocSecurity>
  <Lines>236</Lines>
  <Paragraphs>66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2016-10-07T04:59:00Z</cp:lastPrinted>
  <dcterms:created xsi:type="dcterms:W3CDTF">2018-05-01T09:07:00Z</dcterms:created>
  <dcterms:modified xsi:type="dcterms:W3CDTF">2025-06-29T20:43:00Z</dcterms:modified>
</cp:coreProperties>
</file>