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72F" w:rsidRPr="00E36645" w:rsidRDefault="00E20630" w:rsidP="00472E7B">
      <w:pPr>
        <w:spacing w:after="50"/>
        <w:ind w:left="567" w:firstLine="0"/>
        <w:rPr>
          <w:sz w:val="20"/>
          <w:szCs w:val="20"/>
          <w:u w:val="single"/>
        </w:rPr>
      </w:pPr>
      <w:bookmarkStart w:id="0" w:name="_Toc401663545"/>
      <w:r w:rsidRPr="00E36645">
        <w:rPr>
          <w:u w:val="single"/>
        </w:rPr>
        <w:t>OBSAH:</w:t>
      </w:r>
    </w:p>
    <w:sdt>
      <w:sdtPr>
        <w:rPr>
          <w:b w:val="0"/>
          <w:bCs w:val="0"/>
          <w:caps w:val="0"/>
        </w:rPr>
        <w:id w:val="24270620"/>
        <w:docPartObj>
          <w:docPartGallery w:val="Table of Contents"/>
          <w:docPartUnique/>
        </w:docPartObj>
      </w:sdtPr>
      <w:sdtEndPr/>
      <w:sdtContent>
        <w:bookmarkStart w:id="1" w:name="_GoBack" w:displacedByCustomXml="prev"/>
        <w:bookmarkEnd w:id="1" w:displacedByCustomXml="prev"/>
        <w:bookmarkEnd w:id="0" w:displacedByCustomXml="prev"/>
        <w:p w:rsidR="00F1152C" w:rsidRDefault="00C65A81">
          <w:pPr>
            <w:pStyle w:val="Obsah1"/>
            <w:tabs>
              <w:tab w:val="left" w:pos="1200"/>
              <w:tab w:val="right" w:leader="dot" w:pos="1019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lang w:eastAsia="cs-CZ"/>
            </w:rPr>
          </w:pPr>
          <w:r w:rsidRPr="00D04CF8">
            <w:fldChar w:fldCharType="begin"/>
          </w:r>
          <w:r w:rsidR="00D04CF8" w:rsidRPr="00D04CF8">
            <w:instrText xml:space="preserve"> TOC \o "1-3" \h \z \u </w:instrText>
          </w:r>
          <w:r w:rsidRPr="00D04CF8">
            <w:fldChar w:fldCharType="separate"/>
          </w:r>
          <w:hyperlink w:anchor="_Toc64831807" w:history="1">
            <w:r w:rsidR="00F1152C" w:rsidRPr="003D6D46">
              <w:rPr>
                <w:rStyle w:val="Hypertextovodkaz"/>
                <w:noProof/>
              </w:rPr>
              <w:t>B.1</w:t>
            </w:r>
            <w:r w:rsidR="00F1152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lang w:eastAsia="cs-CZ"/>
              </w:rPr>
              <w:tab/>
            </w:r>
            <w:r w:rsidR="00F1152C" w:rsidRPr="003D6D46">
              <w:rPr>
                <w:rStyle w:val="Hypertextovodkaz"/>
                <w:noProof/>
              </w:rPr>
              <w:t>POPIS ÚZEMÍ STAVBY</w:t>
            </w:r>
            <w:r w:rsidR="00F1152C">
              <w:rPr>
                <w:noProof/>
                <w:webHidden/>
              </w:rPr>
              <w:tab/>
            </w:r>
            <w:r w:rsidR="00F1152C">
              <w:rPr>
                <w:noProof/>
                <w:webHidden/>
              </w:rPr>
              <w:fldChar w:fldCharType="begin"/>
            </w:r>
            <w:r w:rsidR="00F1152C">
              <w:rPr>
                <w:noProof/>
                <w:webHidden/>
              </w:rPr>
              <w:instrText xml:space="preserve"> PAGEREF _Toc64831807 \h </w:instrText>
            </w:r>
            <w:r w:rsidR="00F1152C">
              <w:rPr>
                <w:noProof/>
                <w:webHidden/>
              </w:rPr>
            </w:r>
            <w:r w:rsidR="00F1152C">
              <w:rPr>
                <w:noProof/>
                <w:webHidden/>
              </w:rPr>
              <w:fldChar w:fldCharType="separate"/>
            </w:r>
            <w:r w:rsidR="00650A97">
              <w:rPr>
                <w:noProof/>
                <w:webHidden/>
              </w:rPr>
              <w:t>2</w:t>
            </w:r>
            <w:r w:rsidR="00F1152C">
              <w:rPr>
                <w:noProof/>
                <w:webHidden/>
              </w:rPr>
              <w:fldChar w:fldCharType="end"/>
            </w:r>
          </w:hyperlink>
        </w:p>
        <w:p w:rsidR="00F1152C" w:rsidRDefault="00F1152C">
          <w:pPr>
            <w:pStyle w:val="Obsah1"/>
            <w:tabs>
              <w:tab w:val="left" w:pos="1200"/>
              <w:tab w:val="right" w:leader="dot" w:pos="1019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lang w:eastAsia="cs-CZ"/>
            </w:rPr>
          </w:pPr>
          <w:hyperlink w:anchor="_Toc64831808" w:history="1">
            <w:r w:rsidRPr="003D6D46">
              <w:rPr>
                <w:rStyle w:val="Hypertextovodkaz"/>
                <w:noProof/>
              </w:rPr>
              <w:t>B.2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lang w:eastAsia="cs-CZ"/>
              </w:rPr>
              <w:tab/>
            </w:r>
            <w:r w:rsidRPr="003D6D46">
              <w:rPr>
                <w:rStyle w:val="Hypertextovodkaz"/>
                <w:noProof/>
              </w:rPr>
              <w:t>CELKOVÝ 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_Toc64831808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0A9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CF8" w:rsidRPr="00FE7187" w:rsidRDefault="00C65A81" w:rsidP="00FE7187">
          <w:r w:rsidRPr="00D04CF8">
            <w:fldChar w:fldCharType="end"/>
          </w:r>
        </w:p>
      </w:sdtContent>
    </w:sdt>
    <w:p w:rsidR="002F0CCC" w:rsidRPr="00FE7187" w:rsidRDefault="00746047" w:rsidP="00FE7187">
      <w:pPr>
        <w:suppressAutoHyphens w:val="0"/>
        <w:spacing w:after="200" w:line="276" w:lineRule="auto"/>
        <w:rPr>
          <w:b/>
          <w:bCs/>
          <w:kern w:val="1"/>
          <w:sz w:val="40"/>
          <w:szCs w:val="40"/>
        </w:rPr>
      </w:pPr>
      <w:r>
        <w:rPr>
          <w:sz w:val="40"/>
          <w:szCs w:val="40"/>
        </w:rPr>
        <w:br w:type="page"/>
      </w:r>
    </w:p>
    <w:p w:rsidR="008454DD" w:rsidRPr="00AB6ED1" w:rsidRDefault="008454DD" w:rsidP="00023225">
      <w:pPr>
        <w:pStyle w:val="Nadpis1"/>
        <w:numPr>
          <w:ilvl w:val="0"/>
          <w:numId w:val="1"/>
        </w:numPr>
        <w:suppressAutoHyphens w:val="0"/>
      </w:pPr>
      <w:bookmarkStart w:id="2" w:name="_Toc374537312"/>
      <w:bookmarkStart w:id="3" w:name="_Toc399839363"/>
      <w:bookmarkStart w:id="4" w:name="_Toc361662669"/>
      <w:bookmarkStart w:id="5" w:name="_Toc64831807"/>
      <w:r w:rsidRPr="00AB6ED1">
        <w:lastRenderedPageBreak/>
        <w:t>POPIS ÚZEMÍ STAVBY</w:t>
      </w:r>
      <w:bookmarkEnd w:id="2"/>
      <w:bookmarkEnd w:id="3"/>
      <w:bookmarkEnd w:id="5"/>
    </w:p>
    <w:p w:rsidR="00E36645" w:rsidRPr="00AB6ED1" w:rsidRDefault="00E36645" w:rsidP="00E36645">
      <w:pPr>
        <w:pStyle w:val="slovn"/>
        <w:tabs>
          <w:tab w:val="clear" w:pos="0"/>
        </w:tabs>
        <w:suppressAutoHyphens w:val="0"/>
        <w:spacing w:after="120"/>
        <w:ind w:left="567" w:hanging="425"/>
      </w:pPr>
      <w:r w:rsidRPr="00AB6ED1">
        <w:t>charakteristika území a stavebního pozemku, zastavěné území a nezastavěné území, soulad navrhované stavby s charakterem území, dosavadní využití a zastavěnost území</w:t>
      </w:r>
    </w:p>
    <w:p w:rsidR="00AB6ED1" w:rsidRPr="00AB6ED1" w:rsidRDefault="007E5409" w:rsidP="00E36645">
      <w:pPr>
        <w:pStyle w:val="StylOdstavecPed6bZa0b"/>
      </w:pPr>
      <w:r w:rsidRPr="00AB6ED1">
        <w:t xml:space="preserve">Tato projektová dokumentace řeší rekonstrukci </w:t>
      </w:r>
      <w:r w:rsidR="00AB6ED1">
        <w:t xml:space="preserve">stávajících rozvodů ÚT včetně topných těles, nových rozvodů teplé vody a cirkulace, rekonstrukci stávajících rozvodů studené pitné vody a vnitřní splaškové kanalizace v bytovém domě </w:t>
      </w:r>
      <w:proofErr w:type="gramStart"/>
      <w:r w:rsidR="00AB6ED1">
        <w:t>č.p.</w:t>
      </w:r>
      <w:proofErr w:type="gramEnd"/>
      <w:r w:rsidR="00AB6ED1">
        <w:t xml:space="preserve"> 12, na ul. Slezská, ve Starém Bohumíně.</w:t>
      </w:r>
    </w:p>
    <w:p w:rsidR="007E5409" w:rsidRPr="00AB6ED1" w:rsidRDefault="00AB6ED1" w:rsidP="00AB6ED1">
      <w:pPr>
        <w:pStyle w:val="StylOdstavecPed6bZa0b"/>
        <w:rPr>
          <w:color w:val="FF0000"/>
        </w:rPr>
      </w:pPr>
      <w:r>
        <w:rPr>
          <w:rFonts w:eastAsia="Arial Unicode MS" w:cs="Arial"/>
          <w:u w:color="000000"/>
        </w:rPr>
        <w:t xml:space="preserve">Řešený bytový dům je podsklepený, má 4 nadzemní podlažní </w:t>
      </w:r>
      <w:proofErr w:type="gramStart"/>
      <w:r>
        <w:rPr>
          <w:rFonts w:eastAsia="Arial Unicode MS" w:cs="Arial"/>
          <w:u w:color="000000"/>
        </w:rPr>
        <w:t>se 7-</w:t>
      </w:r>
      <w:r>
        <w:rPr>
          <w:rFonts w:eastAsia="Arial Unicode MS" w:cs="Arial"/>
          <w:u w:color="000000"/>
        </w:rPr>
        <w:t>bytovými</w:t>
      </w:r>
      <w:proofErr w:type="gramEnd"/>
      <w:r>
        <w:rPr>
          <w:rFonts w:eastAsia="Arial Unicode MS" w:cs="Arial"/>
          <w:u w:color="000000"/>
        </w:rPr>
        <w:t xml:space="preserve"> jednotkami a neobytné podkroví.</w:t>
      </w:r>
    </w:p>
    <w:p w:rsidR="00D809A9" w:rsidRPr="00AB6ED1" w:rsidRDefault="00E87FB6" w:rsidP="00E87FB6">
      <w:pPr>
        <w:pStyle w:val="StylOdstavecPed6bZa0b"/>
      </w:pPr>
      <w:r w:rsidRPr="00AB6ED1">
        <w:t>Nedojde ke změně charakteru území</w:t>
      </w:r>
      <w:r w:rsidR="007E5409" w:rsidRPr="00AB6ED1">
        <w:t xml:space="preserve"> a stavebního pozemku</w:t>
      </w:r>
      <w:r w:rsidRPr="00AB6ED1">
        <w:t>.</w:t>
      </w:r>
    </w:p>
    <w:p w:rsidR="00E51C1F" w:rsidRPr="00AB6ED1" w:rsidRDefault="00E36645" w:rsidP="00E36645">
      <w:pPr>
        <w:pStyle w:val="slovn"/>
        <w:tabs>
          <w:tab w:val="clear" w:pos="0"/>
        </w:tabs>
        <w:suppressAutoHyphens w:val="0"/>
        <w:spacing w:after="120"/>
        <w:ind w:left="567" w:hanging="425"/>
      </w:pPr>
      <w:r w:rsidRPr="00AB6ED1">
        <w:t>údaje o souladu s územním rozhodnutím nebo regulačním plánem nebo veřejnoprávní smlouvou územní rozhodnutí nahrazující anebo územním souhlasem</w:t>
      </w:r>
    </w:p>
    <w:p w:rsidR="004A7828" w:rsidRPr="00D30B40" w:rsidRDefault="00AB6ED1" w:rsidP="0093660D">
      <w:r w:rsidRPr="00D30B40">
        <w:t>Vzhledem k rozsahu n</w:t>
      </w:r>
      <w:r w:rsidR="007E5409" w:rsidRPr="00D30B40">
        <w:t>ení předmětem.</w:t>
      </w:r>
      <w:r w:rsidRPr="00D30B40">
        <w:t xml:space="preserve"> Stavební práce budou probíhat pouze v bytovém domě.</w:t>
      </w:r>
    </w:p>
    <w:p w:rsidR="00D36D6B" w:rsidRPr="00D30B40" w:rsidRDefault="007E5409" w:rsidP="00D36D6B">
      <w:pPr>
        <w:pStyle w:val="slovn"/>
        <w:tabs>
          <w:tab w:val="clear" w:pos="0"/>
        </w:tabs>
        <w:suppressAutoHyphens w:val="0"/>
        <w:spacing w:after="120"/>
        <w:ind w:left="567" w:hanging="425"/>
      </w:pPr>
      <w:r w:rsidRPr="00D30B40">
        <w:t>údaje o souladu s územně plánovací dokumentací, v případě stavebních úprav podmiňujících změnu v užívání stavby</w:t>
      </w:r>
    </w:p>
    <w:p w:rsidR="004A7828" w:rsidRPr="00D30B40" w:rsidRDefault="00D30B40" w:rsidP="004A7828">
      <w:r w:rsidRPr="00D30B40">
        <w:t xml:space="preserve">Vzhledem k rozsahu není předmětem. Stavební práce budou probíhat pouze v bytovém </w:t>
      </w:r>
      <w:r w:rsidRPr="00D30B40">
        <w:t xml:space="preserve">domě. </w:t>
      </w:r>
      <w:r w:rsidR="007E5409" w:rsidRPr="00D30B40">
        <w:t>Nedojde ke změně v užívání stavby.</w:t>
      </w:r>
    </w:p>
    <w:p w:rsidR="008454DD" w:rsidRPr="00D30B40" w:rsidRDefault="004A7828" w:rsidP="004A7828">
      <w:pPr>
        <w:pStyle w:val="slovn"/>
        <w:tabs>
          <w:tab w:val="clear" w:pos="0"/>
        </w:tabs>
        <w:suppressAutoHyphens w:val="0"/>
        <w:spacing w:after="120"/>
        <w:ind w:left="567" w:hanging="425"/>
      </w:pPr>
      <w:bookmarkStart w:id="6" w:name="_Toc26392826"/>
      <w:r w:rsidRPr="00D30B40">
        <w:t xml:space="preserve">informace o </w:t>
      </w:r>
      <w:bookmarkEnd w:id="6"/>
      <w:r w:rsidR="007E5409" w:rsidRPr="00D30B40">
        <w:t>vydaných rozhodnutích o povolení výjimky z obecných požadavků na využívání území</w:t>
      </w:r>
    </w:p>
    <w:p w:rsidR="00ED30DB" w:rsidRPr="00D30B40" w:rsidRDefault="007E5409" w:rsidP="0093660D">
      <w:pPr>
        <w:pStyle w:val="Odstavec"/>
      </w:pPr>
      <w:r w:rsidRPr="00D30B40">
        <w:t>Není předmětem.</w:t>
      </w:r>
    </w:p>
    <w:p w:rsidR="007E5409" w:rsidRPr="00D30B40" w:rsidRDefault="007E5409" w:rsidP="00E36645">
      <w:pPr>
        <w:pStyle w:val="slovn"/>
        <w:tabs>
          <w:tab w:val="clear" w:pos="0"/>
        </w:tabs>
        <w:suppressAutoHyphens w:val="0"/>
        <w:spacing w:after="120"/>
        <w:ind w:left="567" w:hanging="425"/>
      </w:pPr>
      <w:r w:rsidRPr="00D30B40">
        <w:t>informace o tom, zda a v jakých částech dokumentace jsou zohledněny podmínky závazných stanovisek dotčených orgánů</w:t>
      </w:r>
    </w:p>
    <w:p w:rsidR="007E5409" w:rsidRPr="00D30B40" w:rsidRDefault="007E5409" w:rsidP="006C4F00">
      <w:pPr>
        <w:pStyle w:val="slovn"/>
        <w:numPr>
          <w:ilvl w:val="0"/>
          <w:numId w:val="0"/>
        </w:numPr>
        <w:suppressAutoHyphens w:val="0"/>
        <w:spacing w:after="120"/>
        <w:ind w:firstLine="567"/>
        <w:rPr>
          <w:b w:val="0"/>
        </w:rPr>
      </w:pPr>
      <w:r w:rsidRPr="00D30B40">
        <w:rPr>
          <w:b w:val="0"/>
        </w:rPr>
        <w:t>Projektová dokumentace nezasahuje do stávajících přípojek, nedochází k navýšení množství odpadních vod</w:t>
      </w:r>
      <w:r w:rsidR="00D30B40" w:rsidRPr="00D30B40">
        <w:rPr>
          <w:b w:val="0"/>
        </w:rPr>
        <w:t xml:space="preserve"> nebo</w:t>
      </w:r>
      <w:r w:rsidRPr="00D30B40">
        <w:rPr>
          <w:b w:val="0"/>
        </w:rPr>
        <w:t xml:space="preserve"> potřeby pitné vody. Není předmětem.</w:t>
      </w:r>
    </w:p>
    <w:p w:rsidR="00D30B40" w:rsidRDefault="00E36645" w:rsidP="00D30B40">
      <w:pPr>
        <w:pStyle w:val="slovn"/>
        <w:tabs>
          <w:tab w:val="clear" w:pos="0"/>
        </w:tabs>
        <w:suppressAutoHyphens w:val="0"/>
        <w:spacing w:after="120"/>
        <w:ind w:left="567" w:hanging="425"/>
      </w:pPr>
      <w:r w:rsidRPr="00D30B40">
        <w:t>výčet a závěry provedených průzkumů a rozborů - geologický průzkum, hydrogeologický průzkum, stavebně historický průzkum apod.</w:t>
      </w:r>
    </w:p>
    <w:p w:rsidR="00D30B40" w:rsidRPr="00D30B40" w:rsidRDefault="00D30B40" w:rsidP="00D30B40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V </w:t>
      </w:r>
      <w:r>
        <w:rPr>
          <w:rFonts w:eastAsiaTheme="minorHAnsi"/>
          <w:lang w:eastAsia="en-US"/>
        </w:rPr>
        <w:t>rámci stavby bylo provedeno místní šetření,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jehož výsledky byly začleněny do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projektové dokumentace. Geologický a hydrogeologický průzkum nebyl prováděn, netýká se</w:t>
      </w:r>
      <w:r>
        <w:rPr>
          <w:rFonts w:eastAsiaTheme="minorHAnsi"/>
          <w:lang w:eastAsia="en-US"/>
        </w:rPr>
        <w:t xml:space="preserve"> </w:t>
      </w:r>
      <w:r>
        <w:rPr>
          <w:rFonts w:ascii="PalatinoLinotype" w:eastAsiaTheme="minorHAnsi" w:hAnsi="PalatinoLinotype" w:cs="PalatinoLinotype"/>
          <w:lang w:eastAsia="en-US"/>
        </w:rPr>
        <w:t>dané stavby</w:t>
      </w:r>
      <w:r>
        <w:rPr>
          <w:rFonts w:ascii="PalatinoLinotype" w:eastAsiaTheme="minorHAnsi" w:hAnsi="PalatinoLinotype" w:cs="PalatinoLinotype"/>
          <w:lang w:eastAsia="en-US"/>
        </w:rPr>
        <w:t>.</w:t>
      </w:r>
    </w:p>
    <w:p w:rsidR="008454DD" w:rsidRPr="00D30B40" w:rsidRDefault="00E36645" w:rsidP="008454DD">
      <w:pPr>
        <w:pStyle w:val="slovn"/>
        <w:tabs>
          <w:tab w:val="clear" w:pos="0"/>
        </w:tabs>
        <w:suppressAutoHyphens w:val="0"/>
        <w:spacing w:after="120"/>
        <w:ind w:left="567" w:hanging="425"/>
      </w:pPr>
      <w:r w:rsidRPr="00D30B40">
        <w:t>ochrana území podle jiných právních předpisů</w:t>
      </w:r>
    </w:p>
    <w:p w:rsidR="00745919" w:rsidRPr="00D30B40" w:rsidRDefault="007E5409" w:rsidP="0093660D">
      <w:r w:rsidRPr="00D30B40">
        <w:t>Není předmětem.</w:t>
      </w:r>
    </w:p>
    <w:p w:rsidR="008454DD" w:rsidRPr="00D30B40" w:rsidRDefault="00E36645" w:rsidP="008454DD">
      <w:pPr>
        <w:pStyle w:val="slovn"/>
        <w:tabs>
          <w:tab w:val="clear" w:pos="0"/>
        </w:tabs>
        <w:suppressAutoHyphens w:val="0"/>
        <w:spacing w:after="120"/>
        <w:ind w:left="567" w:hanging="425"/>
      </w:pPr>
      <w:r w:rsidRPr="00D30B40">
        <w:t>poloha vzhledem k záplavovému území, poddolovanému území apod.</w:t>
      </w:r>
    </w:p>
    <w:p w:rsidR="00745919" w:rsidRPr="00D30B40" w:rsidRDefault="00D30B40" w:rsidP="0093660D">
      <w:r w:rsidRPr="00D30B40">
        <w:t>Stavba bytového domu se nenachází v záplavovém nebo poddolovaném území.</w:t>
      </w:r>
    </w:p>
    <w:p w:rsidR="007428E4" w:rsidRPr="00D30B40" w:rsidRDefault="00E36645" w:rsidP="00E36645">
      <w:pPr>
        <w:pStyle w:val="slovn"/>
        <w:tabs>
          <w:tab w:val="clear" w:pos="0"/>
        </w:tabs>
        <w:suppressAutoHyphens w:val="0"/>
        <w:spacing w:after="120"/>
        <w:ind w:left="567" w:hanging="425"/>
      </w:pPr>
      <w:r w:rsidRPr="00D30B40">
        <w:t>vliv stavby na okolní stavby a pozemky, ochrana okolí, vliv stavby na odtokové poměry v území</w:t>
      </w:r>
      <w:bookmarkStart w:id="7" w:name="_Toc374537313"/>
      <w:bookmarkStart w:id="8" w:name="_Toc399839364"/>
    </w:p>
    <w:p w:rsidR="00E36645" w:rsidRPr="00D30B40" w:rsidRDefault="00D30B40" w:rsidP="00C0219E">
      <w:pPr>
        <w:pStyle w:val="Odstavec"/>
      </w:pPr>
      <w:r>
        <w:t>Nedojde ke změně.</w:t>
      </w:r>
    </w:p>
    <w:p w:rsidR="00C0219E" w:rsidRPr="00D30B40" w:rsidRDefault="00C0219E" w:rsidP="007E5409">
      <w:pPr>
        <w:pStyle w:val="slovn"/>
        <w:tabs>
          <w:tab w:val="clear" w:pos="0"/>
          <w:tab w:val="num" w:pos="567"/>
        </w:tabs>
        <w:ind w:left="567" w:hanging="567"/>
      </w:pPr>
      <w:r w:rsidRPr="00D30B40">
        <w:t>požadavky na asanace, demolice, kácení dřevin</w:t>
      </w:r>
    </w:p>
    <w:p w:rsidR="00C0219E" w:rsidRPr="00D30B40" w:rsidRDefault="007E5409" w:rsidP="00C0219E">
      <w:pPr>
        <w:rPr>
          <w:b/>
        </w:rPr>
      </w:pPr>
      <w:r w:rsidRPr="00D30B40">
        <w:t>N</w:t>
      </w:r>
      <w:r w:rsidR="004A7828" w:rsidRPr="00D30B40">
        <w:t>ejsou požadavky na as</w:t>
      </w:r>
      <w:r w:rsidRPr="00D30B40">
        <w:t>anace, demolice, kácení dřevin.</w:t>
      </w:r>
    </w:p>
    <w:p w:rsidR="00C0219E" w:rsidRPr="00D30B40" w:rsidRDefault="00C0219E" w:rsidP="007E5409">
      <w:pPr>
        <w:pStyle w:val="slovn"/>
        <w:tabs>
          <w:tab w:val="clear" w:pos="0"/>
          <w:tab w:val="num" w:pos="567"/>
        </w:tabs>
        <w:ind w:left="567" w:hanging="567"/>
      </w:pPr>
      <w:r w:rsidRPr="00D30B40">
        <w:t>požadavky na maximální dočasné a trvalé zábory zemědělského půdního fondu nebo pozemků určených k plnění funkce lesa</w:t>
      </w:r>
    </w:p>
    <w:p w:rsidR="00C0219E" w:rsidRPr="00D30B40" w:rsidRDefault="00C0219E" w:rsidP="00C0219E">
      <w:pPr>
        <w:rPr>
          <w:b/>
        </w:rPr>
      </w:pPr>
      <w:r w:rsidRPr="00D30B40">
        <w:t>Požadavky na zábory zemědělského půdního fondu nebo pozemků určených k plnění funkcí lesa nevznikají.</w:t>
      </w:r>
    </w:p>
    <w:p w:rsidR="00C0219E" w:rsidRPr="00D30B40" w:rsidRDefault="00C0219E" w:rsidP="006C4F00">
      <w:pPr>
        <w:pStyle w:val="slovn"/>
        <w:tabs>
          <w:tab w:val="clear" w:pos="0"/>
          <w:tab w:val="num" w:pos="567"/>
        </w:tabs>
        <w:ind w:left="567" w:hanging="567"/>
      </w:pPr>
      <w:r w:rsidRPr="00D30B40">
        <w:t>územně technické podmínky - zejména možnost napojení na stávající dopravní a technickou infrastrukturu, možnost bezbariérového přístupu k navrhované stavbě</w:t>
      </w:r>
    </w:p>
    <w:p w:rsidR="00C0219E" w:rsidRPr="00D30B40" w:rsidRDefault="00D30B40" w:rsidP="00ED119A">
      <w:pPr>
        <w:rPr>
          <w:color w:val="FF0000"/>
        </w:rPr>
      </w:pPr>
      <w:r w:rsidRPr="00D30B40">
        <w:rPr>
          <w:rFonts w:eastAsia="Arial Unicode MS"/>
          <w:u w:color="000000"/>
        </w:rPr>
        <w:lastRenderedPageBreak/>
        <w:t xml:space="preserve">V rámci tohoto projektu </w:t>
      </w:r>
      <w:r w:rsidRPr="00D30B40">
        <w:rPr>
          <w:rFonts w:eastAsia="Arial Unicode MS"/>
          <w:u w:val="single"/>
        </w:rPr>
        <w:t>nedojde</w:t>
      </w:r>
      <w:r w:rsidRPr="00D30B40">
        <w:rPr>
          <w:rFonts w:eastAsia="Arial Unicode MS"/>
          <w:u w:color="000000"/>
        </w:rPr>
        <w:t xml:space="preserve"> k zásahu do stávající vodovodní nebo kanalizační přípojky, nedojde k navýšení množství odpadních vod nebo potřeby pitné vody.</w:t>
      </w:r>
    </w:p>
    <w:p w:rsidR="00760D39" w:rsidRPr="00D30B40" w:rsidRDefault="00C0219E" w:rsidP="006C4F00">
      <w:pPr>
        <w:pStyle w:val="slovn"/>
        <w:tabs>
          <w:tab w:val="clear" w:pos="0"/>
          <w:tab w:val="num" w:pos="567"/>
        </w:tabs>
        <w:ind w:left="567" w:hanging="567"/>
      </w:pPr>
      <w:r w:rsidRPr="00D30B40">
        <w:t>věcné a časové vazby; podmiňující, v</w:t>
      </w:r>
      <w:r w:rsidR="00ED119A" w:rsidRPr="00D30B40">
        <w:t>yvolané, související investice.</w:t>
      </w:r>
    </w:p>
    <w:p w:rsidR="00ED119A" w:rsidRPr="00D30B40" w:rsidRDefault="00ED119A" w:rsidP="00D30B40">
      <w:pPr>
        <w:tabs>
          <w:tab w:val="left" w:pos="4536"/>
        </w:tabs>
        <w:ind w:left="567" w:firstLine="0"/>
      </w:pPr>
      <w:r w:rsidRPr="00D30B40">
        <w:t>Datum zahájení stavby</w:t>
      </w:r>
      <w:r w:rsidR="00D30B40" w:rsidRPr="00D30B40">
        <w:t xml:space="preserve"> (předpoklad)</w:t>
      </w:r>
      <w:r w:rsidRPr="00D30B40">
        <w:t>:</w:t>
      </w:r>
      <w:r w:rsidRPr="00D30B40">
        <w:tab/>
      </w:r>
      <w:r w:rsidR="00D30B40" w:rsidRPr="00D30B40">
        <w:t>04</w:t>
      </w:r>
      <w:r w:rsidRPr="00D30B40">
        <w:t>/202</w:t>
      </w:r>
      <w:r w:rsidR="00D30B40" w:rsidRPr="00D30B40">
        <w:t>1</w:t>
      </w:r>
    </w:p>
    <w:p w:rsidR="00ED119A" w:rsidRPr="00D30B40" w:rsidRDefault="00ED119A" w:rsidP="00D30B40">
      <w:pPr>
        <w:tabs>
          <w:tab w:val="left" w:pos="4536"/>
        </w:tabs>
        <w:ind w:left="567" w:firstLine="0"/>
      </w:pPr>
      <w:r w:rsidRPr="00D30B40">
        <w:t>Datum ukončení stavby</w:t>
      </w:r>
      <w:r w:rsidR="00D30B40" w:rsidRPr="00D30B40">
        <w:t xml:space="preserve"> </w:t>
      </w:r>
      <w:r w:rsidR="00D30B40" w:rsidRPr="00D30B40">
        <w:t>(předpoklad)</w:t>
      </w:r>
      <w:r w:rsidRPr="00D30B40">
        <w:t>:</w:t>
      </w:r>
      <w:r w:rsidRPr="00D30B40">
        <w:tab/>
      </w:r>
      <w:r w:rsidR="00D30B40" w:rsidRPr="00D30B40">
        <w:t>06</w:t>
      </w:r>
      <w:r w:rsidRPr="00D30B40">
        <w:t>/202</w:t>
      </w:r>
      <w:r w:rsidR="00D30B40" w:rsidRPr="00D30B40">
        <w:t>1</w:t>
      </w:r>
    </w:p>
    <w:p w:rsidR="006C4F00" w:rsidRPr="00D30B40" w:rsidRDefault="00ED119A" w:rsidP="00D30B40">
      <w:pPr>
        <w:pStyle w:val="Odstavec"/>
        <w:tabs>
          <w:tab w:val="left" w:pos="4536"/>
        </w:tabs>
        <w:ind w:left="567" w:firstLine="0"/>
      </w:pPr>
      <w:r w:rsidRPr="00D30B40">
        <w:t>Doba výstavby:</w:t>
      </w:r>
      <w:r w:rsidRPr="00D30B40">
        <w:tab/>
        <w:t xml:space="preserve">cca. </w:t>
      </w:r>
      <w:r w:rsidR="007E5409" w:rsidRPr="00D30B40">
        <w:t>2</w:t>
      </w:r>
      <w:r w:rsidRPr="00D30B40">
        <w:t xml:space="preserve"> měsíc</w:t>
      </w:r>
      <w:r w:rsidR="007E5409" w:rsidRPr="00D30B40">
        <w:t>e</w:t>
      </w:r>
    </w:p>
    <w:p w:rsidR="006C4F00" w:rsidRPr="00D30B40" w:rsidRDefault="00C0219E" w:rsidP="00D30B40">
      <w:pPr>
        <w:pStyle w:val="slovn"/>
        <w:tabs>
          <w:tab w:val="clear" w:pos="0"/>
          <w:tab w:val="num" w:pos="567"/>
        </w:tabs>
        <w:spacing w:after="240"/>
        <w:ind w:left="567" w:hanging="567"/>
      </w:pPr>
      <w:r w:rsidRPr="00D30B40">
        <w:t>seznam pozemků podle katastru nemovitostí, na kterých se stavba provádí</w:t>
      </w:r>
    </w:p>
    <w:tbl>
      <w:tblPr>
        <w:tblW w:w="9808" w:type="dxa"/>
        <w:tblInd w:w="6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1145"/>
        <w:gridCol w:w="2553"/>
        <w:gridCol w:w="1566"/>
        <w:gridCol w:w="1264"/>
        <w:gridCol w:w="851"/>
        <w:gridCol w:w="987"/>
      </w:tblGrid>
      <w:tr w:rsidR="00AB6ED1" w:rsidRPr="00AB6ED1" w:rsidTr="00E87FB6">
        <w:trPr>
          <w:trHeight w:val="353"/>
          <w:tblHeader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30B40">
              <w:rPr>
                <w:b/>
                <w:bCs/>
                <w:sz w:val="20"/>
                <w:szCs w:val="20"/>
              </w:rPr>
              <w:t>Parcelní číslo</w:t>
            </w:r>
          </w:p>
          <w:p w:rsidR="00131134" w:rsidRPr="00D30B40" w:rsidRDefault="00131134" w:rsidP="00131134">
            <w:pPr>
              <w:tabs>
                <w:tab w:val="left" w:pos="502"/>
                <w:tab w:val="center" w:pos="651"/>
              </w:tabs>
              <w:snapToGrid w:val="0"/>
              <w:ind w:firstLine="0"/>
              <w:jc w:val="center"/>
              <w:rPr>
                <w:sz w:val="20"/>
                <w:szCs w:val="20"/>
              </w:rPr>
            </w:pPr>
            <w:r w:rsidRPr="00D30B40">
              <w:rPr>
                <w:sz w:val="20"/>
                <w:szCs w:val="20"/>
              </w:rPr>
              <w:t>(výměra m</w:t>
            </w:r>
            <w:r w:rsidRPr="00D30B40">
              <w:rPr>
                <w:sz w:val="20"/>
                <w:szCs w:val="20"/>
                <w:vertAlign w:val="superscript"/>
              </w:rPr>
              <w:t>2</w:t>
            </w:r>
            <w:r w:rsidRPr="00D30B40">
              <w:rPr>
                <w:sz w:val="20"/>
                <w:szCs w:val="20"/>
              </w:rPr>
              <w:t>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30B40">
              <w:rPr>
                <w:b/>
                <w:sz w:val="20"/>
                <w:szCs w:val="20"/>
              </w:rPr>
              <w:t>Druh pozemku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30B40">
              <w:rPr>
                <w:b/>
                <w:sz w:val="20"/>
                <w:szCs w:val="20"/>
              </w:rPr>
              <w:t>Vlastníci a jiní oprávnění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30B40">
              <w:rPr>
                <w:b/>
                <w:sz w:val="20"/>
                <w:szCs w:val="20"/>
              </w:rPr>
              <w:t xml:space="preserve">typ práv. </w:t>
            </w:r>
            <w:proofErr w:type="gramStart"/>
            <w:r w:rsidRPr="00D30B40">
              <w:rPr>
                <w:b/>
                <w:sz w:val="20"/>
                <w:szCs w:val="20"/>
              </w:rPr>
              <w:t>vztahu</w:t>
            </w:r>
            <w:proofErr w:type="gramEnd"/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30B40">
              <w:rPr>
                <w:b/>
                <w:sz w:val="20"/>
                <w:szCs w:val="20"/>
              </w:rPr>
              <w:t>Způsob využití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30B40">
              <w:rPr>
                <w:b/>
                <w:sz w:val="20"/>
                <w:szCs w:val="20"/>
              </w:rPr>
              <w:t>Číslo LV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30B40">
              <w:rPr>
                <w:b/>
                <w:sz w:val="20"/>
                <w:szCs w:val="20"/>
              </w:rPr>
              <w:t>Mapový list</w:t>
            </w:r>
          </w:p>
        </w:tc>
      </w:tr>
      <w:tr w:rsidR="00AB6ED1" w:rsidRPr="00AB6ED1" w:rsidTr="00E87FB6">
        <w:trPr>
          <w:trHeight w:val="353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1134" w:rsidRPr="00D30B40" w:rsidRDefault="00D30B40" w:rsidP="00131134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 w:rsidRPr="00D30B40">
              <w:rPr>
                <w:sz w:val="20"/>
                <w:szCs w:val="20"/>
              </w:rPr>
              <w:t>33</w:t>
            </w:r>
          </w:p>
          <w:p w:rsidR="00131134" w:rsidRPr="00D30B40" w:rsidRDefault="00131134" w:rsidP="00D30B40">
            <w:pPr>
              <w:snapToGrid w:val="0"/>
              <w:ind w:firstLine="0"/>
              <w:jc w:val="center"/>
              <w:rPr>
                <w:caps/>
                <w:sz w:val="20"/>
                <w:szCs w:val="20"/>
              </w:rPr>
            </w:pPr>
            <w:r w:rsidRPr="00D30B40">
              <w:rPr>
                <w:caps/>
                <w:sz w:val="20"/>
                <w:szCs w:val="20"/>
              </w:rPr>
              <w:t>(</w:t>
            </w:r>
            <w:r w:rsidR="00D30B40" w:rsidRPr="00D30B40">
              <w:rPr>
                <w:caps/>
                <w:sz w:val="20"/>
                <w:szCs w:val="20"/>
              </w:rPr>
              <w:t>210</w:t>
            </w:r>
            <w:r w:rsidRPr="00D30B40">
              <w:rPr>
                <w:caps/>
                <w:sz w:val="20"/>
                <w:szCs w:val="20"/>
              </w:rPr>
              <w:t>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 w:rsidRPr="00D30B40">
              <w:rPr>
                <w:sz w:val="20"/>
                <w:szCs w:val="20"/>
              </w:rPr>
              <w:t>Zastavěná plocha a nádvoří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1134" w:rsidRPr="00D30B40" w:rsidRDefault="00D30B40" w:rsidP="00ED119A">
            <w:pPr>
              <w:ind w:firstLine="0"/>
              <w:jc w:val="center"/>
              <w:rPr>
                <w:sz w:val="20"/>
                <w:szCs w:val="20"/>
              </w:rPr>
            </w:pPr>
            <w:r w:rsidRPr="00D30B40">
              <w:rPr>
                <w:sz w:val="20"/>
                <w:szCs w:val="20"/>
              </w:rPr>
              <w:t>Město Bohumín, Masarykova 158, Nový Bohumín, 735 81 Bohumín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 w:rsidRPr="00D30B40">
              <w:rPr>
                <w:sz w:val="20"/>
                <w:szCs w:val="20"/>
              </w:rPr>
              <w:t>vlastnické právo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 w:rsidRPr="00D30B4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1134" w:rsidRPr="00D30B40" w:rsidRDefault="00D30B40" w:rsidP="00131134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 w:rsidRPr="00D30B40">
              <w:rPr>
                <w:sz w:val="20"/>
                <w:szCs w:val="20"/>
              </w:rPr>
              <w:t>10001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1134" w:rsidRPr="00D30B40" w:rsidRDefault="00131134" w:rsidP="00131134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 w:rsidRPr="00D30B40">
              <w:rPr>
                <w:sz w:val="20"/>
                <w:szCs w:val="20"/>
              </w:rPr>
              <w:t>DKM</w:t>
            </w:r>
          </w:p>
        </w:tc>
      </w:tr>
    </w:tbl>
    <w:p w:rsidR="00C0219E" w:rsidRPr="00AB6ED1" w:rsidRDefault="00C0219E" w:rsidP="00C0219E">
      <w:pPr>
        <w:pStyle w:val="slovn"/>
        <w:numPr>
          <w:ilvl w:val="0"/>
          <w:numId w:val="0"/>
        </w:numPr>
        <w:ind w:left="720"/>
        <w:rPr>
          <w:color w:val="FF0000"/>
        </w:rPr>
      </w:pPr>
    </w:p>
    <w:p w:rsidR="00C0219E" w:rsidRPr="00D30B40" w:rsidRDefault="006C4F00" w:rsidP="006C4F00">
      <w:pPr>
        <w:pStyle w:val="slovn"/>
        <w:tabs>
          <w:tab w:val="clear" w:pos="0"/>
          <w:tab w:val="num" w:pos="567"/>
        </w:tabs>
        <w:ind w:left="567" w:hanging="567"/>
      </w:pPr>
      <w:r w:rsidRPr="00D30B40">
        <w:t>seznam pozemků podle katastru nemovitostí, na kterých vznikne ochranné pásmo nebo bezpečnostní pásmo</w:t>
      </w:r>
    </w:p>
    <w:p w:rsidR="00C0219E" w:rsidRPr="00D30B40" w:rsidRDefault="006C4F00" w:rsidP="006C4F00">
      <w:r w:rsidRPr="00D30B40">
        <w:t>Není předmětem.</w:t>
      </w:r>
    </w:p>
    <w:p w:rsidR="008454DD" w:rsidRPr="00D30B40" w:rsidRDefault="008454DD" w:rsidP="00023225">
      <w:pPr>
        <w:pStyle w:val="Nadpis1"/>
        <w:numPr>
          <w:ilvl w:val="0"/>
          <w:numId w:val="1"/>
        </w:numPr>
        <w:suppressAutoHyphens w:val="0"/>
      </w:pPr>
      <w:bookmarkStart w:id="9" w:name="_Toc64831808"/>
      <w:r w:rsidRPr="00D30B40">
        <w:t>CELKOVÝ POPIS STAVBY</w:t>
      </w:r>
      <w:bookmarkEnd w:id="7"/>
      <w:bookmarkEnd w:id="8"/>
      <w:bookmarkEnd w:id="9"/>
    </w:p>
    <w:p w:rsidR="00D30B40" w:rsidRPr="00D30B40" w:rsidRDefault="00131134" w:rsidP="00D30B40">
      <w:pPr>
        <w:pStyle w:val="slovn"/>
        <w:numPr>
          <w:ilvl w:val="0"/>
          <w:numId w:val="25"/>
        </w:numPr>
      </w:pPr>
      <w:bookmarkStart w:id="10" w:name="_Toc134721603"/>
      <w:bookmarkStart w:id="11" w:name="_Toc134953259"/>
      <w:bookmarkStart w:id="12" w:name="_Toc134971798"/>
      <w:bookmarkStart w:id="13" w:name="_Toc134971878"/>
      <w:bookmarkStart w:id="14" w:name="_Toc134972119"/>
      <w:r w:rsidRPr="00D30B40">
        <w:t>nová stavba nebo změna dokončené stavby</w:t>
      </w:r>
    </w:p>
    <w:p w:rsidR="00D30B40" w:rsidRDefault="00D30B40" w:rsidP="00D30B40">
      <w:pPr>
        <w:autoSpaceDE w:val="0"/>
        <w:autoSpaceDN w:val="0"/>
        <w:adjustRightInd w:val="0"/>
        <w:rPr>
          <w:rFonts w:eastAsia="Arial Unicode MS"/>
          <w:u w:color="000000"/>
        </w:rPr>
      </w:pPr>
      <w:r w:rsidRPr="0055656C">
        <w:rPr>
          <w:rFonts w:eastAsia="Arial Unicode MS"/>
          <w:u w:color="000000"/>
        </w:rPr>
        <w:t>Projektová dokumentace stavby „Rozvody ÚT a TUV v bytovém domě ul. Slezská 12, Starý Bohumín“</w:t>
      </w:r>
      <w:r>
        <w:rPr>
          <w:rFonts w:eastAsia="Arial Unicode MS"/>
          <w:u w:color="000000"/>
        </w:rPr>
        <w:t xml:space="preserve"> </w:t>
      </w:r>
      <w:r w:rsidRPr="0055656C">
        <w:rPr>
          <w:rFonts w:eastAsia="Arial Unicode MS"/>
          <w:u w:color="000000"/>
        </w:rPr>
        <w:t>řeš</w:t>
      </w:r>
      <w:r>
        <w:rPr>
          <w:rFonts w:eastAsia="Arial Unicode MS"/>
          <w:u w:color="000000"/>
        </w:rPr>
        <w:t xml:space="preserve">í úpravu stávajícího systému vytápění objektu, nové rozvody teplé a cirkulační teplé vody a výměnu vybraných rozvodů vnitřní zdravotechniky (studená pitná voda, splašková kanalizace, </w:t>
      </w:r>
      <w:proofErr w:type="spellStart"/>
      <w:r>
        <w:rPr>
          <w:rFonts w:eastAsia="Arial Unicode MS"/>
          <w:u w:color="000000"/>
        </w:rPr>
        <w:t>plynoinstalace</w:t>
      </w:r>
      <w:proofErr w:type="spellEnd"/>
      <w:r>
        <w:rPr>
          <w:rFonts w:eastAsia="Arial Unicode MS"/>
          <w:u w:color="000000"/>
        </w:rPr>
        <w:t xml:space="preserve">). Součástí projektu jsou i navazující stavební práce, úprava WC místností atd. Řešený bytový dům je podsklepený, má 4 nadzemní podlažní </w:t>
      </w:r>
      <w:proofErr w:type="gramStart"/>
      <w:r>
        <w:rPr>
          <w:rFonts w:eastAsia="Arial Unicode MS"/>
          <w:u w:color="000000"/>
        </w:rPr>
        <w:t>se 7-bytovými</w:t>
      </w:r>
      <w:proofErr w:type="gramEnd"/>
      <w:r>
        <w:rPr>
          <w:rFonts w:eastAsia="Arial Unicode MS"/>
          <w:u w:color="000000"/>
        </w:rPr>
        <w:t xml:space="preserve"> jednotkami a neobytné podkroví. </w:t>
      </w:r>
    </w:p>
    <w:p w:rsidR="00D30B40" w:rsidRDefault="00D30B40" w:rsidP="00D30B40">
      <w:pPr>
        <w:rPr>
          <w:rFonts w:eastAsia="Arial Unicode MS"/>
          <w:u w:color="000000"/>
        </w:rPr>
      </w:pPr>
      <w:r>
        <w:rPr>
          <w:rFonts w:eastAsia="Arial Unicode MS"/>
          <w:u w:color="000000"/>
        </w:rPr>
        <w:t xml:space="preserve">Tato část projektové dokumentace řeší nové rozvody teplé vody a cirkulace, které navazují na související stavbu </w:t>
      </w:r>
      <w:r>
        <w:t>„</w:t>
      </w:r>
      <w:r w:rsidRPr="007537CE">
        <w:rPr>
          <w:i/>
          <w:iCs/>
        </w:rPr>
        <w:t>Plynová kotelna v bytovém domě“,</w:t>
      </w:r>
      <w:r>
        <w:t xml:space="preserve"> kterou zpracoval Ing. Stanislav </w:t>
      </w:r>
      <w:proofErr w:type="spellStart"/>
      <w:r>
        <w:t>Wilczek</w:t>
      </w:r>
      <w:proofErr w:type="spellEnd"/>
      <w:r>
        <w:t>, v říjnu 2020. Lokální zdroje pro přípravu teplé vody (plynové kotle, karmy, elektrické ohřívače atd.) používané v jednotlivých bytech budou zrušeny a nahrazeny centrálním zdrojem tepla a přípravy teplé vody – nové plynové kotelny ve 4.NP. Ohřev teplé vody v zásobníkovém ohřívači je dodávkou projektu nové kotelny. Stávající bytové rozvody plynu budou kompletně odstraněny až ke stávajícím plynoměrům umístěným na společné chodbě.</w:t>
      </w:r>
    </w:p>
    <w:p w:rsidR="00D30B40" w:rsidRDefault="00D30B40" w:rsidP="00D30B40">
      <w:pPr>
        <w:rPr>
          <w:rFonts w:eastAsia="Arial Unicode MS"/>
          <w:u w:color="000000"/>
        </w:rPr>
      </w:pPr>
      <w:r>
        <w:rPr>
          <w:rFonts w:eastAsia="Arial Unicode MS"/>
          <w:u w:color="000000"/>
        </w:rPr>
        <w:t>Současně se plánuje výměna stávajících rozvodů studené pitné vody a vnitřní splaškové kanalizace v domě.</w:t>
      </w:r>
    </w:p>
    <w:p w:rsidR="00D30B40" w:rsidRPr="00AB6ED1" w:rsidRDefault="00D30B40" w:rsidP="00D30B40">
      <w:pPr>
        <w:rPr>
          <w:color w:val="FF0000"/>
        </w:rPr>
      </w:pPr>
      <w:r w:rsidRPr="004D4AF2">
        <w:rPr>
          <w:rFonts w:eastAsia="Arial Unicode MS"/>
          <w:b/>
          <w:u w:color="000000"/>
        </w:rPr>
        <w:t xml:space="preserve">V rámci tohoto projektu </w:t>
      </w:r>
      <w:r w:rsidRPr="00FD325A">
        <w:rPr>
          <w:rFonts w:eastAsia="Arial Unicode MS"/>
          <w:b/>
          <w:u w:val="single"/>
        </w:rPr>
        <w:t>nedojde</w:t>
      </w:r>
      <w:r w:rsidRPr="004D4AF2">
        <w:rPr>
          <w:rFonts w:eastAsia="Arial Unicode MS"/>
          <w:b/>
          <w:u w:color="000000"/>
        </w:rPr>
        <w:t xml:space="preserve"> k zásahu do stávající vodovodní nebo kanalizační přípojky, nedojde k navýšení množství odpadních vod nebo potřeby pitné vody.</w:t>
      </w:r>
    </w:p>
    <w:p w:rsidR="00ED119A" w:rsidRPr="00D30B40" w:rsidRDefault="00ED119A" w:rsidP="00ED119A">
      <w:pPr>
        <w:pStyle w:val="slovn"/>
      </w:pPr>
      <w:r w:rsidRPr="00D30B40">
        <w:t>účel užívání stavby</w:t>
      </w:r>
    </w:p>
    <w:p w:rsidR="0023735A" w:rsidRPr="00AB6ED1" w:rsidRDefault="00F1152C" w:rsidP="00ED119A">
      <w:pPr>
        <w:rPr>
          <w:color w:val="FF0000"/>
        </w:rPr>
      </w:pPr>
      <w:r>
        <w:rPr>
          <w:rFonts w:eastAsia="Arial Unicode MS"/>
          <w:u w:color="000000"/>
        </w:rPr>
        <w:t xml:space="preserve">Řešený bytový dům je podsklepený, má 4 nadzemní podlažní </w:t>
      </w:r>
      <w:proofErr w:type="gramStart"/>
      <w:r>
        <w:rPr>
          <w:rFonts w:eastAsia="Arial Unicode MS"/>
          <w:u w:color="000000"/>
        </w:rPr>
        <w:t>se 7-bytovými</w:t>
      </w:r>
      <w:proofErr w:type="gramEnd"/>
      <w:r>
        <w:rPr>
          <w:rFonts w:eastAsia="Arial Unicode MS"/>
          <w:u w:color="000000"/>
        </w:rPr>
        <w:t xml:space="preserve"> jednotkami a neobytné podkroví.</w:t>
      </w:r>
    </w:p>
    <w:p w:rsidR="00131134" w:rsidRPr="00F1152C" w:rsidRDefault="00131134" w:rsidP="0023735A">
      <w:pPr>
        <w:pStyle w:val="slovn"/>
      </w:pPr>
      <w:r w:rsidRPr="00F1152C">
        <w:t>trvalá nebo dočasná stavba</w:t>
      </w:r>
    </w:p>
    <w:p w:rsidR="0023735A" w:rsidRPr="00F1152C" w:rsidRDefault="0023735A" w:rsidP="00E20630">
      <w:pPr>
        <w:pStyle w:val="Odstavec"/>
        <w:tabs>
          <w:tab w:val="right" w:pos="3969"/>
          <w:tab w:val="right" w:pos="5103"/>
        </w:tabs>
      </w:pPr>
      <w:r w:rsidRPr="00F1152C">
        <w:t>Jedná se o trvalou stavbu.</w:t>
      </w:r>
    </w:p>
    <w:p w:rsidR="00131134" w:rsidRPr="00F1152C" w:rsidRDefault="00131134" w:rsidP="0023735A">
      <w:pPr>
        <w:pStyle w:val="slovn"/>
      </w:pPr>
      <w:r w:rsidRPr="00F1152C">
        <w:t>Informace o vydaných rozhodnutích o povolení výjimky z technických požadavků na stavby a technických požadavků zabezpečujících bezbariérové užívání stavby</w:t>
      </w:r>
    </w:p>
    <w:p w:rsidR="0023735A" w:rsidRPr="00F1152C" w:rsidRDefault="006C4F00" w:rsidP="00E20630">
      <w:pPr>
        <w:pStyle w:val="Odstavec"/>
        <w:tabs>
          <w:tab w:val="right" w:pos="3969"/>
          <w:tab w:val="right" w:pos="5103"/>
        </w:tabs>
      </w:pPr>
      <w:r w:rsidRPr="00F1152C">
        <w:lastRenderedPageBreak/>
        <w:t>Není předmětem.</w:t>
      </w:r>
    </w:p>
    <w:p w:rsidR="00131134" w:rsidRPr="00F1152C" w:rsidRDefault="00131134" w:rsidP="0023735A">
      <w:pPr>
        <w:pStyle w:val="slovn"/>
      </w:pPr>
      <w:r w:rsidRPr="00F1152C">
        <w:t>Informace o tom, zda a v jakých částech dokumentace jsou zohledněny podmínky závazných stanovisek dotčených orgánů</w:t>
      </w:r>
    </w:p>
    <w:p w:rsidR="0023735A" w:rsidRPr="00F1152C" w:rsidRDefault="006C4F00" w:rsidP="00E20630">
      <w:pPr>
        <w:pStyle w:val="Odstavec"/>
        <w:tabs>
          <w:tab w:val="right" w:pos="3969"/>
          <w:tab w:val="right" w:pos="5103"/>
        </w:tabs>
      </w:pPr>
      <w:r w:rsidRPr="00F1152C">
        <w:t>Není předmětem.</w:t>
      </w:r>
    </w:p>
    <w:p w:rsidR="00131134" w:rsidRPr="00F1152C" w:rsidRDefault="00131134" w:rsidP="0023735A">
      <w:pPr>
        <w:pStyle w:val="slovn"/>
      </w:pPr>
      <w:r w:rsidRPr="00F1152C">
        <w:t>ochrana stavby podle jiných právních předpisů</w:t>
      </w:r>
    </w:p>
    <w:p w:rsidR="0023735A" w:rsidRPr="00F1152C" w:rsidRDefault="0023735A" w:rsidP="0023735A">
      <w:r w:rsidRPr="00F1152C">
        <w:t>Stavba není chráněna podle jiných právních předpisů.</w:t>
      </w:r>
    </w:p>
    <w:p w:rsidR="0023735A" w:rsidRPr="00F1152C" w:rsidRDefault="00131134" w:rsidP="006C4F00">
      <w:pPr>
        <w:pStyle w:val="slovn"/>
      </w:pPr>
      <w:r w:rsidRPr="00F1152C">
        <w:t>navrhované parametry stavby - zastavěná plocha, obestavěný prostor, užitná plocha, počet funkčních jednotek a jejich velikosti apod.</w:t>
      </w:r>
    </w:p>
    <w:p w:rsidR="0023735A" w:rsidRPr="00F1152C" w:rsidRDefault="006C4F00" w:rsidP="00E20630">
      <w:pPr>
        <w:pStyle w:val="Odstavec"/>
        <w:tabs>
          <w:tab w:val="right" w:pos="3969"/>
          <w:tab w:val="right" w:pos="5103"/>
        </w:tabs>
      </w:pPr>
      <w:r w:rsidRPr="00F1152C">
        <w:t>Není předmětem.</w:t>
      </w:r>
    </w:p>
    <w:p w:rsidR="00131134" w:rsidRPr="00F1152C" w:rsidRDefault="00131134" w:rsidP="00131134">
      <w:pPr>
        <w:pStyle w:val="slovn"/>
      </w:pPr>
      <w:r w:rsidRPr="00F1152C">
        <w:t>základní bilance stavby - potřeby a spotřeby médií a hmot, hospodaření s dešťovou vodou, celkové produkované množství a druhy odpadů a emisí, třída energetické náročnosti budov apod.</w:t>
      </w:r>
    </w:p>
    <w:p w:rsidR="00131134" w:rsidRPr="00F1152C" w:rsidRDefault="006C4F00" w:rsidP="0023735A">
      <w:r w:rsidRPr="00F1152C">
        <w:t xml:space="preserve">Projektová dokumentace nezasahuje do stávajících přípojek, nedochází k navýšení množství odpadních vod </w:t>
      </w:r>
      <w:r w:rsidR="00F1152C">
        <w:t xml:space="preserve">a </w:t>
      </w:r>
      <w:r w:rsidRPr="00F1152C">
        <w:t>potřeby pitné vody. Není předmětem.</w:t>
      </w:r>
    </w:p>
    <w:p w:rsidR="006C4F00" w:rsidRPr="00F1152C" w:rsidRDefault="00131134" w:rsidP="00F1152C">
      <w:pPr>
        <w:pStyle w:val="slovn"/>
      </w:pPr>
      <w:r w:rsidRPr="00F1152C">
        <w:t>základní předpoklady výstavby - časové údaje o realizaci stavby, členění na etapy</w:t>
      </w:r>
    </w:p>
    <w:p w:rsidR="00F1152C" w:rsidRPr="00D30B40" w:rsidRDefault="00F1152C" w:rsidP="00F1152C">
      <w:pPr>
        <w:tabs>
          <w:tab w:val="left" w:pos="4536"/>
        </w:tabs>
        <w:ind w:left="567" w:firstLine="0"/>
      </w:pPr>
      <w:r w:rsidRPr="00D30B40">
        <w:t>Datum zahájení stavby (předpoklad):</w:t>
      </w:r>
      <w:r w:rsidRPr="00D30B40">
        <w:tab/>
        <w:t>04/2021</w:t>
      </w:r>
    </w:p>
    <w:p w:rsidR="00F1152C" w:rsidRPr="00D30B40" w:rsidRDefault="00F1152C" w:rsidP="00F1152C">
      <w:pPr>
        <w:tabs>
          <w:tab w:val="left" w:pos="4536"/>
        </w:tabs>
        <w:ind w:left="567" w:firstLine="0"/>
      </w:pPr>
      <w:r w:rsidRPr="00D30B40">
        <w:t>Datum ukončení stavby (předpoklad):</w:t>
      </w:r>
      <w:r w:rsidRPr="00D30B40">
        <w:tab/>
        <w:t>06/2021</w:t>
      </w:r>
    </w:p>
    <w:p w:rsidR="00F1152C" w:rsidRPr="00AB6ED1" w:rsidRDefault="00F1152C" w:rsidP="00F1152C">
      <w:pPr>
        <w:pStyle w:val="Odstavec"/>
        <w:tabs>
          <w:tab w:val="right" w:pos="5387"/>
        </w:tabs>
        <w:rPr>
          <w:color w:val="FF0000"/>
        </w:rPr>
      </w:pPr>
      <w:r w:rsidRPr="00D30B40">
        <w:t>Doba výstavby:</w:t>
      </w:r>
      <w:r w:rsidRPr="00D30B40">
        <w:tab/>
        <w:t>cca. 2 měsíce</w:t>
      </w:r>
    </w:p>
    <w:p w:rsidR="006C4F00" w:rsidRPr="00F1152C" w:rsidRDefault="006C4F00" w:rsidP="006C4F00">
      <w:pPr>
        <w:pStyle w:val="Odstavec"/>
        <w:tabs>
          <w:tab w:val="right" w:pos="3969"/>
          <w:tab w:val="right" w:pos="5103"/>
        </w:tabs>
        <w:ind w:firstLine="709"/>
      </w:pPr>
      <w:r w:rsidRPr="00F1152C">
        <w:t>Předpokládá se, že stavba bude provedena v jedné etapě</w:t>
      </w:r>
      <w:r w:rsidR="0090282E" w:rsidRPr="00F1152C">
        <w:t>. Případně bude domluveno jinak s vybraným zhotovitelem.</w:t>
      </w:r>
    </w:p>
    <w:p w:rsidR="00131134" w:rsidRPr="00F1152C" w:rsidRDefault="00131134" w:rsidP="00131134">
      <w:pPr>
        <w:pStyle w:val="slovn"/>
      </w:pPr>
      <w:r w:rsidRPr="00F1152C">
        <w:t>orientační náklady stavby</w:t>
      </w:r>
    </w:p>
    <w:p w:rsidR="00B47797" w:rsidRPr="00F1152C" w:rsidRDefault="0090282E" w:rsidP="0090282E">
      <w:r w:rsidRPr="00F1152C">
        <w:t>Viz rozpočet, který je součástí projektové dokumentace.</w:t>
      </w:r>
      <w:bookmarkEnd w:id="4"/>
      <w:bookmarkEnd w:id="10"/>
      <w:bookmarkEnd w:id="11"/>
      <w:bookmarkEnd w:id="12"/>
      <w:bookmarkEnd w:id="13"/>
      <w:bookmarkEnd w:id="14"/>
    </w:p>
    <w:p w:rsidR="00671F13" w:rsidRPr="0090282E" w:rsidRDefault="00671F13" w:rsidP="00671F13"/>
    <w:p w:rsidR="00FE7187" w:rsidRPr="0090282E" w:rsidRDefault="00AB6ED1" w:rsidP="00B47797">
      <w:pPr>
        <w:pStyle w:val="Odstavec"/>
        <w:tabs>
          <w:tab w:val="right" w:pos="10204"/>
        </w:tabs>
        <w:ind w:firstLine="0"/>
      </w:pPr>
      <w:r>
        <w:t>Ve Vendryni</w:t>
      </w:r>
      <w:r w:rsidRPr="00786AFD">
        <w:t xml:space="preserve">, </w:t>
      </w:r>
      <w:r>
        <w:t>02</w:t>
      </w:r>
      <w:r w:rsidRPr="00786AFD">
        <w:t>/20</w:t>
      </w:r>
      <w:r>
        <w:t>21</w:t>
      </w:r>
      <w:r w:rsidRPr="00786AFD">
        <w:tab/>
        <w:t xml:space="preserve">Vypracoval: Ing. Tomáš </w:t>
      </w:r>
      <w:proofErr w:type="spellStart"/>
      <w:r w:rsidRPr="00786AFD">
        <w:t>Janošec</w:t>
      </w:r>
      <w:proofErr w:type="spellEnd"/>
      <w:r>
        <w:t xml:space="preserve">, Ing. Vojtěch </w:t>
      </w:r>
      <w:proofErr w:type="spellStart"/>
      <w:r>
        <w:t>Dužík</w:t>
      </w:r>
      <w:proofErr w:type="spellEnd"/>
    </w:p>
    <w:sectPr w:rsidR="00FE7187" w:rsidRPr="0090282E" w:rsidSect="00E20630">
      <w:headerReference w:type="default" r:id="rId9"/>
      <w:footerReference w:type="default" r:id="rId10"/>
      <w:pgSz w:w="11906" w:h="16838"/>
      <w:pgMar w:top="1559" w:right="851" w:bottom="1531" w:left="85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E3B" w:rsidRDefault="003F1E3B" w:rsidP="00BD2008">
      <w:pPr>
        <w:spacing w:after="0"/>
      </w:pPr>
      <w:r>
        <w:separator/>
      </w:r>
    </w:p>
  </w:endnote>
  <w:endnote w:type="continuationSeparator" w:id="0">
    <w:p w:rsidR="003F1E3B" w:rsidRDefault="003F1E3B" w:rsidP="00BD20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PalatinoLinotyp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B6" w:rsidRPr="00AB6ED1" w:rsidRDefault="003F1E3B" w:rsidP="00CE6757">
    <w:pPr>
      <w:pStyle w:val="Zpat"/>
      <w:tabs>
        <w:tab w:val="clear" w:pos="4536"/>
        <w:tab w:val="clear" w:pos="9072"/>
        <w:tab w:val="right" w:pos="10204"/>
      </w:tabs>
      <w:ind w:firstLine="0"/>
      <w:rPr>
        <w:b/>
        <w:sz w:val="18"/>
        <w:szCs w:val="18"/>
      </w:rPr>
    </w:pPr>
    <w:r w:rsidRPr="00AB6ED1">
      <w:rPr>
        <w:b/>
        <w:sz w:val="18"/>
        <w:szCs w:val="18"/>
      </w:rPr>
      <w:pict>
        <v:line id="_x0000_s2050" style="position:absolute;left:0;text-align:left;z-index:-251658752" from="0,2.25pt" to="513pt,2.25pt" strokeweight=".26mm">
          <v:stroke joinstyle="miter"/>
        </v:line>
      </w:pict>
    </w:r>
    <w:r w:rsidR="00AB6ED1" w:rsidRPr="00AB6ED1">
      <w:rPr>
        <w:b/>
        <w:sz w:val="18"/>
        <w:szCs w:val="18"/>
      </w:rPr>
      <w:t xml:space="preserve"> </w:t>
    </w:r>
    <w:r w:rsidR="00AB6ED1" w:rsidRPr="00AB6ED1">
      <w:rPr>
        <w:b/>
        <w:sz w:val="18"/>
        <w:szCs w:val="18"/>
      </w:rPr>
      <w:t xml:space="preserve">Ing. Tomáš </w:t>
    </w:r>
    <w:proofErr w:type="spellStart"/>
    <w:r w:rsidR="00AB6ED1" w:rsidRPr="00AB6ED1">
      <w:rPr>
        <w:b/>
        <w:sz w:val="18"/>
        <w:szCs w:val="18"/>
      </w:rPr>
      <w:t>Janošec</w:t>
    </w:r>
    <w:proofErr w:type="spellEnd"/>
    <w:r w:rsidR="00AB6ED1" w:rsidRPr="00AB6ED1">
      <w:rPr>
        <w:b/>
        <w:sz w:val="18"/>
        <w:szCs w:val="18"/>
      </w:rPr>
      <w:t xml:space="preserve">, </w:t>
    </w:r>
    <w:proofErr w:type="gramStart"/>
    <w:r w:rsidR="00AB6ED1" w:rsidRPr="00AB6ED1">
      <w:rPr>
        <w:b/>
        <w:sz w:val="18"/>
        <w:szCs w:val="18"/>
      </w:rPr>
      <w:t>č.p.</w:t>
    </w:r>
    <w:proofErr w:type="gramEnd"/>
    <w:r w:rsidR="00AB6ED1" w:rsidRPr="00AB6ED1">
      <w:rPr>
        <w:b/>
        <w:sz w:val="18"/>
        <w:szCs w:val="18"/>
      </w:rPr>
      <w:t xml:space="preserve"> 773, 739 94 Vendryně, IČO: 07467117</w:t>
    </w:r>
    <w:r w:rsidR="00AB6ED1" w:rsidRPr="00AB6ED1">
      <w:rPr>
        <w:b/>
        <w:sz w:val="18"/>
        <w:szCs w:val="18"/>
      </w:rPr>
      <w:tab/>
      <w:t xml:space="preserve">Strana </w:t>
    </w:r>
    <w:r w:rsidR="00AB6ED1" w:rsidRPr="00AB6ED1">
      <w:rPr>
        <w:b/>
        <w:sz w:val="18"/>
        <w:szCs w:val="18"/>
      </w:rPr>
      <w:fldChar w:fldCharType="begin"/>
    </w:r>
    <w:r w:rsidR="00AB6ED1" w:rsidRPr="00AB6ED1">
      <w:rPr>
        <w:b/>
        <w:sz w:val="18"/>
        <w:szCs w:val="18"/>
      </w:rPr>
      <w:instrText xml:space="preserve"> PAGE </w:instrText>
    </w:r>
    <w:r w:rsidR="00AB6ED1" w:rsidRPr="00AB6ED1">
      <w:rPr>
        <w:b/>
        <w:sz w:val="18"/>
        <w:szCs w:val="18"/>
      </w:rPr>
      <w:fldChar w:fldCharType="separate"/>
    </w:r>
    <w:r w:rsidR="00650A97">
      <w:rPr>
        <w:b/>
        <w:noProof/>
        <w:sz w:val="18"/>
        <w:szCs w:val="18"/>
      </w:rPr>
      <w:t>4</w:t>
    </w:r>
    <w:r w:rsidR="00AB6ED1" w:rsidRPr="00AB6ED1">
      <w:rPr>
        <w:b/>
        <w:sz w:val="18"/>
        <w:szCs w:val="18"/>
      </w:rPr>
      <w:fldChar w:fldCharType="end"/>
    </w:r>
    <w:r w:rsidR="00AB6ED1" w:rsidRPr="00AB6ED1">
      <w:rPr>
        <w:b/>
        <w:sz w:val="18"/>
        <w:szCs w:val="18"/>
      </w:rPr>
      <w:t xml:space="preserve"> / </w:t>
    </w:r>
    <w:r w:rsidR="00AB6ED1" w:rsidRPr="00AB6ED1">
      <w:rPr>
        <w:b/>
        <w:sz w:val="18"/>
        <w:szCs w:val="18"/>
      </w:rPr>
      <w:fldChar w:fldCharType="begin"/>
    </w:r>
    <w:r w:rsidR="00AB6ED1" w:rsidRPr="00AB6ED1">
      <w:rPr>
        <w:b/>
        <w:sz w:val="18"/>
        <w:szCs w:val="18"/>
      </w:rPr>
      <w:instrText xml:space="preserve"> NUMPAGES </w:instrText>
    </w:r>
    <w:r w:rsidR="00AB6ED1" w:rsidRPr="00AB6ED1">
      <w:rPr>
        <w:b/>
        <w:sz w:val="18"/>
        <w:szCs w:val="18"/>
      </w:rPr>
      <w:fldChar w:fldCharType="separate"/>
    </w:r>
    <w:r w:rsidR="00650A97">
      <w:rPr>
        <w:b/>
        <w:noProof/>
        <w:sz w:val="18"/>
        <w:szCs w:val="18"/>
      </w:rPr>
      <w:t>4</w:t>
    </w:r>
    <w:r w:rsidR="00AB6ED1" w:rsidRPr="00AB6ED1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E3B" w:rsidRDefault="003F1E3B" w:rsidP="00BD2008">
      <w:pPr>
        <w:spacing w:after="0"/>
      </w:pPr>
      <w:r>
        <w:separator/>
      </w:r>
    </w:p>
  </w:footnote>
  <w:footnote w:type="continuationSeparator" w:id="0">
    <w:p w:rsidR="003F1E3B" w:rsidRDefault="003F1E3B" w:rsidP="00BD20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B6" w:rsidRPr="00C0219E" w:rsidRDefault="00AB6ED1" w:rsidP="00CE6757">
    <w:pPr>
      <w:pStyle w:val="Zhlav"/>
      <w:tabs>
        <w:tab w:val="clear" w:pos="4536"/>
        <w:tab w:val="clear" w:pos="9072"/>
        <w:tab w:val="right" w:pos="10204"/>
      </w:tabs>
      <w:ind w:firstLine="0"/>
      <w:rPr>
        <w:sz w:val="20"/>
        <w:szCs w:val="20"/>
      </w:rPr>
    </w:pPr>
    <w:r>
      <w:rPr>
        <w:b/>
        <w:sz w:val="18"/>
        <w:szCs w:val="18"/>
      </w:rPr>
      <w:t>Rozvody ÚT a TUV v bytovém domě ul. Slezská 12, Starý Bohumín</w:t>
    </w:r>
    <w:r>
      <w:rPr>
        <w:b/>
        <w:sz w:val="18"/>
        <w:szCs w:val="18"/>
      </w:rPr>
      <w:tab/>
      <w:t>DP</w:t>
    </w:r>
    <w:r w:rsidRPr="005427E6">
      <w:rPr>
        <w:b/>
        <w:sz w:val="18"/>
        <w:szCs w:val="18"/>
      </w:rPr>
      <w:t>S</w:t>
    </w:r>
  </w:p>
  <w:p w:rsidR="00E87FB6" w:rsidRPr="007A52F3" w:rsidRDefault="00E87FB6" w:rsidP="00CE6757">
    <w:pPr>
      <w:pStyle w:val="Zhlav"/>
      <w:tabs>
        <w:tab w:val="clear" w:pos="4536"/>
        <w:tab w:val="clear" w:pos="9072"/>
        <w:tab w:val="right" w:pos="10204"/>
      </w:tabs>
      <w:ind w:firstLine="0"/>
      <w:rPr>
        <w:sz w:val="20"/>
        <w:szCs w:val="20"/>
        <w:u w:val="single"/>
      </w:rPr>
    </w:pPr>
    <w:r w:rsidRPr="007A52F3">
      <w:rPr>
        <w:i/>
        <w:sz w:val="18"/>
        <w:szCs w:val="18"/>
        <w:u w:val="single"/>
      </w:rPr>
      <w:t>B. SOUHRNNÁ TECHNICKÁ ZPRÁVA</w:t>
    </w:r>
    <w:r w:rsidRPr="007A52F3">
      <w:rPr>
        <w:i/>
        <w:sz w:val="18"/>
        <w:szCs w:val="18"/>
        <w:u w:val="single"/>
      </w:rPr>
      <w:tab/>
      <w:t xml:space="preserve">strana   </w:t>
    </w:r>
    <w:r w:rsidRPr="007A52F3">
      <w:rPr>
        <w:i/>
        <w:sz w:val="18"/>
        <w:szCs w:val="18"/>
        <w:u w:val="single"/>
      </w:rPr>
      <w:fldChar w:fldCharType="begin"/>
    </w:r>
    <w:r w:rsidRPr="007A52F3">
      <w:rPr>
        <w:i/>
        <w:sz w:val="18"/>
        <w:szCs w:val="18"/>
        <w:u w:val="single"/>
      </w:rPr>
      <w:instrText xml:space="preserve"> PAGE </w:instrText>
    </w:r>
    <w:r w:rsidRPr="007A52F3">
      <w:rPr>
        <w:i/>
        <w:sz w:val="18"/>
        <w:szCs w:val="18"/>
        <w:u w:val="single"/>
      </w:rPr>
      <w:fldChar w:fldCharType="separate"/>
    </w:r>
    <w:r w:rsidR="00650A97">
      <w:rPr>
        <w:i/>
        <w:noProof/>
        <w:sz w:val="18"/>
        <w:szCs w:val="18"/>
        <w:u w:val="single"/>
      </w:rPr>
      <w:t>4</w:t>
    </w:r>
    <w:r w:rsidRPr="007A52F3">
      <w:rPr>
        <w:i/>
        <w:sz w:val="18"/>
        <w:szCs w:val="18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9pt;height:9pt" o:bullet="t">
        <v:imagedata r:id="rId1" o:title=""/>
      </v:shape>
    </w:pict>
  </w:numPicBullet>
  <w:abstractNum w:abstractNumId="0">
    <w:nsid w:val="00000001"/>
    <w:multiLevelType w:val="multilevel"/>
    <w:tmpl w:val="BFB4F56C"/>
    <w:lvl w:ilvl="0">
      <w:start w:val="1"/>
      <w:numFmt w:val="decimal"/>
      <w:lvlText w:val="B.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B.%2.1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pStyle w:val="slovanseznam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pStyle w:val="slovanseznam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pStyle w:val="Odrkymal"/>
      <w:lvlText w:val="-"/>
      <w:lvlJc w:val="left"/>
      <w:pPr>
        <w:tabs>
          <w:tab w:val="num" w:pos="0"/>
        </w:tabs>
        <w:ind w:left="1429" w:hanging="360"/>
      </w:pPr>
      <w:rPr>
        <w:rFonts w:ascii="Arial" w:hAnsi="Arial" w:cs="Arial"/>
      </w:rPr>
    </w:lvl>
  </w:abstractNum>
  <w:abstractNum w:abstractNumId="4">
    <w:nsid w:val="00000005"/>
    <w:multiLevelType w:val="singleLevel"/>
    <w:tmpl w:val="00000005"/>
    <w:name w:val="WW8Num5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4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pStyle w:val="Plohy"/>
      <w:lvlText w:val="%1."/>
      <w:lvlJc w:val="left"/>
      <w:pPr>
        <w:tabs>
          <w:tab w:val="num" w:pos="0"/>
        </w:tabs>
        <w:ind w:left="340" w:firstLine="227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Arial"/>
      </w:rPr>
    </w:lvl>
  </w:abstractNum>
  <w:abstractNum w:abstractNumId="8">
    <w:nsid w:val="0000000A"/>
    <w:multiLevelType w:val="multilevel"/>
    <w:tmpl w:val="79E0FA5C"/>
    <w:name w:val="WW8Num10"/>
    <w:lvl w:ilvl="0">
      <w:start w:val="1"/>
      <w:numFmt w:val="lowerLetter"/>
      <w:pStyle w:val="slovn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9DA0FAD"/>
    <w:multiLevelType w:val="hybridMultilevel"/>
    <w:tmpl w:val="7A0CA30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0A713BDD"/>
    <w:multiLevelType w:val="hybridMultilevel"/>
    <w:tmpl w:val="223E2EB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065167C"/>
    <w:multiLevelType w:val="hybridMultilevel"/>
    <w:tmpl w:val="75780002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2F60B19"/>
    <w:multiLevelType w:val="hybridMultilevel"/>
    <w:tmpl w:val="9BC0AAC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5383614"/>
    <w:multiLevelType w:val="hybridMultilevel"/>
    <w:tmpl w:val="2EB663EC"/>
    <w:lvl w:ilvl="0" w:tplc="C1C2E988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19091CCB"/>
    <w:multiLevelType w:val="hybridMultilevel"/>
    <w:tmpl w:val="E06420D4"/>
    <w:lvl w:ilvl="0" w:tplc="00000009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191E59D4"/>
    <w:multiLevelType w:val="hybridMultilevel"/>
    <w:tmpl w:val="A41E7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8D50CF"/>
    <w:multiLevelType w:val="hybridMultilevel"/>
    <w:tmpl w:val="2454EE9C"/>
    <w:lvl w:ilvl="0" w:tplc="780CDBFE">
      <w:start w:val="1"/>
      <w:numFmt w:val="ordinal"/>
      <w:lvlText w:val="B.2.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C724AF"/>
    <w:multiLevelType w:val="hybridMultilevel"/>
    <w:tmpl w:val="D2CC806C"/>
    <w:lvl w:ilvl="0" w:tplc="0854D8B6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29C40761"/>
    <w:multiLevelType w:val="hybridMultilevel"/>
    <w:tmpl w:val="01546B8C"/>
    <w:lvl w:ilvl="0" w:tplc="6324EC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B666651"/>
    <w:multiLevelType w:val="multilevel"/>
    <w:tmpl w:val="71844250"/>
    <w:lvl w:ilvl="0">
      <w:start w:val="1"/>
      <w:numFmt w:val="decimal"/>
      <w:pStyle w:val="Nadpis2"/>
      <w:lvlText w:val="%1."/>
      <w:lvlJc w:val="left"/>
      <w:pPr>
        <w:tabs>
          <w:tab w:val="num" w:pos="4896"/>
        </w:tabs>
        <w:ind w:left="4896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20">
    <w:nsid w:val="3DAF1D1D"/>
    <w:multiLevelType w:val="hybridMultilevel"/>
    <w:tmpl w:val="223E2EB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F5F5D4B"/>
    <w:multiLevelType w:val="hybridMultilevel"/>
    <w:tmpl w:val="09EE308C"/>
    <w:lvl w:ilvl="0" w:tplc="D0587FF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861DB7"/>
    <w:multiLevelType w:val="hybridMultilevel"/>
    <w:tmpl w:val="ADCE4E1E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6AAF7EEF"/>
    <w:multiLevelType w:val="hybridMultilevel"/>
    <w:tmpl w:val="FE44FB70"/>
    <w:lvl w:ilvl="0" w:tplc="A22E6E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D31316B"/>
    <w:multiLevelType w:val="hybridMultilevel"/>
    <w:tmpl w:val="75F49D2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DD72CCB"/>
    <w:multiLevelType w:val="hybridMultilevel"/>
    <w:tmpl w:val="1908B65A"/>
    <w:lvl w:ilvl="0" w:tplc="198A1564">
      <w:start w:val="988"/>
      <w:numFmt w:val="bullet"/>
      <w:lvlText w:val="-"/>
      <w:lvlJc w:val="left"/>
      <w:pPr>
        <w:ind w:left="1287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2A0B56"/>
    <w:multiLevelType w:val="hybridMultilevel"/>
    <w:tmpl w:val="E2DEF0C0"/>
    <w:lvl w:ilvl="0" w:tplc="00000009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E5C6DB7"/>
    <w:multiLevelType w:val="hybridMultilevel"/>
    <w:tmpl w:val="B170894C"/>
    <w:lvl w:ilvl="0" w:tplc="198A1564">
      <w:start w:val="988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8"/>
  </w:num>
  <w:num w:numId="8">
    <w:abstractNumId w:val="17"/>
  </w:num>
  <w:num w:numId="9">
    <w:abstractNumId w:val="27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13"/>
  </w:num>
  <w:num w:numId="14">
    <w:abstractNumId w:val="14"/>
  </w:num>
  <w:num w:numId="15">
    <w:abstractNumId w:val="26"/>
  </w:num>
  <w:num w:numId="16">
    <w:abstractNumId w:val="9"/>
  </w:num>
  <w:num w:numId="17">
    <w:abstractNumId w:val="24"/>
  </w:num>
  <w:num w:numId="18">
    <w:abstractNumId w:val="11"/>
  </w:num>
  <w:num w:numId="19">
    <w:abstractNumId w:val="25"/>
  </w:num>
  <w:num w:numId="20">
    <w:abstractNumId w:val="16"/>
  </w:num>
  <w:num w:numId="21">
    <w:abstractNumId w:val="20"/>
  </w:num>
  <w:num w:numId="22">
    <w:abstractNumId w:val="21"/>
  </w:num>
  <w:num w:numId="23">
    <w:abstractNumId w:val="4"/>
  </w:num>
  <w:num w:numId="24">
    <w:abstractNumId w:val="23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304"/>
    <w:rsid w:val="00000EED"/>
    <w:rsid w:val="00001C59"/>
    <w:rsid w:val="000025EB"/>
    <w:rsid w:val="00002ABC"/>
    <w:rsid w:val="00003114"/>
    <w:rsid w:val="00003389"/>
    <w:rsid w:val="000034A3"/>
    <w:rsid w:val="0000401E"/>
    <w:rsid w:val="00004606"/>
    <w:rsid w:val="000048A4"/>
    <w:rsid w:val="0000672D"/>
    <w:rsid w:val="0000712B"/>
    <w:rsid w:val="00007512"/>
    <w:rsid w:val="00007B89"/>
    <w:rsid w:val="00007BF1"/>
    <w:rsid w:val="000100A3"/>
    <w:rsid w:val="000102A8"/>
    <w:rsid w:val="0001092E"/>
    <w:rsid w:val="00010E25"/>
    <w:rsid w:val="00011CF5"/>
    <w:rsid w:val="00011F08"/>
    <w:rsid w:val="000125EE"/>
    <w:rsid w:val="00012730"/>
    <w:rsid w:val="0001325E"/>
    <w:rsid w:val="0001451C"/>
    <w:rsid w:val="00014B31"/>
    <w:rsid w:val="000158B1"/>
    <w:rsid w:val="00017204"/>
    <w:rsid w:val="000176C1"/>
    <w:rsid w:val="000211EF"/>
    <w:rsid w:val="00021FCE"/>
    <w:rsid w:val="0002273A"/>
    <w:rsid w:val="00023225"/>
    <w:rsid w:val="00023C2D"/>
    <w:rsid w:val="00025A6C"/>
    <w:rsid w:val="00026264"/>
    <w:rsid w:val="0003061A"/>
    <w:rsid w:val="00031CAB"/>
    <w:rsid w:val="00032212"/>
    <w:rsid w:val="00032299"/>
    <w:rsid w:val="00032D87"/>
    <w:rsid w:val="0003372A"/>
    <w:rsid w:val="00033DDF"/>
    <w:rsid w:val="00035296"/>
    <w:rsid w:val="00035FB1"/>
    <w:rsid w:val="00036BE3"/>
    <w:rsid w:val="00037B3B"/>
    <w:rsid w:val="00040957"/>
    <w:rsid w:val="00041644"/>
    <w:rsid w:val="00041648"/>
    <w:rsid w:val="000417E9"/>
    <w:rsid w:val="00041A0B"/>
    <w:rsid w:val="00041C2D"/>
    <w:rsid w:val="000425E8"/>
    <w:rsid w:val="000444F7"/>
    <w:rsid w:val="00046564"/>
    <w:rsid w:val="0004669E"/>
    <w:rsid w:val="00046814"/>
    <w:rsid w:val="00047C69"/>
    <w:rsid w:val="00047CA1"/>
    <w:rsid w:val="000505CA"/>
    <w:rsid w:val="000509A3"/>
    <w:rsid w:val="00051069"/>
    <w:rsid w:val="00053185"/>
    <w:rsid w:val="0005426B"/>
    <w:rsid w:val="00054607"/>
    <w:rsid w:val="00054811"/>
    <w:rsid w:val="00054F26"/>
    <w:rsid w:val="000561CF"/>
    <w:rsid w:val="00056E6F"/>
    <w:rsid w:val="00057772"/>
    <w:rsid w:val="00061E43"/>
    <w:rsid w:val="00062471"/>
    <w:rsid w:val="000629A0"/>
    <w:rsid w:val="000646A7"/>
    <w:rsid w:val="0006627A"/>
    <w:rsid w:val="00066B80"/>
    <w:rsid w:val="00066D4C"/>
    <w:rsid w:val="000673B1"/>
    <w:rsid w:val="00070055"/>
    <w:rsid w:val="000714FC"/>
    <w:rsid w:val="0007211A"/>
    <w:rsid w:val="00073073"/>
    <w:rsid w:val="00073C26"/>
    <w:rsid w:val="0007433E"/>
    <w:rsid w:val="00074DA3"/>
    <w:rsid w:val="000756A6"/>
    <w:rsid w:val="00075EAB"/>
    <w:rsid w:val="000770CA"/>
    <w:rsid w:val="00077318"/>
    <w:rsid w:val="00080FAA"/>
    <w:rsid w:val="00081457"/>
    <w:rsid w:val="000824D8"/>
    <w:rsid w:val="00082689"/>
    <w:rsid w:val="0008275F"/>
    <w:rsid w:val="00082A15"/>
    <w:rsid w:val="00082C80"/>
    <w:rsid w:val="00082FB5"/>
    <w:rsid w:val="00083923"/>
    <w:rsid w:val="00083ED5"/>
    <w:rsid w:val="000843B7"/>
    <w:rsid w:val="000854BF"/>
    <w:rsid w:val="000866AF"/>
    <w:rsid w:val="000867C9"/>
    <w:rsid w:val="00086918"/>
    <w:rsid w:val="0008750C"/>
    <w:rsid w:val="00090D89"/>
    <w:rsid w:val="00091B50"/>
    <w:rsid w:val="00091BA0"/>
    <w:rsid w:val="000924C5"/>
    <w:rsid w:val="000928DF"/>
    <w:rsid w:val="00093ABE"/>
    <w:rsid w:val="00093BAF"/>
    <w:rsid w:val="00094A40"/>
    <w:rsid w:val="00097D28"/>
    <w:rsid w:val="00097D87"/>
    <w:rsid w:val="000A1D35"/>
    <w:rsid w:val="000A27E0"/>
    <w:rsid w:val="000A2937"/>
    <w:rsid w:val="000A3556"/>
    <w:rsid w:val="000A37FA"/>
    <w:rsid w:val="000A42CC"/>
    <w:rsid w:val="000A5B36"/>
    <w:rsid w:val="000A6073"/>
    <w:rsid w:val="000A62E6"/>
    <w:rsid w:val="000A6A52"/>
    <w:rsid w:val="000B0A4B"/>
    <w:rsid w:val="000B1B11"/>
    <w:rsid w:val="000B1DCE"/>
    <w:rsid w:val="000B2127"/>
    <w:rsid w:val="000B2B09"/>
    <w:rsid w:val="000B2B98"/>
    <w:rsid w:val="000B4120"/>
    <w:rsid w:val="000B4DDD"/>
    <w:rsid w:val="000B4E0C"/>
    <w:rsid w:val="000B5E76"/>
    <w:rsid w:val="000B7AE1"/>
    <w:rsid w:val="000B7B36"/>
    <w:rsid w:val="000C0258"/>
    <w:rsid w:val="000C0738"/>
    <w:rsid w:val="000C11F1"/>
    <w:rsid w:val="000C4FBE"/>
    <w:rsid w:val="000C5602"/>
    <w:rsid w:val="000C5659"/>
    <w:rsid w:val="000C5B2F"/>
    <w:rsid w:val="000C75E1"/>
    <w:rsid w:val="000D0A27"/>
    <w:rsid w:val="000D0C32"/>
    <w:rsid w:val="000D202C"/>
    <w:rsid w:val="000D2E27"/>
    <w:rsid w:val="000D3005"/>
    <w:rsid w:val="000D40CF"/>
    <w:rsid w:val="000D5E14"/>
    <w:rsid w:val="000D5F92"/>
    <w:rsid w:val="000D68B3"/>
    <w:rsid w:val="000D7BDA"/>
    <w:rsid w:val="000E01EC"/>
    <w:rsid w:val="000E09D1"/>
    <w:rsid w:val="000E0E03"/>
    <w:rsid w:val="000E1915"/>
    <w:rsid w:val="000E1B87"/>
    <w:rsid w:val="000E4AA1"/>
    <w:rsid w:val="000E6256"/>
    <w:rsid w:val="000E6767"/>
    <w:rsid w:val="000F2E8C"/>
    <w:rsid w:val="000F3128"/>
    <w:rsid w:val="000F3A91"/>
    <w:rsid w:val="000F3A98"/>
    <w:rsid w:val="000F3F82"/>
    <w:rsid w:val="000F455F"/>
    <w:rsid w:val="000F4797"/>
    <w:rsid w:val="000F4BCE"/>
    <w:rsid w:val="001011D1"/>
    <w:rsid w:val="0010120B"/>
    <w:rsid w:val="001015C5"/>
    <w:rsid w:val="00105AB2"/>
    <w:rsid w:val="001064EB"/>
    <w:rsid w:val="001073C3"/>
    <w:rsid w:val="001103B1"/>
    <w:rsid w:val="00110D67"/>
    <w:rsid w:val="0011146D"/>
    <w:rsid w:val="00112E59"/>
    <w:rsid w:val="00113F17"/>
    <w:rsid w:val="00114DC9"/>
    <w:rsid w:val="0011575A"/>
    <w:rsid w:val="001159C3"/>
    <w:rsid w:val="00116907"/>
    <w:rsid w:val="00117D1C"/>
    <w:rsid w:val="00117D3E"/>
    <w:rsid w:val="00117FF5"/>
    <w:rsid w:val="00120345"/>
    <w:rsid w:val="001219B2"/>
    <w:rsid w:val="00121BF4"/>
    <w:rsid w:val="0012314F"/>
    <w:rsid w:val="00123FAE"/>
    <w:rsid w:val="00124AA7"/>
    <w:rsid w:val="00124CFD"/>
    <w:rsid w:val="00126358"/>
    <w:rsid w:val="00126508"/>
    <w:rsid w:val="00126952"/>
    <w:rsid w:val="00130F30"/>
    <w:rsid w:val="00131134"/>
    <w:rsid w:val="00131162"/>
    <w:rsid w:val="001315C1"/>
    <w:rsid w:val="001321B7"/>
    <w:rsid w:val="00132560"/>
    <w:rsid w:val="00133031"/>
    <w:rsid w:val="00133A0C"/>
    <w:rsid w:val="00134E6A"/>
    <w:rsid w:val="00135B92"/>
    <w:rsid w:val="0013690D"/>
    <w:rsid w:val="00141631"/>
    <w:rsid w:val="0014193C"/>
    <w:rsid w:val="001433AE"/>
    <w:rsid w:val="00143433"/>
    <w:rsid w:val="00143BD7"/>
    <w:rsid w:val="001443C8"/>
    <w:rsid w:val="001446D7"/>
    <w:rsid w:val="0014470B"/>
    <w:rsid w:val="00144DBB"/>
    <w:rsid w:val="00145072"/>
    <w:rsid w:val="001460CB"/>
    <w:rsid w:val="0014643B"/>
    <w:rsid w:val="00146933"/>
    <w:rsid w:val="00146F5A"/>
    <w:rsid w:val="00147AB3"/>
    <w:rsid w:val="00147CD4"/>
    <w:rsid w:val="00151ABC"/>
    <w:rsid w:val="001540E7"/>
    <w:rsid w:val="00154A64"/>
    <w:rsid w:val="00157A1A"/>
    <w:rsid w:val="001620BF"/>
    <w:rsid w:val="0016321E"/>
    <w:rsid w:val="001654E4"/>
    <w:rsid w:val="00165817"/>
    <w:rsid w:val="00165F86"/>
    <w:rsid w:val="00166EDA"/>
    <w:rsid w:val="001708EB"/>
    <w:rsid w:val="00172E88"/>
    <w:rsid w:val="0017393A"/>
    <w:rsid w:val="00173B93"/>
    <w:rsid w:val="00174830"/>
    <w:rsid w:val="00175143"/>
    <w:rsid w:val="00175B83"/>
    <w:rsid w:val="001761B8"/>
    <w:rsid w:val="00176BD4"/>
    <w:rsid w:val="00177396"/>
    <w:rsid w:val="00177F8E"/>
    <w:rsid w:val="0018077D"/>
    <w:rsid w:val="00181FF9"/>
    <w:rsid w:val="00182F06"/>
    <w:rsid w:val="001837A8"/>
    <w:rsid w:val="0018393E"/>
    <w:rsid w:val="00184584"/>
    <w:rsid w:val="001846BD"/>
    <w:rsid w:val="001851D7"/>
    <w:rsid w:val="0018567E"/>
    <w:rsid w:val="00190062"/>
    <w:rsid w:val="001904D5"/>
    <w:rsid w:val="001967AC"/>
    <w:rsid w:val="001970B3"/>
    <w:rsid w:val="00197D97"/>
    <w:rsid w:val="001A01C6"/>
    <w:rsid w:val="001A1268"/>
    <w:rsid w:val="001A1336"/>
    <w:rsid w:val="001A18D2"/>
    <w:rsid w:val="001A2BC8"/>
    <w:rsid w:val="001A35BF"/>
    <w:rsid w:val="001A4377"/>
    <w:rsid w:val="001A501B"/>
    <w:rsid w:val="001B099A"/>
    <w:rsid w:val="001B1990"/>
    <w:rsid w:val="001B3520"/>
    <w:rsid w:val="001B4628"/>
    <w:rsid w:val="001B615C"/>
    <w:rsid w:val="001B6778"/>
    <w:rsid w:val="001B72BC"/>
    <w:rsid w:val="001B7501"/>
    <w:rsid w:val="001C04E5"/>
    <w:rsid w:val="001C22B9"/>
    <w:rsid w:val="001C5638"/>
    <w:rsid w:val="001C5D47"/>
    <w:rsid w:val="001C7174"/>
    <w:rsid w:val="001C71F1"/>
    <w:rsid w:val="001D377E"/>
    <w:rsid w:val="001D39D4"/>
    <w:rsid w:val="001D426B"/>
    <w:rsid w:val="001D4AD2"/>
    <w:rsid w:val="001D56B2"/>
    <w:rsid w:val="001D578F"/>
    <w:rsid w:val="001D630E"/>
    <w:rsid w:val="001D6DD3"/>
    <w:rsid w:val="001D7722"/>
    <w:rsid w:val="001D7BA6"/>
    <w:rsid w:val="001D7D54"/>
    <w:rsid w:val="001E21CE"/>
    <w:rsid w:val="001E4591"/>
    <w:rsid w:val="001E55CC"/>
    <w:rsid w:val="001E59FF"/>
    <w:rsid w:val="001E6167"/>
    <w:rsid w:val="001F219D"/>
    <w:rsid w:val="001F3437"/>
    <w:rsid w:val="001F3DC0"/>
    <w:rsid w:val="001F5590"/>
    <w:rsid w:val="001F5E4A"/>
    <w:rsid w:val="001F6384"/>
    <w:rsid w:val="001F69FE"/>
    <w:rsid w:val="001F7DE4"/>
    <w:rsid w:val="001F7ED0"/>
    <w:rsid w:val="00200004"/>
    <w:rsid w:val="00200D06"/>
    <w:rsid w:val="00200E90"/>
    <w:rsid w:val="00201D09"/>
    <w:rsid w:val="00202259"/>
    <w:rsid w:val="002024B8"/>
    <w:rsid w:val="00202D6E"/>
    <w:rsid w:val="0020466D"/>
    <w:rsid w:val="002048BE"/>
    <w:rsid w:val="00204D95"/>
    <w:rsid w:val="002052B4"/>
    <w:rsid w:val="00205965"/>
    <w:rsid w:val="00206585"/>
    <w:rsid w:val="00207F38"/>
    <w:rsid w:val="00210AC0"/>
    <w:rsid w:val="00212A77"/>
    <w:rsid w:val="00212E39"/>
    <w:rsid w:val="002131C9"/>
    <w:rsid w:val="00214985"/>
    <w:rsid w:val="00215777"/>
    <w:rsid w:val="002158B2"/>
    <w:rsid w:val="0021590B"/>
    <w:rsid w:val="0021675B"/>
    <w:rsid w:val="00217032"/>
    <w:rsid w:val="00217FA7"/>
    <w:rsid w:val="00220160"/>
    <w:rsid w:val="0022102A"/>
    <w:rsid w:val="0022285D"/>
    <w:rsid w:val="00225FFA"/>
    <w:rsid w:val="00230BE1"/>
    <w:rsid w:val="00232CA9"/>
    <w:rsid w:val="002331B5"/>
    <w:rsid w:val="00234074"/>
    <w:rsid w:val="00234084"/>
    <w:rsid w:val="00234B99"/>
    <w:rsid w:val="00234BE5"/>
    <w:rsid w:val="00234E55"/>
    <w:rsid w:val="00236253"/>
    <w:rsid w:val="00236E30"/>
    <w:rsid w:val="0023735A"/>
    <w:rsid w:val="00237DCC"/>
    <w:rsid w:val="002424A7"/>
    <w:rsid w:val="00243336"/>
    <w:rsid w:val="002433FF"/>
    <w:rsid w:val="00245380"/>
    <w:rsid w:val="002474BC"/>
    <w:rsid w:val="00251127"/>
    <w:rsid w:val="00251671"/>
    <w:rsid w:val="002526E2"/>
    <w:rsid w:val="002532A1"/>
    <w:rsid w:val="00253474"/>
    <w:rsid w:val="0025514B"/>
    <w:rsid w:val="002558E4"/>
    <w:rsid w:val="00256800"/>
    <w:rsid w:val="00257E80"/>
    <w:rsid w:val="00260D9E"/>
    <w:rsid w:val="002636B1"/>
    <w:rsid w:val="00264044"/>
    <w:rsid w:val="00265283"/>
    <w:rsid w:val="002661C9"/>
    <w:rsid w:val="0026622C"/>
    <w:rsid w:val="00267069"/>
    <w:rsid w:val="00267263"/>
    <w:rsid w:val="00267DFA"/>
    <w:rsid w:val="00270F72"/>
    <w:rsid w:val="00272504"/>
    <w:rsid w:val="00273BDA"/>
    <w:rsid w:val="00273E8E"/>
    <w:rsid w:val="00275182"/>
    <w:rsid w:val="0027532B"/>
    <w:rsid w:val="002766AA"/>
    <w:rsid w:val="002767F8"/>
    <w:rsid w:val="0027706D"/>
    <w:rsid w:val="0028127D"/>
    <w:rsid w:val="0028134B"/>
    <w:rsid w:val="002828F0"/>
    <w:rsid w:val="0028336E"/>
    <w:rsid w:val="00283A9B"/>
    <w:rsid w:val="002843D2"/>
    <w:rsid w:val="0028715A"/>
    <w:rsid w:val="002875F4"/>
    <w:rsid w:val="00287EAD"/>
    <w:rsid w:val="002906B0"/>
    <w:rsid w:val="00290D9C"/>
    <w:rsid w:val="00290FC3"/>
    <w:rsid w:val="00291107"/>
    <w:rsid w:val="00293899"/>
    <w:rsid w:val="0029679E"/>
    <w:rsid w:val="0029722C"/>
    <w:rsid w:val="002973C7"/>
    <w:rsid w:val="002974DC"/>
    <w:rsid w:val="00297D1B"/>
    <w:rsid w:val="00297D66"/>
    <w:rsid w:val="002A048D"/>
    <w:rsid w:val="002A1F1F"/>
    <w:rsid w:val="002A1FFD"/>
    <w:rsid w:val="002A432C"/>
    <w:rsid w:val="002A5035"/>
    <w:rsid w:val="002A7D2F"/>
    <w:rsid w:val="002B0F3B"/>
    <w:rsid w:val="002B249E"/>
    <w:rsid w:val="002B2F61"/>
    <w:rsid w:val="002B3777"/>
    <w:rsid w:val="002B3C2F"/>
    <w:rsid w:val="002B4B30"/>
    <w:rsid w:val="002B4B44"/>
    <w:rsid w:val="002B684C"/>
    <w:rsid w:val="002C0540"/>
    <w:rsid w:val="002C12DC"/>
    <w:rsid w:val="002C249A"/>
    <w:rsid w:val="002C27D8"/>
    <w:rsid w:val="002C2838"/>
    <w:rsid w:val="002C353B"/>
    <w:rsid w:val="002C3764"/>
    <w:rsid w:val="002C3FD3"/>
    <w:rsid w:val="002C60BD"/>
    <w:rsid w:val="002C6460"/>
    <w:rsid w:val="002C6599"/>
    <w:rsid w:val="002C763C"/>
    <w:rsid w:val="002C7FF8"/>
    <w:rsid w:val="002D1171"/>
    <w:rsid w:val="002D13E0"/>
    <w:rsid w:val="002D13E9"/>
    <w:rsid w:val="002D1D0A"/>
    <w:rsid w:val="002D20A4"/>
    <w:rsid w:val="002D220A"/>
    <w:rsid w:val="002D23A7"/>
    <w:rsid w:val="002D2EE9"/>
    <w:rsid w:val="002D3692"/>
    <w:rsid w:val="002D3E54"/>
    <w:rsid w:val="002D5E3B"/>
    <w:rsid w:val="002D6ED1"/>
    <w:rsid w:val="002D77A6"/>
    <w:rsid w:val="002D7A6E"/>
    <w:rsid w:val="002E0B3D"/>
    <w:rsid w:val="002E0E81"/>
    <w:rsid w:val="002E2506"/>
    <w:rsid w:val="002E36F9"/>
    <w:rsid w:val="002E3729"/>
    <w:rsid w:val="002E42EE"/>
    <w:rsid w:val="002E6670"/>
    <w:rsid w:val="002E687F"/>
    <w:rsid w:val="002E6E08"/>
    <w:rsid w:val="002F002D"/>
    <w:rsid w:val="002F0303"/>
    <w:rsid w:val="002F0779"/>
    <w:rsid w:val="002F0CCC"/>
    <w:rsid w:val="002F1964"/>
    <w:rsid w:val="002F2928"/>
    <w:rsid w:val="002F2C7B"/>
    <w:rsid w:val="002F3C09"/>
    <w:rsid w:val="002F48F8"/>
    <w:rsid w:val="002F5210"/>
    <w:rsid w:val="002F641B"/>
    <w:rsid w:val="00300F13"/>
    <w:rsid w:val="00302BAC"/>
    <w:rsid w:val="003064D3"/>
    <w:rsid w:val="00306A34"/>
    <w:rsid w:val="00306C3C"/>
    <w:rsid w:val="003075C4"/>
    <w:rsid w:val="00307A93"/>
    <w:rsid w:val="00310954"/>
    <w:rsid w:val="003109FC"/>
    <w:rsid w:val="00310B87"/>
    <w:rsid w:val="00311E4C"/>
    <w:rsid w:val="00312536"/>
    <w:rsid w:val="00312878"/>
    <w:rsid w:val="00313B4F"/>
    <w:rsid w:val="003155E7"/>
    <w:rsid w:val="0031565A"/>
    <w:rsid w:val="00316067"/>
    <w:rsid w:val="0031617B"/>
    <w:rsid w:val="00317B17"/>
    <w:rsid w:val="00320A4B"/>
    <w:rsid w:val="00321B60"/>
    <w:rsid w:val="00322447"/>
    <w:rsid w:val="0032445F"/>
    <w:rsid w:val="00324505"/>
    <w:rsid w:val="00324B9B"/>
    <w:rsid w:val="00324E0C"/>
    <w:rsid w:val="003257F3"/>
    <w:rsid w:val="0032648D"/>
    <w:rsid w:val="00326724"/>
    <w:rsid w:val="00327C33"/>
    <w:rsid w:val="00330A09"/>
    <w:rsid w:val="0033129A"/>
    <w:rsid w:val="00331D49"/>
    <w:rsid w:val="00332B38"/>
    <w:rsid w:val="003337B6"/>
    <w:rsid w:val="00334C63"/>
    <w:rsid w:val="00335D5E"/>
    <w:rsid w:val="00336883"/>
    <w:rsid w:val="00340073"/>
    <w:rsid w:val="00340257"/>
    <w:rsid w:val="003403B7"/>
    <w:rsid w:val="00340BF3"/>
    <w:rsid w:val="00342734"/>
    <w:rsid w:val="00343687"/>
    <w:rsid w:val="00344120"/>
    <w:rsid w:val="003441CA"/>
    <w:rsid w:val="003445B9"/>
    <w:rsid w:val="003448FB"/>
    <w:rsid w:val="00344D08"/>
    <w:rsid w:val="00345184"/>
    <w:rsid w:val="00345651"/>
    <w:rsid w:val="00346478"/>
    <w:rsid w:val="00346483"/>
    <w:rsid w:val="003475ED"/>
    <w:rsid w:val="00351652"/>
    <w:rsid w:val="00352703"/>
    <w:rsid w:val="0035298C"/>
    <w:rsid w:val="003535A5"/>
    <w:rsid w:val="003545F1"/>
    <w:rsid w:val="00355863"/>
    <w:rsid w:val="00355C2D"/>
    <w:rsid w:val="00356366"/>
    <w:rsid w:val="00357648"/>
    <w:rsid w:val="00360D7E"/>
    <w:rsid w:val="0036207E"/>
    <w:rsid w:val="003622D2"/>
    <w:rsid w:val="003626B5"/>
    <w:rsid w:val="00362EF3"/>
    <w:rsid w:val="003630B1"/>
    <w:rsid w:val="003634E2"/>
    <w:rsid w:val="00363FF2"/>
    <w:rsid w:val="00365E4D"/>
    <w:rsid w:val="0036682E"/>
    <w:rsid w:val="00367FF3"/>
    <w:rsid w:val="00371398"/>
    <w:rsid w:val="003719F5"/>
    <w:rsid w:val="00373041"/>
    <w:rsid w:val="00376B20"/>
    <w:rsid w:val="00376B46"/>
    <w:rsid w:val="0037761E"/>
    <w:rsid w:val="0037765C"/>
    <w:rsid w:val="00377859"/>
    <w:rsid w:val="00377B44"/>
    <w:rsid w:val="003805E7"/>
    <w:rsid w:val="00380ACD"/>
    <w:rsid w:val="00380AFA"/>
    <w:rsid w:val="00380E70"/>
    <w:rsid w:val="003824CD"/>
    <w:rsid w:val="00383211"/>
    <w:rsid w:val="00384668"/>
    <w:rsid w:val="00385F27"/>
    <w:rsid w:val="0039006E"/>
    <w:rsid w:val="0039033D"/>
    <w:rsid w:val="00390B1F"/>
    <w:rsid w:val="003915B1"/>
    <w:rsid w:val="00391ED0"/>
    <w:rsid w:val="003945AA"/>
    <w:rsid w:val="0039476B"/>
    <w:rsid w:val="003947B1"/>
    <w:rsid w:val="00394807"/>
    <w:rsid w:val="003949A3"/>
    <w:rsid w:val="00394D4D"/>
    <w:rsid w:val="00395263"/>
    <w:rsid w:val="00395623"/>
    <w:rsid w:val="00395EE2"/>
    <w:rsid w:val="00396619"/>
    <w:rsid w:val="0039721F"/>
    <w:rsid w:val="00397AF8"/>
    <w:rsid w:val="003A0CDE"/>
    <w:rsid w:val="003A48EC"/>
    <w:rsid w:val="003A49A9"/>
    <w:rsid w:val="003A52B4"/>
    <w:rsid w:val="003A5DB2"/>
    <w:rsid w:val="003A7068"/>
    <w:rsid w:val="003A7B63"/>
    <w:rsid w:val="003B0E38"/>
    <w:rsid w:val="003B197A"/>
    <w:rsid w:val="003B1AEC"/>
    <w:rsid w:val="003B27FA"/>
    <w:rsid w:val="003B28B6"/>
    <w:rsid w:val="003B3C35"/>
    <w:rsid w:val="003B42F7"/>
    <w:rsid w:val="003B5F00"/>
    <w:rsid w:val="003B71D7"/>
    <w:rsid w:val="003B7808"/>
    <w:rsid w:val="003C007B"/>
    <w:rsid w:val="003C1C15"/>
    <w:rsid w:val="003C2922"/>
    <w:rsid w:val="003C297A"/>
    <w:rsid w:val="003C2A75"/>
    <w:rsid w:val="003C3512"/>
    <w:rsid w:val="003C4E0F"/>
    <w:rsid w:val="003C53E1"/>
    <w:rsid w:val="003C6983"/>
    <w:rsid w:val="003C73CE"/>
    <w:rsid w:val="003D17C2"/>
    <w:rsid w:val="003D358B"/>
    <w:rsid w:val="003D61E1"/>
    <w:rsid w:val="003D74D8"/>
    <w:rsid w:val="003D7A6F"/>
    <w:rsid w:val="003E1C13"/>
    <w:rsid w:val="003E2DE0"/>
    <w:rsid w:val="003E5272"/>
    <w:rsid w:val="003E60F9"/>
    <w:rsid w:val="003E6187"/>
    <w:rsid w:val="003E6AA2"/>
    <w:rsid w:val="003E6F2B"/>
    <w:rsid w:val="003F132C"/>
    <w:rsid w:val="003F190C"/>
    <w:rsid w:val="003F1E3B"/>
    <w:rsid w:val="003F1FD3"/>
    <w:rsid w:val="003F2304"/>
    <w:rsid w:val="003F467C"/>
    <w:rsid w:val="003F6F12"/>
    <w:rsid w:val="003F721A"/>
    <w:rsid w:val="003F7957"/>
    <w:rsid w:val="003F7EAE"/>
    <w:rsid w:val="0040104E"/>
    <w:rsid w:val="004025EE"/>
    <w:rsid w:val="0040500C"/>
    <w:rsid w:val="00406C7D"/>
    <w:rsid w:val="004104B5"/>
    <w:rsid w:val="00410F59"/>
    <w:rsid w:val="00411AC2"/>
    <w:rsid w:val="00413821"/>
    <w:rsid w:val="00413BC7"/>
    <w:rsid w:val="00414F9E"/>
    <w:rsid w:val="00415C5D"/>
    <w:rsid w:val="00415F14"/>
    <w:rsid w:val="00416291"/>
    <w:rsid w:val="00416708"/>
    <w:rsid w:val="004170D9"/>
    <w:rsid w:val="004171E3"/>
    <w:rsid w:val="0041791E"/>
    <w:rsid w:val="00417C5E"/>
    <w:rsid w:val="00417C78"/>
    <w:rsid w:val="004209E2"/>
    <w:rsid w:val="00420A42"/>
    <w:rsid w:val="00420B0B"/>
    <w:rsid w:val="004222D4"/>
    <w:rsid w:val="00422D8B"/>
    <w:rsid w:val="00423C93"/>
    <w:rsid w:val="00423EEF"/>
    <w:rsid w:val="00427430"/>
    <w:rsid w:val="00427BE5"/>
    <w:rsid w:val="00430F3B"/>
    <w:rsid w:val="00431BE5"/>
    <w:rsid w:val="00432112"/>
    <w:rsid w:val="00433EE4"/>
    <w:rsid w:val="004367AB"/>
    <w:rsid w:val="00436A03"/>
    <w:rsid w:val="00436D38"/>
    <w:rsid w:val="00436D84"/>
    <w:rsid w:val="00436FC9"/>
    <w:rsid w:val="00437B29"/>
    <w:rsid w:val="00437D58"/>
    <w:rsid w:val="00440DC1"/>
    <w:rsid w:val="004414F5"/>
    <w:rsid w:val="00441AA4"/>
    <w:rsid w:val="00441EC0"/>
    <w:rsid w:val="00442A54"/>
    <w:rsid w:val="00444CFC"/>
    <w:rsid w:val="00444D74"/>
    <w:rsid w:val="00444E77"/>
    <w:rsid w:val="00446953"/>
    <w:rsid w:val="00450F11"/>
    <w:rsid w:val="004517F1"/>
    <w:rsid w:val="00452031"/>
    <w:rsid w:val="004553FD"/>
    <w:rsid w:val="00455BEA"/>
    <w:rsid w:val="00456F51"/>
    <w:rsid w:val="00457B07"/>
    <w:rsid w:val="004605B8"/>
    <w:rsid w:val="004608B3"/>
    <w:rsid w:val="00460FBC"/>
    <w:rsid w:val="00461113"/>
    <w:rsid w:val="00461E61"/>
    <w:rsid w:val="00462089"/>
    <w:rsid w:val="004626E6"/>
    <w:rsid w:val="00462E2D"/>
    <w:rsid w:val="004633E4"/>
    <w:rsid w:val="00463BA1"/>
    <w:rsid w:val="00463FD1"/>
    <w:rsid w:val="00464432"/>
    <w:rsid w:val="00464AD3"/>
    <w:rsid w:val="00465346"/>
    <w:rsid w:val="00465734"/>
    <w:rsid w:val="004657B2"/>
    <w:rsid w:val="00465923"/>
    <w:rsid w:val="00467CFE"/>
    <w:rsid w:val="00470014"/>
    <w:rsid w:val="0047192A"/>
    <w:rsid w:val="00472615"/>
    <w:rsid w:val="00472E7B"/>
    <w:rsid w:val="00473B3D"/>
    <w:rsid w:val="00475594"/>
    <w:rsid w:val="00476B06"/>
    <w:rsid w:val="00476E7E"/>
    <w:rsid w:val="0047783D"/>
    <w:rsid w:val="00477BE3"/>
    <w:rsid w:val="00477C34"/>
    <w:rsid w:val="00477E0C"/>
    <w:rsid w:val="00477E9A"/>
    <w:rsid w:val="00480806"/>
    <w:rsid w:val="00480BAC"/>
    <w:rsid w:val="00480F22"/>
    <w:rsid w:val="00481482"/>
    <w:rsid w:val="0048219C"/>
    <w:rsid w:val="00482667"/>
    <w:rsid w:val="00482E08"/>
    <w:rsid w:val="00483687"/>
    <w:rsid w:val="00484085"/>
    <w:rsid w:val="0048512E"/>
    <w:rsid w:val="00485208"/>
    <w:rsid w:val="00485998"/>
    <w:rsid w:val="00486D40"/>
    <w:rsid w:val="00490E73"/>
    <w:rsid w:val="004924E0"/>
    <w:rsid w:val="004926A9"/>
    <w:rsid w:val="00493139"/>
    <w:rsid w:val="00494061"/>
    <w:rsid w:val="0049453E"/>
    <w:rsid w:val="00495E90"/>
    <w:rsid w:val="00496026"/>
    <w:rsid w:val="004A05CE"/>
    <w:rsid w:val="004A227C"/>
    <w:rsid w:val="004A2DB0"/>
    <w:rsid w:val="004A3D3D"/>
    <w:rsid w:val="004A412C"/>
    <w:rsid w:val="004A43E1"/>
    <w:rsid w:val="004A4726"/>
    <w:rsid w:val="004A56EF"/>
    <w:rsid w:val="004A64E7"/>
    <w:rsid w:val="004A73D4"/>
    <w:rsid w:val="004A7828"/>
    <w:rsid w:val="004B021D"/>
    <w:rsid w:val="004B293A"/>
    <w:rsid w:val="004B4E01"/>
    <w:rsid w:val="004B539F"/>
    <w:rsid w:val="004B7FCF"/>
    <w:rsid w:val="004C06E0"/>
    <w:rsid w:val="004C0B55"/>
    <w:rsid w:val="004C1C07"/>
    <w:rsid w:val="004C234A"/>
    <w:rsid w:val="004C24DA"/>
    <w:rsid w:val="004C2C12"/>
    <w:rsid w:val="004C33E4"/>
    <w:rsid w:val="004C5B77"/>
    <w:rsid w:val="004C5FD7"/>
    <w:rsid w:val="004C65DA"/>
    <w:rsid w:val="004C69F0"/>
    <w:rsid w:val="004C7F0A"/>
    <w:rsid w:val="004D0B58"/>
    <w:rsid w:val="004D2647"/>
    <w:rsid w:val="004D2D97"/>
    <w:rsid w:val="004D40C7"/>
    <w:rsid w:val="004D40CD"/>
    <w:rsid w:val="004D5666"/>
    <w:rsid w:val="004D5984"/>
    <w:rsid w:val="004D7DFF"/>
    <w:rsid w:val="004E0754"/>
    <w:rsid w:val="004E130A"/>
    <w:rsid w:val="004E26C6"/>
    <w:rsid w:val="004E2908"/>
    <w:rsid w:val="004E574F"/>
    <w:rsid w:val="004E6469"/>
    <w:rsid w:val="004E6985"/>
    <w:rsid w:val="004E71A7"/>
    <w:rsid w:val="004E77A9"/>
    <w:rsid w:val="004F1D02"/>
    <w:rsid w:val="004F4B70"/>
    <w:rsid w:val="004F6A09"/>
    <w:rsid w:val="004F75B4"/>
    <w:rsid w:val="004F7AFD"/>
    <w:rsid w:val="004F7C90"/>
    <w:rsid w:val="004F7DE4"/>
    <w:rsid w:val="00504349"/>
    <w:rsid w:val="00505722"/>
    <w:rsid w:val="005065EF"/>
    <w:rsid w:val="005071D6"/>
    <w:rsid w:val="00510014"/>
    <w:rsid w:val="0051031F"/>
    <w:rsid w:val="00510BEA"/>
    <w:rsid w:val="00511CF0"/>
    <w:rsid w:val="00512067"/>
    <w:rsid w:val="0051332E"/>
    <w:rsid w:val="00513463"/>
    <w:rsid w:val="00514751"/>
    <w:rsid w:val="00514F27"/>
    <w:rsid w:val="00515571"/>
    <w:rsid w:val="00515597"/>
    <w:rsid w:val="005156FD"/>
    <w:rsid w:val="0052043C"/>
    <w:rsid w:val="005210A2"/>
    <w:rsid w:val="00522E58"/>
    <w:rsid w:val="00523045"/>
    <w:rsid w:val="00523437"/>
    <w:rsid w:val="00523F5F"/>
    <w:rsid w:val="00524206"/>
    <w:rsid w:val="00526644"/>
    <w:rsid w:val="00526F0E"/>
    <w:rsid w:val="0052732C"/>
    <w:rsid w:val="005306F4"/>
    <w:rsid w:val="005310D4"/>
    <w:rsid w:val="005328D0"/>
    <w:rsid w:val="00535819"/>
    <w:rsid w:val="00535AE5"/>
    <w:rsid w:val="0053611D"/>
    <w:rsid w:val="00537563"/>
    <w:rsid w:val="00537837"/>
    <w:rsid w:val="00537F7B"/>
    <w:rsid w:val="00537FD9"/>
    <w:rsid w:val="00540598"/>
    <w:rsid w:val="005407F7"/>
    <w:rsid w:val="0054202D"/>
    <w:rsid w:val="00542942"/>
    <w:rsid w:val="00542FCC"/>
    <w:rsid w:val="00543A3D"/>
    <w:rsid w:val="00543FC2"/>
    <w:rsid w:val="005441DA"/>
    <w:rsid w:val="00544CFA"/>
    <w:rsid w:val="00545DA8"/>
    <w:rsid w:val="005473F4"/>
    <w:rsid w:val="0055016B"/>
    <w:rsid w:val="00551013"/>
    <w:rsid w:val="00551BA2"/>
    <w:rsid w:val="00552E96"/>
    <w:rsid w:val="005552B8"/>
    <w:rsid w:val="00555AB5"/>
    <w:rsid w:val="0055670D"/>
    <w:rsid w:val="00556CEB"/>
    <w:rsid w:val="00557940"/>
    <w:rsid w:val="00560FB9"/>
    <w:rsid w:val="00562395"/>
    <w:rsid w:val="005629A1"/>
    <w:rsid w:val="00562E96"/>
    <w:rsid w:val="0056319F"/>
    <w:rsid w:val="00563BCE"/>
    <w:rsid w:val="005647EE"/>
    <w:rsid w:val="00565ECF"/>
    <w:rsid w:val="0056699D"/>
    <w:rsid w:val="00566B56"/>
    <w:rsid w:val="00570352"/>
    <w:rsid w:val="00571547"/>
    <w:rsid w:val="005724FF"/>
    <w:rsid w:val="00572C15"/>
    <w:rsid w:val="0057375E"/>
    <w:rsid w:val="00573797"/>
    <w:rsid w:val="005752BD"/>
    <w:rsid w:val="00575F19"/>
    <w:rsid w:val="00576707"/>
    <w:rsid w:val="00580CB8"/>
    <w:rsid w:val="00580F35"/>
    <w:rsid w:val="00581FBA"/>
    <w:rsid w:val="00583C62"/>
    <w:rsid w:val="00583FA7"/>
    <w:rsid w:val="00585E15"/>
    <w:rsid w:val="00586755"/>
    <w:rsid w:val="00586CE8"/>
    <w:rsid w:val="005878E6"/>
    <w:rsid w:val="00587CED"/>
    <w:rsid w:val="005906CD"/>
    <w:rsid w:val="005921DB"/>
    <w:rsid w:val="005933FA"/>
    <w:rsid w:val="00595050"/>
    <w:rsid w:val="005957F5"/>
    <w:rsid w:val="00595966"/>
    <w:rsid w:val="00596280"/>
    <w:rsid w:val="005964E3"/>
    <w:rsid w:val="0059694A"/>
    <w:rsid w:val="0059738C"/>
    <w:rsid w:val="005A0312"/>
    <w:rsid w:val="005A1B87"/>
    <w:rsid w:val="005A2AC4"/>
    <w:rsid w:val="005A2FB8"/>
    <w:rsid w:val="005A3F74"/>
    <w:rsid w:val="005A4D46"/>
    <w:rsid w:val="005A525F"/>
    <w:rsid w:val="005A64AC"/>
    <w:rsid w:val="005A6EB7"/>
    <w:rsid w:val="005A7A49"/>
    <w:rsid w:val="005B0405"/>
    <w:rsid w:val="005B112E"/>
    <w:rsid w:val="005B25CC"/>
    <w:rsid w:val="005B2C16"/>
    <w:rsid w:val="005B3670"/>
    <w:rsid w:val="005B369B"/>
    <w:rsid w:val="005B38B9"/>
    <w:rsid w:val="005B4257"/>
    <w:rsid w:val="005B48A5"/>
    <w:rsid w:val="005B51C1"/>
    <w:rsid w:val="005B6D97"/>
    <w:rsid w:val="005B7315"/>
    <w:rsid w:val="005B7C8C"/>
    <w:rsid w:val="005C0CC3"/>
    <w:rsid w:val="005C0E88"/>
    <w:rsid w:val="005C2017"/>
    <w:rsid w:val="005C446F"/>
    <w:rsid w:val="005C4584"/>
    <w:rsid w:val="005C4C41"/>
    <w:rsid w:val="005C6710"/>
    <w:rsid w:val="005C7012"/>
    <w:rsid w:val="005C72C5"/>
    <w:rsid w:val="005C7E46"/>
    <w:rsid w:val="005D3039"/>
    <w:rsid w:val="005D35A7"/>
    <w:rsid w:val="005D3C68"/>
    <w:rsid w:val="005D6A82"/>
    <w:rsid w:val="005D6B47"/>
    <w:rsid w:val="005D7816"/>
    <w:rsid w:val="005E2181"/>
    <w:rsid w:val="005E25A0"/>
    <w:rsid w:val="005E2D34"/>
    <w:rsid w:val="005E3461"/>
    <w:rsid w:val="005E3BC8"/>
    <w:rsid w:val="005E3C2B"/>
    <w:rsid w:val="005E46A9"/>
    <w:rsid w:val="005F10AD"/>
    <w:rsid w:val="005F2142"/>
    <w:rsid w:val="005F2968"/>
    <w:rsid w:val="005F2D71"/>
    <w:rsid w:val="005F2FA6"/>
    <w:rsid w:val="005F5686"/>
    <w:rsid w:val="005F5965"/>
    <w:rsid w:val="005F7FDA"/>
    <w:rsid w:val="006000CE"/>
    <w:rsid w:val="0060077C"/>
    <w:rsid w:val="00600C1F"/>
    <w:rsid w:val="00600F46"/>
    <w:rsid w:val="00601723"/>
    <w:rsid w:val="006018C6"/>
    <w:rsid w:val="0060198E"/>
    <w:rsid w:val="006029D1"/>
    <w:rsid w:val="00602DA4"/>
    <w:rsid w:val="00603145"/>
    <w:rsid w:val="00603432"/>
    <w:rsid w:val="00603856"/>
    <w:rsid w:val="00603A94"/>
    <w:rsid w:val="00603BAD"/>
    <w:rsid w:val="00603C83"/>
    <w:rsid w:val="00605971"/>
    <w:rsid w:val="00605C94"/>
    <w:rsid w:val="00605CC6"/>
    <w:rsid w:val="00605CF0"/>
    <w:rsid w:val="00606FAD"/>
    <w:rsid w:val="00607A44"/>
    <w:rsid w:val="00610121"/>
    <w:rsid w:val="00610B12"/>
    <w:rsid w:val="00611D52"/>
    <w:rsid w:val="00612CEF"/>
    <w:rsid w:val="00613A10"/>
    <w:rsid w:val="00613A9D"/>
    <w:rsid w:val="00613EFE"/>
    <w:rsid w:val="00614546"/>
    <w:rsid w:val="0061500E"/>
    <w:rsid w:val="00616CD7"/>
    <w:rsid w:val="006175D0"/>
    <w:rsid w:val="00617C53"/>
    <w:rsid w:val="00617E78"/>
    <w:rsid w:val="006203DE"/>
    <w:rsid w:val="006206D3"/>
    <w:rsid w:val="00622562"/>
    <w:rsid w:val="00622E87"/>
    <w:rsid w:val="00623823"/>
    <w:rsid w:val="00623844"/>
    <w:rsid w:val="0062524C"/>
    <w:rsid w:val="00625715"/>
    <w:rsid w:val="00630464"/>
    <w:rsid w:val="006304CE"/>
    <w:rsid w:val="00630754"/>
    <w:rsid w:val="00630AD1"/>
    <w:rsid w:val="006315A3"/>
    <w:rsid w:val="00631F3B"/>
    <w:rsid w:val="00631FE4"/>
    <w:rsid w:val="0063238E"/>
    <w:rsid w:val="00632F23"/>
    <w:rsid w:val="0063371E"/>
    <w:rsid w:val="00633BB0"/>
    <w:rsid w:val="00634D7D"/>
    <w:rsid w:val="00635BF8"/>
    <w:rsid w:val="00640943"/>
    <w:rsid w:val="006420B8"/>
    <w:rsid w:val="00643522"/>
    <w:rsid w:val="00643640"/>
    <w:rsid w:val="006436D3"/>
    <w:rsid w:val="006437DF"/>
    <w:rsid w:val="00643959"/>
    <w:rsid w:val="00645050"/>
    <w:rsid w:val="006461D8"/>
    <w:rsid w:val="00646908"/>
    <w:rsid w:val="006478BD"/>
    <w:rsid w:val="00647ACE"/>
    <w:rsid w:val="00650A97"/>
    <w:rsid w:val="006518D1"/>
    <w:rsid w:val="00651B8B"/>
    <w:rsid w:val="006536E5"/>
    <w:rsid w:val="00653E1A"/>
    <w:rsid w:val="00653F34"/>
    <w:rsid w:val="00654960"/>
    <w:rsid w:val="006550F1"/>
    <w:rsid w:val="0065575E"/>
    <w:rsid w:val="0065604C"/>
    <w:rsid w:val="006573B5"/>
    <w:rsid w:val="00657DF7"/>
    <w:rsid w:val="006607F7"/>
    <w:rsid w:val="00661A4F"/>
    <w:rsid w:val="006623D0"/>
    <w:rsid w:val="00664EF3"/>
    <w:rsid w:val="00665594"/>
    <w:rsid w:val="00665848"/>
    <w:rsid w:val="006663B8"/>
    <w:rsid w:val="00666BB5"/>
    <w:rsid w:val="00671F13"/>
    <w:rsid w:val="006728C0"/>
    <w:rsid w:val="00672C2A"/>
    <w:rsid w:val="00672CB4"/>
    <w:rsid w:val="00674155"/>
    <w:rsid w:val="00674FAC"/>
    <w:rsid w:val="00675C1B"/>
    <w:rsid w:val="0067760B"/>
    <w:rsid w:val="00680F83"/>
    <w:rsid w:val="006811F2"/>
    <w:rsid w:val="0068161C"/>
    <w:rsid w:val="00682208"/>
    <w:rsid w:val="00683788"/>
    <w:rsid w:val="00683824"/>
    <w:rsid w:val="0068436C"/>
    <w:rsid w:val="00684F41"/>
    <w:rsid w:val="00685C3C"/>
    <w:rsid w:val="0068787F"/>
    <w:rsid w:val="0069081D"/>
    <w:rsid w:val="00691952"/>
    <w:rsid w:val="006935E7"/>
    <w:rsid w:val="00693885"/>
    <w:rsid w:val="00693BD0"/>
    <w:rsid w:val="00694680"/>
    <w:rsid w:val="0069552C"/>
    <w:rsid w:val="006964FD"/>
    <w:rsid w:val="006976C2"/>
    <w:rsid w:val="00697BF5"/>
    <w:rsid w:val="006A005E"/>
    <w:rsid w:val="006A04C0"/>
    <w:rsid w:val="006A148D"/>
    <w:rsid w:val="006A476D"/>
    <w:rsid w:val="006A4909"/>
    <w:rsid w:val="006A4D01"/>
    <w:rsid w:val="006A5971"/>
    <w:rsid w:val="006A6011"/>
    <w:rsid w:val="006A67F5"/>
    <w:rsid w:val="006A6DC3"/>
    <w:rsid w:val="006B1526"/>
    <w:rsid w:val="006B3991"/>
    <w:rsid w:val="006B41F4"/>
    <w:rsid w:val="006B44C2"/>
    <w:rsid w:val="006B4FFE"/>
    <w:rsid w:val="006B5AD0"/>
    <w:rsid w:val="006B6623"/>
    <w:rsid w:val="006B77F4"/>
    <w:rsid w:val="006C0915"/>
    <w:rsid w:val="006C187D"/>
    <w:rsid w:val="006C1C7E"/>
    <w:rsid w:val="006C1CBB"/>
    <w:rsid w:val="006C4F00"/>
    <w:rsid w:val="006C642E"/>
    <w:rsid w:val="006C6BB7"/>
    <w:rsid w:val="006D001D"/>
    <w:rsid w:val="006D035B"/>
    <w:rsid w:val="006D22C4"/>
    <w:rsid w:val="006D2ACE"/>
    <w:rsid w:val="006D36F8"/>
    <w:rsid w:val="006D4B89"/>
    <w:rsid w:val="006D5843"/>
    <w:rsid w:val="006D63F2"/>
    <w:rsid w:val="006D6A15"/>
    <w:rsid w:val="006D7E85"/>
    <w:rsid w:val="006E1507"/>
    <w:rsid w:val="006E179D"/>
    <w:rsid w:val="006E3FB7"/>
    <w:rsid w:val="006E40A9"/>
    <w:rsid w:val="006E4A77"/>
    <w:rsid w:val="006E4FDD"/>
    <w:rsid w:val="006E7201"/>
    <w:rsid w:val="006E7B96"/>
    <w:rsid w:val="006E7E9F"/>
    <w:rsid w:val="006F1CF5"/>
    <w:rsid w:val="006F1DD0"/>
    <w:rsid w:val="006F24E3"/>
    <w:rsid w:val="006F30EA"/>
    <w:rsid w:val="006F4613"/>
    <w:rsid w:val="006F516C"/>
    <w:rsid w:val="006F6CFD"/>
    <w:rsid w:val="00700F44"/>
    <w:rsid w:val="0070237F"/>
    <w:rsid w:val="007038B2"/>
    <w:rsid w:val="00707FBD"/>
    <w:rsid w:val="00710B6D"/>
    <w:rsid w:val="00710CC0"/>
    <w:rsid w:val="007112C2"/>
    <w:rsid w:val="00711EA8"/>
    <w:rsid w:val="0071275D"/>
    <w:rsid w:val="007134D0"/>
    <w:rsid w:val="0071401B"/>
    <w:rsid w:val="007141BC"/>
    <w:rsid w:val="0071431C"/>
    <w:rsid w:val="00716F79"/>
    <w:rsid w:val="00717252"/>
    <w:rsid w:val="0071786E"/>
    <w:rsid w:val="00717A69"/>
    <w:rsid w:val="007212C1"/>
    <w:rsid w:val="0072147A"/>
    <w:rsid w:val="007214E1"/>
    <w:rsid w:val="00722506"/>
    <w:rsid w:val="007228CD"/>
    <w:rsid w:val="007230BD"/>
    <w:rsid w:val="00724AFB"/>
    <w:rsid w:val="0072500E"/>
    <w:rsid w:val="0072576E"/>
    <w:rsid w:val="00725A7C"/>
    <w:rsid w:val="00727BD5"/>
    <w:rsid w:val="007307D6"/>
    <w:rsid w:val="007313A8"/>
    <w:rsid w:val="007319B3"/>
    <w:rsid w:val="007346A7"/>
    <w:rsid w:val="00734A66"/>
    <w:rsid w:val="00735B7E"/>
    <w:rsid w:val="00736559"/>
    <w:rsid w:val="007414BD"/>
    <w:rsid w:val="00741F5C"/>
    <w:rsid w:val="007424C0"/>
    <w:rsid w:val="007428E4"/>
    <w:rsid w:val="00743AB4"/>
    <w:rsid w:val="00745919"/>
    <w:rsid w:val="00745C7E"/>
    <w:rsid w:val="00746047"/>
    <w:rsid w:val="0074622E"/>
    <w:rsid w:val="00746C97"/>
    <w:rsid w:val="00747F35"/>
    <w:rsid w:val="007512AE"/>
    <w:rsid w:val="007518D0"/>
    <w:rsid w:val="00753506"/>
    <w:rsid w:val="00753949"/>
    <w:rsid w:val="00753BD3"/>
    <w:rsid w:val="007540C5"/>
    <w:rsid w:val="00760D39"/>
    <w:rsid w:val="00760D92"/>
    <w:rsid w:val="0076105D"/>
    <w:rsid w:val="0076183C"/>
    <w:rsid w:val="00761F4E"/>
    <w:rsid w:val="007623BF"/>
    <w:rsid w:val="007633B2"/>
    <w:rsid w:val="007636EA"/>
    <w:rsid w:val="0076459B"/>
    <w:rsid w:val="00764A31"/>
    <w:rsid w:val="00766342"/>
    <w:rsid w:val="00767AC8"/>
    <w:rsid w:val="00767D8C"/>
    <w:rsid w:val="00767F01"/>
    <w:rsid w:val="0077004A"/>
    <w:rsid w:val="00772688"/>
    <w:rsid w:val="007740DB"/>
    <w:rsid w:val="00774965"/>
    <w:rsid w:val="00777C4F"/>
    <w:rsid w:val="00780D8E"/>
    <w:rsid w:val="00781511"/>
    <w:rsid w:val="00781CD8"/>
    <w:rsid w:val="00781F9D"/>
    <w:rsid w:val="00783946"/>
    <w:rsid w:val="0078397B"/>
    <w:rsid w:val="00783E1B"/>
    <w:rsid w:val="00784289"/>
    <w:rsid w:val="00784FFF"/>
    <w:rsid w:val="0078541E"/>
    <w:rsid w:val="007855B0"/>
    <w:rsid w:val="00785D2D"/>
    <w:rsid w:val="0078678A"/>
    <w:rsid w:val="00786F14"/>
    <w:rsid w:val="007872A6"/>
    <w:rsid w:val="00787F21"/>
    <w:rsid w:val="00792682"/>
    <w:rsid w:val="007936D7"/>
    <w:rsid w:val="007938F0"/>
    <w:rsid w:val="00794153"/>
    <w:rsid w:val="00794CE5"/>
    <w:rsid w:val="007961AA"/>
    <w:rsid w:val="00797080"/>
    <w:rsid w:val="007A0AC1"/>
    <w:rsid w:val="007A3210"/>
    <w:rsid w:val="007A4ABB"/>
    <w:rsid w:val="007A52F3"/>
    <w:rsid w:val="007A63F8"/>
    <w:rsid w:val="007A6614"/>
    <w:rsid w:val="007A78F2"/>
    <w:rsid w:val="007A7A13"/>
    <w:rsid w:val="007A7F12"/>
    <w:rsid w:val="007B0C30"/>
    <w:rsid w:val="007B1FBD"/>
    <w:rsid w:val="007B2B17"/>
    <w:rsid w:val="007B2D21"/>
    <w:rsid w:val="007B53A7"/>
    <w:rsid w:val="007B53C5"/>
    <w:rsid w:val="007B5890"/>
    <w:rsid w:val="007B5DE6"/>
    <w:rsid w:val="007B658A"/>
    <w:rsid w:val="007B7839"/>
    <w:rsid w:val="007B7B7E"/>
    <w:rsid w:val="007C0367"/>
    <w:rsid w:val="007C0D6A"/>
    <w:rsid w:val="007C11D2"/>
    <w:rsid w:val="007C203C"/>
    <w:rsid w:val="007C260F"/>
    <w:rsid w:val="007C2E12"/>
    <w:rsid w:val="007C4C4C"/>
    <w:rsid w:val="007C768C"/>
    <w:rsid w:val="007D00EC"/>
    <w:rsid w:val="007D08E2"/>
    <w:rsid w:val="007D19E3"/>
    <w:rsid w:val="007D1D13"/>
    <w:rsid w:val="007D3D69"/>
    <w:rsid w:val="007D3F36"/>
    <w:rsid w:val="007D4BDE"/>
    <w:rsid w:val="007D4CA9"/>
    <w:rsid w:val="007D4D19"/>
    <w:rsid w:val="007D649C"/>
    <w:rsid w:val="007E2023"/>
    <w:rsid w:val="007E36B7"/>
    <w:rsid w:val="007E3BFA"/>
    <w:rsid w:val="007E50D4"/>
    <w:rsid w:val="007E5409"/>
    <w:rsid w:val="007E6FB8"/>
    <w:rsid w:val="007F00FF"/>
    <w:rsid w:val="007F0B82"/>
    <w:rsid w:val="007F3D0D"/>
    <w:rsid w:val="007F4B50"/>
    <w:rsid w:val="007F4D79"/>
    <w:rsid w:val="007F66F1"/>
    <w:rsid w:val="007F6FDB"/>
    <w:rsid w:val="0080041D"/>
    <w:rsid w:val="00800A2A"/>
    <w:rsid w:val="0080196A"/>
    <w:rsid w:val="00802EAC"/>
    <w:rsid w:val="00803264"/>
    <w:rsid w:val="00804A7D"/>
    <w:rsid w:val="00805E26"/>
    <w:rsid w:val="0080620B"/>
    <w:rsid w:val="0080643F"/>
    <w:rsid w:val="00810934"/>
    <w:rsid w:val="00812254"/>
    <w:rsid w:val="00812291"/>
    <w:rsid w:val="008122A2"/>
    <w:rsid w:val="0081269D"/>
    <w:rsid w:val="0081289D"/>
    <w:rsid w:val="00814B66"/>
    <w:rsid w:val="00815058"/>
    <w:rsid w:val="00815366"/>
    <w:rsid w:val="00815A80"/>
    <w:rsid w:val="00817B67"/>
    <w:rsid w:val="00820387"/>
    <w:rsid w:val="00821A39"/>
    <w:rsid w:val="00823337"/>
    <w:rsid w:val="00823CB4"/>
    <w:rsid w:val="00824B7D"/>
    <w:rsid w:val="00825C3E"/>
    <w:rsid w:val="008267DF"/>
    <w:rsid w:val="008302B1"/>
    <w:rsid w:val="0083047E"/>
    <w:rsid w:val="00830EC6"/>
    <w:rsid w:val="00830F8C"/>
    <w:rsid w:val="008321BC"/>
    <w:rsid w:val="008333A6"/>
    <w:rsid w:val="008334B4"/>
    <w:rsid w:val="0083483F"/>
    <w:rsid w:val="00834987"/>
    <w:rsid w:val="00834E51"/>
    <w:rsid w:val="00835054"/>
    <w:rsid w:val="008404F2"/>
    <w:rsid w:val="0084057D"/>
    <w:rsid w:val="00841966"/>
    <w:rsid w:val="00842AE8"/>
    <w:rsid w:val="00843D49"/>
    <w:rsid w:val="00843E5A"/>
    <w:rsid w:val="00845143"/>
    <w:rsid w:val="008454DD"/>
    <w:rsid w:val="00847560"/>
    <w:rsid w:val="00850474"/>
    <w:rsid w:val="0085486E"/>
    <w:rsid w:val="00854A8B"/>
    <w:rsid w:val="00855801"/>
    <w:rsid w:val="00860AE4"/>
    <w:rsid w:val="00861AB3"/>
    <w:rsid w:val="00861F2C"/>
    <w:rsid w:val="008620E6"/>
    <w:rsid w:val="00862C30"/>
    <w:rsid w:val="0086350F"/>
    <w:rsid w:val="00863A98"/>
    <w:rsid w:val="00863B58"/>
    <w:rsid w:val="00864131"/>
    <w:rsid w:val="00864696"/>
    <w:rsid w:val="00866E6A"/>
    <w:rsid w:val="00867A01"/>
    <w:rsid w:val="00871F9E"/>
    <w:rsid w:val="00873288"/>
    <w:rsid w:val="0087397F"/>
    <w:rsid w:val="00874214"/>
    <w:rsid w:val="00874405"/>
    <w:rsid w:val="00874775"/>
    <w:rsid w:val="00874DB6"/>
    <w:rsid w:val="00876F29"/>
    <w:rsid w:val="00877030"/>
    <w:rsid w:val="00877318"/>
    <w:rsid w:val="00877A2D"/>
    <w:rsid w:val="00880D0D"/>
    <w:rsid w:val="008811B3"/>
    <w:rsid w:val="008811D9"/>
    <w:rsid w:val="00881CE5"/>
    <w:rsid w:val="00882E46"/>
    <w:rsid w:val="0088705B"/>
    <w:rsid w:val="008900CA"/>
    <w:rsid w:val="00891BF8"/>
    <w:rsid w:val="00892078"/>
    <w:rsid w:val="00892434"/>
    <w:rsid w:val="00894524"/>
    <w:rsid w:val="00895A0D"/>
    <w:rsid w:val="008965A1"/>
    <w:rsid w:val="00896EA7"/>
    <w:rsid w:val="008975B6"/>
    <w:rsid w:val="008A0170"/>
    <w:rsid w:val="008A029D"/>
    <w:rsid w:val="008A13A4"/>
    <w:rsid w:val="008A2929"/>
    <w:rsid w:val="008A2F55"/>
    <w:rsid w:val="008A4719"/>
    <w:rsid w:val="008A6B4E"/>
    <w:rsid w:val="008A6D28"/>
    <w:rsid w:val="008B1667"/>
    <w:rsid w:val="008B1EAA"/>
    <w:rsid w:val="008B4952"/>
    <w:rsid w:val="008B5249"/>
    <w:rsid w:val="008B605F"/>
    <w:rsid w:val="008B7106"/>
    <w:rsid w:val="008C03E6"/>
    <w:rsid w:val="008C101E"/>
    <w:rsid w:val="008C167C"/>
    <w:rsid w:val="008C1731"/>
    <w:rsid w:val="008C2862"/>
    <w:rsid w:val="008C2C19"/>
    <w:rsid w:val="008C3520"/>
    <w:rsid w:val="008C5F91"/>
    <w:rsid w:val="008C6035"/>
    <w:rsid w:val="008C6FFE"/>
    <w:rsid w:val="008C7D0C"/>
    <w:rsid w:val="008D1750"/>
    <w:rsid w:val="008D3C3B"/>
    <w:rsid w:val="008D3CF8"/>
    <w:rsid w:val="008D3D25"/>
    <w:rsid w:val="008D5074"/>
    <w:rsid w:val="008D7F64"/>
    <w:rsid w:val="008E1EE7"/>
    <w:rsid w:val="008E31C9"/>
    <w:rsid w:val="008E3434"/>
    <w:rsid w:val="008E43BD"/>
    <w:rsid w:val="008E4501"/>
    <w:rsid w:val="008E4F27"/>
    <w:rsid w:val="008E5B0F"/>
    <w:rsid w:val="008E5E54"/>
    <w:rsid w:val="008E6EB5"/>
    <w:rsid w:val="008E7B02"/>
    <w:rsid w:val="008F0032"/>
    <w:rsid w:val="008F083D"/>
    <w:rsid w:val="008F13EF"/>
    <w:rsid w:val="008F1DA7"/>
    <w:rsid w:val="008F1FD1"/>
    <w:rsid w:val="008F2851"/>
    <w:rsid w:val="008F328E"/>
    <w:rsid w:val="008F3767"/>
    <w:rsid w:val="008F4DCF"/>
    <w:rsid w:val="008F7238"/>
    <w:rsid w:val="008F7DF8"/>
    <w:rsid w:val="00900B64"/>
    <w:rsid w:val="009010B9"/>
    <w:rsid w:val="00901456"/>
    <w:rsid w:val="00902379"/>
    <w:rsid w:val="009024AC"/>
    <w:rsid w:val="0090282E"/>
    <w:rsid w:val="00903E5D"/>
    <w:rsid w:val="00904A07"/>
    <w:rsid w:val="00904C62"/>
    <w:rsid w:val="00905163"/>
    <w:rsid w:val="0090537F"/>
    <w:rsid w:val="00906001"/>
    <w:rsid w:val="00907E90"/>
    <w:rsid w:val="00910051"/>
    <w:rsid w:val="00910238"/>
    <w:rsid w:val="009104C0"/>
    <w:rsid w:val="00910645"/>
    <w:rsid w:val="00910AB1"/>
    <w:rsid w:val="00910D30"/>
    <w:rsid w:val="009121AF"/>
    <w:rsid w:val="00913E78"/>
    <w:rsid w:val="009145F5"/>
    <w:rsid w:val="009148A6"/>
    <w:rsid w:val="0091518B"/>
    <w:rsid w:val="00916A98"/>
    <w:rsid w:val="00921222"/>
    <w:rsid w:val="009215B9"/>
    <w:rsid w:val="00921A42"/>
    <w:rsid w:val="009236EA"/>
    <w:rsid w:val="00924E1C"/>
    <w:rsid w:val="009259AB"/>
    <w:rsid w:val="00926BDA"/>
    <w:rsid w:val="0092700A"/>
    <w:rsid w:val="009275A2"/>
    <w:rsid w:val="00927ECF"/>
    <w:rsid w:val="00930201"/>
    <w:rsid w:val="00931F20"/>
    <w:rsid w:val="00934CD9"/>
    <w:rsid w:val="00935FA3"/>
    <w:rsid w:val="0093660D"/>
    <w:rsid w:val="00937629"/>
    <w:rsid w:val="00937BFE"/>
    <w:rsid w:val="00940594"/>
    <w:rsid w:val="009425A5"/>
    <w:rsid w:val="00942EF6"/>
    <w:rsid w:val="009439C5"/>
    <w:rsid w:val="00943A02"/>
    <w:rsid w:val="00943AEB"/>
    <w:rsid w:val="009443EE"/>
    <w:rsid w:val="00946806"/>
    <w:rsid w:val="00946B6C"/>
    <w:rsid w:val="00947162"/>
    <w:rsid w:val="00947896"/>
    <w:rsid w:val="0095127F"/>
    <w:rsid w:val="00952BF3"/>
    <w:rsid w:val="00953771"/>
    <w:rsid w:val="00954A46"/>
    <w:rsid w:val="0095582A"/>
    <w:rsid w:val="00955BA1"/>
    <w:rsid w:val="0095635F"/>
    <w:rsid w:val="00957AC1"/>
    <w:rsid w:val="00957E68"/>
    <w:rsid w:val="00963DDD"/>
    <w:rsid w:val="009659B4"/>
    <w:rsid w:val="00965C07"/>
    <w:rsid w:val="00967A98"/>
    <w:rsid w:val="009707A5"/>
    <w:rsid w:val="00970C67"/>
    <w:rsid w:val="00970CF0"/>
    <w:rsid w:val="00971A08"/>
    <w:rsid w:val="00971B84"/>
    <w:rsid w:val="00971E41"/>
    <w:rsid w:val="00971FC0"/>
    <w:rsid w:val="0097250E"/>
    <w:rsid w:val="0097485F"/>
    <w:rsid w:val="00975FCB"/>
    <w:rsid w:val="00976C0B"/>
    <w:rsid w:val="00976EA9"/>
    <w:rsid w:val="009772ED"/>
    <w:rsid w:val="00977BD0"/>
    <w:rsid w:val="00980090"/>
    <w:rsid w:val="00980648"/>
    <w:rsid w:val="00980D72"/>
    <w:rsid w:val="00982AF5"/>
    <w:rsid w:val="00982CB4"/>
    <w:rsid w:val="0098570B"/>
    <w:rsid w:val="009865BF"/>
    <w:rsid w:val="009868B1"/>
    <w:rsid w:val="0098742E"/>
    <w:rsid w:val="00987D6C"/>
    <w:rsid w:val="00990CC8"/>
    <w:rsid w:val="0099142E"/>
    <w:rsid w:val="00991937"/>
    <w:rsid w:val="00992F2A"/>
    <w:rsid w:val="00992F6A"/>
    <w:rsid w:val="0099342F"/>
    <w:rsid w:val="0099486D"/>
    <w:rsid w:val="009949BA"/>
    <w:rsid w:val="00994F49"/>
    <w:rsid w:val="00995536"/>
    <w:rsid w:val="00996F2E"/>
    <w:rsid w:val="009974CA"/>
    <w:rsid w:val="00997562"/>
    <w:rsid w:val="009A129A"/>
    <w:rsid w:val="009A596D"/>
    <w:rsid w:val="009A5C8F"/>
    <w:rsid w:val="009A61A9"/>
    <w:rsid w:val="009A6280"/>
    <w:rsid w:val="009A6F68"/>
    <w:rsid w:val="009A6FC9"/>
    <w:rsid w:val="009A78A7"/>
    <w:rsid w:val="009A7FB6"/>
    <w:rsid w:val="009B0496"/>
    <w:rsid w:val="009B094E"/>
    <w:rsid w:val="009B32F1"/>
    <w:rsid w:val="009B3684"/>
    <w:rsid w:val="009B36A1"/>
    <w:rsid w:val="009B3E59"/>
    <w:rsid w:val="009B4625"/>
    <w:rsid w:val="009B4AC9"/>
    <w:rsid w:val="009B4EA8"/>
    <w:rsid w:val="009B5D06"/>
    <w:rsid w:val="009B7212"/>
    <w:rsid w:val="009B7324"/>
    <w:rsid w:val="009C0677"/>
    <w:rsid w:val="009C0B13"/>
    <w:rsid w:val="009C258F"/>
    <w:rsid w:val="009C42A1"/>
    <w:rsid w:val="009C4587"/>
    <w:rsid w:val="009C479B"/>
    <w:rsid w:val="009C535D"/>
    <w:rsid w:val="009C5A53"/>
    <w:rsid w:val="009C6B4E"/>
    <w:rsid w:val="009C74D6"/>
    <w:rsid w:val="009C7C69"/>
    <w:rsid w:val="009C7CEC"/>
    <w:rsid w:val="009D0925"/>
    <w:rsid w:val="009D0A16"/>
    <w:rsid w:val="009D159F"/>
    <w:rsid w:val="009D33A7"/>
    <w:rsid w:val="009D4084"/>
    <w:rsid w:val="009D7B32"/>
    <w:rsid w:val="009E111C"/>
    <w:rsid w:val="009E19E2"/>
    <w:rsid w:val="009E32C2"/>
    <w:rsid w:val="009E43A2"/>
    <w:rsid w:val="009E4762"/>
    <w:rsid w:val="009E6849"/>
    <w:rsid w:val="009E68FC"/>
    <w:rsid w:val="009E78BE"/>
    <w:rsid w:val="009F0404"/>
    <w:rsid w:val="009F132E"/>
    <w:rsid w:val="009F1991"/>
    <w:rsid w:val="009F1FE8"/>
    <w:rsid w:val="009F4005"/>
    <w:rsid w:val="009F4AFF"/>
    <w:rsid w:val="009F7F8E"/>
    <w:rsid w:val="00A0155F"/>
    <w:rsid w:val="00A0187A"/>
    <w:rsid w:val="00A01F65"/>
    <w:rsid w:val="00A074CF"/>
    <w:rsid w:val="00A07B77"/>
    <w:rsid w:val="00A07C4C"/>
    <w:rsid w:val="00A07F99"/>
    <w:rsid w:val="00A10806"/>
    <w:rsid w:val="00A10C0B"/>
    <w:rsid w:val="00A1331F"/>
    <w:rsid w:val="00A13822"/>
    <w:rsid w:val="00A144F9"/>
    <w:rsid w:val="00A147BA"/>
    <w:rsid w:val="00A15756"/>
    <w:rsid w:val="00A16197"/>
    <w:rsid w:val="00A20905"/>
    <w:rsid w:val="00A20EFD"/>
    <w:rsid w:val="00A2161F"/>
    <w:rsid w:val="00A22584"/>
    <w:rsid w:val="00A232BF"/>
    <w:rsid w:val="00A2385B"/>
    <w:rsid w:val="00A23F80"/>
    <w:rsid w:val="00A24604"/>
    <w:rsid w:val="00A24CBD"/>
    <w:rsid w:val="00A25296"/>
    <w:rsid w:val="00A25514"/>
    <w:rsid w:val="00A2600F"/>
    <w:rsid w:val="00A26241"/>
    <w:rsid w:val="00A262A1"/>
    <w:rsid w:val="00A27424"/>
    <w:rsid w:val="00A30450"/>
    <w:rsid w:val="00A30C98"/>
    <w:rsid w:val="00A34029"/>
    <w:rsid w:val="00A34405"/>
    <w:rsid w:val="00A3552A"/>
    <w:rsid w:val="00A356D6"/>
    <w:rsid w:val="00A3633E"/>
    <w:rsid w:val="00A414A0"/>
    <w:rsid w:val="00A414C5"/>
    <w:rsid w:val="00A4264C"/>
    <w:rsid w:val="00A43F23"/>
    <w:rsid w:val="00A44B6B"/>
    <w:rsid w:val="00A44DA5"/>
    <w:rsid w:val="00A45245"/>
    <w:rsid w:val="00A45F69"/>
    <w:rsid w:val="00A471F2"/>
    <w:rsid w:val="00A47B2F"/>
    <w:rsid w:val="00A50407"/>
    <w:rsid w:val="00A50D80"/>
    <w:rsid w:val="00A5284F"/>
    <w:rsid w:val="00A533CC"/>
    <w:rsid w:val="00A534B4"/>
    <w:rsid w:val="00A54217"/>
    <w:rsid w:val="00A54665"/>
    <w:rsid w:val="00A5478F"/>
    <w:rsid w:val="00A55FA5"/>
    <w:rsid w:val="00A56DC3"/>
    <w:rsid w:val="00A57843"/>
    <w:rsid w:val="00A60D44"/>
    <w:rsid w:val="00A61A80"/>
    <w:rsid w:val="00A63C5B"/>
    <w:rsid w:val="00A6429D"/>
    <w:rsid w:val="00A655D8"/>
    <w:rsid w:val="00A66F20"/>
    <w:rsid w:val="00A671F9"/>
    <w:rsid w:val="00A70367"/>
    <w:rsid w:val="00A703AA"/>
    <w:rsid w:val="00A704F5"/>
    <w:rsid w:val="00A707CF"/>
    <w:rsid w:val="00A71D7F"/>
    <w:rsid w:val="00A72573"/>
    <w:rsid w:val="00A727A0"/>
    <w:rsid w:val="00A756DB"/>
    <w:rsid w:val="00A76FA9"/>
    <w:rsid w:val="00A8195F"/>
    <w:rsid w:val="00A82105"/>
    <w:rsid w:val="00A83D9F"/>
    <w:rsid w:val="00A84B7C"/>
    <w:rsid w:val="00A856E7"/>
    <w:rsid w:val="00A878D7"/>
    <w:rsid w:val="00A906C3"/>
    <w:rsid w:val="00A90D34"/>
    <w:rsid w:val="00A9216A"/>
    <w:rsid w:val="00A93381"/>
    <w:rsid w:val="00A946EA"/>
    <w:rsid w:val="00A94C35"/>
    <w:rsid w:val="00A961AF"/>
    <w:rsid w:val="00A97E7F"/>
    <w:rsid w:val="00AA07BB"/>
    <w:rsid w:val="00AA09F7"/>
    <w:rsid w:val="00AA23DC"/>
    <w:rsid w:val="00AA309D"/>
    <w:rsid w:val="00AA5BBC"/>
    <w:rsid w:val="00AA5E9F"/>
    <w:rsid w:val="00AA5F52"/>
    <w:rsid w:val="00AA732D"/>
    <w:rsid w:val="00AA7A9D"/>
    <w:rsid w:val="00AB07DE"/>
    <w:rsid w:val="00AB0A50"/>
    <w:rsid w:val="00AB0ACA"/>
    <w:rsid w:val="00AB15C1"/>
    <w:rsid w:val="00AB164B"/>
    <w:rsid w:val="00AB21B9"/>
    <w:rsid w:val="00AB26EE"/>
    <w:rsid w:val="00AB3A3F"/>
    <w:rsid w:val="00AB3DEE"/>
    <w:rsid w:val="00AB4464"/>
    <w:rsid w:val="00AB48EA"/>
    <w:rsid w:val="00AB526B"/>
    <w:rsid w:val="00AB5AEE"/>
    <w:rsid w:val="00AB601B"/>
    <w:rsid w:val="00AB64F5"/>
    <w:rsid w:val="00AB6ED1"/>
    <w:rsid w:val="00AC0AFD"/>
    <w:rsid w:val="00AC16C2"/>
    <w:rsid w:val="00AC1CD5"/>
    <w:rsid w:val="00AC2E7E"/>
    <w:rsid w:val="00AC300A"/>
    <w:rsid w:val="00AC5D22"/>
    <w:rsid w:val="00AC63E9"/>
    <w:rsid w:val="00AC669D"/>
    <w:rsid w:val="00AC725F"/>
    <w:rsid w:val="00AD1C59"/>
    <w:rsid w:val="00AD2F22"/>
    <w:rsid w:val="00AD2FE9"/>
    <w:rsid w:val="00AD500C"/>
    <w:rsid w:val="00AD6A76"/>
    <w:rsid w:val="00AD7EEB"/>
    <w:rsid w:val="00AE0270"/>
    <w:rsid w:val="00AE3885"/>
    <w:rsid w:val="00AE394A"/>
    <w:rsid w:val="00AE4291"/>
    <w:rsid w:val="00AE4D80"/>
    <w:rsid w:val="00AE4FF2"/>
    <w:rsid w:val="00AE5ABE"/>
    <w:rsid w:val="00AE6BC9"/>
    <w:rsid w:val="00AE71D0"/>
    <w:rsid w:val="00AE728F"/>
    <w:rsid w:val="00AE7C60"/>
    <w:rsid w:val="00AF0056"/>
    <w:rsid w:val="00AF03EB"/>
    <w:rsid w:val="00AF1CF7"/>
    <w:rsid w:val="00AF1D69"/>
    <w:rsid w:val="00AF261A"/>
    <w:rsid w:val="00AF686E"/>
    <w:rsid w:val="00B0004B"/>
    <w:rsid w:val="00B01F31"/>
    <w:rsid w:val="00B02299"/>
    <w:rsid w:val="00B028D9"/>
    <w:rsid w:val="00B040BB"/>
    <w:rsid w:val="00B04953"/>
    <w:rsid w:val="00B07F5E"/>
    <w:rsid w:val="00B10259"/>
    <w:rsid w:val="00B115B0"/>
    <w:rsid w:val="00B137E6"/>
    <w:rsid w:val="00B141F2"/>
    <w:rsid w:val="00B142B4"/>
    <w:rsid w:val="00B14FA8"/>
    <w:rsid w:val="00B15114"/>
    <w:rsid w:val="00B1554B"/>
    <w:rsid w:val="00B155BE"/>
    <w:rsid w:val="00B1570D"/>
    <w:rsid w:val="00B168C5"/>
    <w:rsid w:val="00B17975"/>
    <w:rsid w:val="00B20AC1"/>
    <w:rsid w:val="00B210A8"/>
    <w:rsid w:val="00B22282"/>
    <w:rsid w:val="00B2272F"/>
    <w:rsid w:val="00B22BD9"/>
    <w:rsid w:val="00B23046"/>
    <w:rsid w:val="00B24A4A"/>
    <w:rsid w:val="00B2697F"/>
    <w:rsid w:val="00B271E9"/>
    <w:rsid w:val="00B27274"/>
    <w:rsid w:val="00B30635"/>
    <w:rsid w:val="00B322F9"/>
    <w:rsid w:val="00B334F9"/>
    <w:rsid w:val="00B33AD3"/>
    <w:rsid w:val="00B34263"/>
    <w:rsid w:val="00B348BA"/>
    <w:rsid w:val="00B35D8C"/>
    <w:rsid w:val="00B3640C"/>
    <w:rsid w:val="00B365F6"/>
    <w:rsid w:val="00B3773B"/>
    <w:rsid w:val="00B46D92"/>
    <w:rsid w:val="00B47797"/>
    <w:rsid w:val="00B5000A"/>
    <w:rsid w:val="00B50693"/>
    <w:rsid w:val="00B50F7B"/>
    <w:rsid w:val="00B512C7"/>
    <w:rsid w:val="00B538B4"/>
    <w:rsid w:val="00B549E0"/>
    <w:rsid w:val="00B54C29"/>
    <w:rsid w:val="00B55878"/>
    <w:rsid w:val="00B56362"/>
    <w:rsid w:val="00B56629"/>
    <w:rsid w:val="00B60AFC"/>
    <w:rsid w:val="00B61C5E"/>
    <w:rsid w:val="00B6311C"/>
    <w:rsid w:val="00B63890"/>
    <w:rsid w:val="00B63963"/>
    <w:rsid w:val="00B63B14"/>
    <w:rsid w:val="00B63BE3"/>
    <w:rsid w:val="00B64242"/>
    <w:rsid w:val="00B649D7"/>
    <w:rsid w:val="00B65656"/>
    <w:rsid w:val="00B65844"/>
    <w:rsid w:val="00B710C2"/>
    <w:rsid w:val="00B71AE6"/>
    <w:rsid w:val="00B72905"/>
    <w:rsid w:val="00B72ACB"/>
    <w:rsid w:val="00B73E96"/>
    <w:rsid w:val="00B7492F"/>
    <w:rsid w:val="00B74D3D"/>
    <w:rsid w:val="00B74E39"/>
    <w:rsid w:val="00B75E0E"/>
    <w:rsid w:val="00B768F2"/>
    <w:rsid w:val="00B8145C"/>
    <w:rsid w:val="00B8275C"/>
    <w:rsid w:val="00B827CC"/>
    <w:rsid w:val="00B84B42"/>
    <w:rsid w:val="00B84BA1"/>
    <w:rsid w:val="00B876B7"/>
    <w:rsid w:val="00B87F18"/>
    <w:rsid w:val="00B907C4"/>
    <w:rsid w:val="00B90E62"/>
    <w:rsid w:val="00B9130D"/>
    <w:rsid w:val="00B920EF"/>
    <w:rsid w:val="00B924B8"/>
    <w:rsid w:val="00B9255A"/>
    <w:rsid w:val="00B93433"/>
    <w:rsid w:val="00B95BD9"/>
    <w:rsid w:val="00B97572"/>
    <w:rsid w:val="00B9771D"/>
    <w:rsid w:val="00B97BF8"/>
    <w:rsid w:val="00BA0C13"/>
    <w:rsid w:val="00BA0D58"/>
    <w:rsid w:val="00BA1F84"/>
    <w:rsid w:val="00BA231C"/>
    <w:rsid w:val="00BA24CB"/>
    <w:rsid w:val="00BA2AC9"/>
    <w:rsid w:val="00BA2F63"/>
    <w:rsid w:val="00BA35F2"/>
    <w:rsid w:val="00BA36C5"/>
    <w:rsid w:val="00BA372F"/>
    <w:rsid w:val="00BA41FE"/>
    <w:rsid w:val="00BA5485"/>
    <w:rsid w:val="00BA5DD7"/>
    <w:rsid w:val="00BA5F76"/>
    <w:rsid w:val="00BA672A"/>
    <w:rsid w:val="00BA6DD3"/>
    <w:rsid w:val="00BB0950"/>
    <w:rsid w:val="00BB14C4"/>
    <w:rsid w:val="00BB1FF6"/>
    <w:rsid w:val="00BB378D"/>
    <w:rsid w:val="00BB38A5"/>
    <w:rsid w:val="00BB55EC"/>
    <w:rsid w:val="00BB68E9"/>
    <w:rsid w:val="00BB72FA"/>
    <w:rsid w:val="00BB7AB3"/>
    <w:rsid w:val="00BC146F"/>
    <w:rsid w:val="00BC14C2"/>
    <w:rsid w:val="00BC159E"/>
    <w:rsid w:val="00BC2D9F"/>
    <w:rsid w:val="00BC2E22"/>
    <w:rsid w:val="00BC323F"/>
    <w:rsid w:val="00BC43C6"/>
    <w:rsid w:val="00BC5081"/>
    <w:rsid w:val="00BC63CF"/>
    <w:rsid w:val="00BC69E3"/>
    <w:rsid w:val="00BC6D8E"/>
    <w:rsid w:val="00BC7DAE"/>
    <w:rsid w:val="00BD11B9"/>
    <w:rsid w:val="00BD2008"/>
    <w:rsid w:val="00BD23CE"/>
    <w:rsid w:val="00BD362E"/>
    <w:rsid w:val="00BD39C5"/>
    <w:rsid w:val="00BD5044"/>
    <w:rsid w:val="00BD51D5"/>
    <w:rsid w:val="00BD5CBD"/>
    <w:rsid w:val="00BD5DF0"/>
    <w:rsid w:val="00BD6095"/>
    <w:rsid w:val="00BD76FC"/>
    <w:rsid w:val="00BE10DC"/>
    <w:rsid w:val="00BE10ED"/>
    <w:rsid w:val="00BE18B6"/>
    <w:rsid w:val="00BE2B79"/>
    <w:rsid w:val="00BE30A0"/>
    <w:rsid w:val="00BE3CEF"/>
    <w:rsid w:val="00BE4804"/>
    <w:rsid w:val="00BE587B"/>
    <w:rsid w:val="00BE5F06"/>
    <w:rsid w:val="00BE78AD"/>
    <w:rsid w:val="00BE7A1F"/>
    <w:rsid w:val="00BE7AB2"/>
    <w:rsid w:val="00BF1CB3"/>
    <w:rsid w:val="00BF2C2E"/>
    <w:rsid w:val="00BF3156"/>
    <w:rsid w:val="00BF3E29"/>
    <w:rsid w:val="00BF47B0"/>
    <w:rsid w:val="00BF541D"/>
    <w:rsid w:val="00BF5856"/>
    <w:rsid w:val="00BF65BE"/>
    <w:rsid w:val="00BF6690"/>
    <w:rsid w:val="00BF66B6"/>
    <w:rsid w:val="00C00004"/>
    <w:rsid w:val="00C00085"/>
    <w:rsid w:val="00C00D03"/>
    <w:rsid w:val="00C01013"/>
    <w:rsid w:val="00C0148A"/>
    <w:rsid w:val="00C0219E"/>
    <w:rsid w:val="00C023BD"/>
    <w:rsid w:val="00C0251B"/>
    <w:rsid w:val="00C02893"/>
    <w:rsid w:val="00C03046"/>
    <w:rsid w:val="00C03762"/>
    <w:rsid w:val="00C044BF"/>
    <w:rsid w:val="00C04A80"/>
    <w:rsid w:val="00C04E8D"/>
    <w:rsid w:val="00C05357"/>
    <w:rsid w:val="00C0658E"/>
    <w:rsid w:val="00C07D54"/>
    <w:rsid w:val="00C07D63"/>
    <w:rsid w:val="00C114FF"/>
    <w:rsid w:val="00C115B9"/>
    <w:rsid w:val="00C118E6"/>
    <w:rsid w:val="00C11F3E"/>
    <w:rsid w:val="00C13AE0"/>
    <w:rsid w:val="00C13F09"/>
    <w:rsid w:val="00C144F8"/>
    <w:rsid w:val="00C151DD"/>
    <w:rsid w:val="00C210D7"/>
    <w:rsid w:val="00C21383"/>
    <w:rsid w:val="00C218C1"/>
    <w:rsid w:val="00C23CEF"/>
    <w:rsid w:val="00C25E07"/>
    <w:rsid w:val="00C26250"/>
    <w:rsid w:val="00C2771B"/>
    <w:rsid w:val="00C278E5"/>
    <w:rsid w:val="00C3055E"/>
    <w:rsid w:val="00C32DD4"/>
    <w:rsid w:val="00C34222"/>
    <w:rsid w:val="00C378EB"/>
    <w:rsid w:val="00C378F8"/>
    <w:rsid w:val="00C4026C"/>
    <w:rsid w:val="00C4099C"/>
    <w:rsid w:val="00C410D9"/>
    <w:rsid w:val="00C41A21"/>
    <w:rsid w:val="00C42A1A"/>
    <w:rsid w:val="00C42E15"/>
    <w:rsid w:val="00C4320F"/>
    <w:rsid w:val="00C4400A"/>
    <w:rsid w:val="00C455C6"/>
    <w:rsid w:val="00C45978"/>
    <w:rsid w:val="00C45DC7"/>
    <w:rsid w:val="00C45F3A"/>
    <w:rsid w:val="00C475E1"/>
    <w:rsid w:val="00C524A2"/>
    <w:rsid w:val="00C5397E"/>
    <w:rsid w:val="00C54BF6"/>
    <w:rsid w:val="00C54CB9"/>
    <w:rsid w:val="00C5594B"/>
    <w:rsid w:val="00C56F1F"/>
    <w:rsid w:val="00C60308"/>
    <w:rsid w:val="00C60FF3"/>
    <w:rsid w:val="00C61884"/>
    <w:rsid w:val="00C61EE4"/>
    <w:rsid w:val="00C621FE"/>
    <w:rsid w:val="00C6265B"/>
    <w:rsid w:val="00C62C30"/>
    <w:rsid w:val="00C63888"/>
    <w:rsid w:val="00C639BA"/>
    <w:rsid w:val="00C6482F"/>
    <w:rsid w:val="00C65A81"/>
    <w:rsid w:val="00C6693E"/>
    <w:rsid w:val="00C6751B"/>
    <w:rsid w:val="00C71163"/>
    <w:rsid w:val="00C7393F"/>
    <w:rsid w:val="00C73E36"/>
    <w:rsid w:val="00C74EA5"/>
    <w:rsid w:val="00C75069"/>
    <w:rsid w:val="00C75566"/>
    <w:rsid w:val="00C764A6"/>
    <w:rsid w:val="00C80194"/>
    <w:rsid w:val="00C8025F"/>
    <w:rsid w:val="00C804DC"/>
    <w:rsid w:val="00C80DFD"/>
    <w:rsid w:val="00C8101E"/>
    <w:rsid w:val="00C817C4"/>
    <w:rsid w:val="00C81837"/>
    <w:rsid w:val="00C853EA"/>
    <w:rsid w:val="00C866AB"/>
    <w:rsid w:val="00C877D6"/>
    <w:rsid w:val="00C92208"/>
    <w:rsid w:val="00C939F1"/>
    <w:rsid w:val="00C9439C"/>
    <w:rsid w:val="00C94D2B"/>
    <w:rsid w:val="00C95EAC"/>
    <w:rsid w:val="00CA02C2"/>
    <w:rsid w:val="00CA22BE"/>
    <w:rsid w:val="00CA23E9"/>
    <w:rsid w:val="00CA27DD"/>
    <w:rsid w:val="00CA3A20"/>
    <w:rsid w:val="00CA7E9C"/>
    <w:rsid w:val="00CB02AE"/>
    <w:rsid w:val="00CB0318"/>
    <w:rsid w:val="00CB0322"/>
    <w:rsid w:val="00CB0582"/>
    <w:rsid w:val="00CB092F"/>
    <w:rsid w:val="00CB198C"/>
    <w:rsid w:val="00CB1DD6"/>
    <w:rsid w:val="00CB2B4E"/>
    <w:rsid w:val="00CB334D"/>
    <w:rsid w:val="00CB397E"/>
    <w:rsid w:val="00CB4D1C"/>
    <w:rsid w:val="00CB559F"/>
    <w:rsid w:val="00CB7697"/>
    <w:rsid w:val="00CC0419"/>
    <w:rsid w:val="00CC0BFC"/>
    <w:rsid w:val="00CC0C7D"/>
    <w:rsid w:val="00CC1E5B"/>
    <w:rsid w:val="00CC22D9"/>
    <w:rsid w:val="00CC2768"/>
    <w:rsid w:val="00CC4304"/>
    <w:rsid w:val="00CC4E8E"/>
    <w:rsid w:val="00CC5ADA"/>
    <w:rsid w:val="00CC6764"/>
    <w:rsid w:val="00CD0755"/>
    <w:rsid w:val="00CD08A8"/>
    <w:rsid w:val="00CD1EF1"/>
    <w:rsid w:val="00CD2D09"/>
    <w:rsid w:val="00CD2D99"/>
    <w:rsid w:val="00CD32F4"/>
    <w:rsid w:val="00CD43B0"/>
    <w:rsid w:val="00CD43E1"/>
    <w:rsid w:val="00CD4D58"/>
    <w:rsid w:val="00CD4F3E"/>
    <w:rsid w:val="00CD6B4B"/>
    <w:rsid w:val="00CE0425"/>
    <w:rsid w:val="00CE0CD3"/>
    <w:rsid w:val="00CE2329"/>
    <w:rsid w:val="00CE2810"/>
    <w:rsid w:val="00CE3C4D"/>
    <w:rsid w:val="00CE3D0A"/>
    <w:rsid w:val="00CE43A0"/>
    <w:rsid w:val="00CE4B64"/>
    <w:rsid w:val="00CE51CC"/>
    <w:rsid w:val="00CE6757"/>
    <w:rsid w:val="00CE7742"/>
    <w:rsid w:val="00CF0D47"/>
    <w:rsid w:val="00CF2687"/>
    <w:rsid w:val="00CF2A67"/>
    <w:rsid w:val="00CF37DE"/>
    <w:rsid w:val="00CF3C5B"/>
    <w:rsid w:val="00CF49EE"/>
    <w:rsid w:val="00CF4F1E"/>
    <w:rsid w:val="00CF5EBB"/>
    <w:rsid w:val="00CF5FB4"/>
    <w:rsid w:val="00CF7EAA"/>
    <w:rsid w:val="00D003E3"/>
    <w:rsid w:val="00D004C0"/>
    <w:rsid w:val="00D0083B"/>
    <w:rsid w:val="00D00B58"/>
    <w:rsid w:val="00D016D1"/>
    <w:rsid w:val="00D0176F"/>
    <w:rsid w:val="00D01785"/>
    <w:rsid w:val="00D04CF8"/>
    <w:rsid w:val="00D05248"/>
    <w:rsid w:val="00D06000"/>
    <w:rsid w:val="00D10CF8"/>
    <w:rsid w:val="00D11E5F"/>
    <w:rsid w:val="00D1233A"/>
    <w:rsid w:val="00D12D75"/>
    <w:rsid w:val="00D13B25"/>
    <w:rsid w:val="00D13E48"/>
    <w:rsid w:val="00D1591B"/>
    <w:rsid w:val="00D15E96"/>
    <w:rsid w:val="00D20AB9"/>
    <w:rsid w:val="00D21C86"/>
    <w:rsid w:val="00D24A83"/>
    <w:rsid w:val="00D24EED"/>
    <w:rsid w:val="00D26287"/>
    <w:rsid w:val="00D266C7"/>
    <w:rsid w:val="00D26C6B"/>
    <w:rsid w:val="00D27462"/>
    <w:rsid w:val="00D30B40"/>
    <w:rsid w:val="00D31F84"/>
    <w:rsid w:val="00D327B1"/>
    <w:rsid w:val="00D34058"/>
    <w:rsid w:val="00D3425D"/>
    <w:rsid w:val="00D366DB"/>
    <w:rsid w:val="00D36D6B"/>
    <w:rsid w:val="00D36F57"/>
    <w:rsid w:val="00D373B8"/>
    <w:rsid w:val="00D37C5B"/>
    <w:rsid w:val="00D37DA6"/>
    <w:rsid w:val="00D41368"/>
    <w:rsid w:val="00D41A7C"/>
    <w:rsid w:val="00D41FF9"/>
    <w:rsid w:val="00D42BD3"/>
    <w:rsid w:val="00D43912"/>
    <w:rsid w:val="00D44F0D"/>
    <w:rsid w:val="00D464DD"/>
    <w:rsid w:val="00D465A3"/>
    <w:rsid w:val="00D477CA"/>
    <w:rsid w:val="00D47B7E"/>
    <w:rsid w:val="00D47C1A"/>
    <w:rsid w:val="00D51C9A"/>
    <w:rsid w:val="00D5377F"/>
    <w:rsid w:val="00D53A22"/>
    <w:rsid w:val="00D53FA7"/>
    <w:rsid w:val="00D542A6"/>
    <w:rsid w:val="00D55299"/>
    <w:rsid w:val="00D5544C"/>
    <w:rsid w:val="00D5613F"/>
    <w:rsid w:val="00D5693C"/>
    <w:rsid w:val="00D57935"/>
    <w:rsid w:val="00D606B0"/>
    <w:rsid w:val="00D60888"/>
    <w:rsid w:val="00D60E50"/>
    <w:rsid w:val="00D61314"/>
    <w:rsid w:val="00D62C03"/>
    <w:rsid w:val="00D63FD1"/>
    <w:rsid w:val="00D643F5"/>
    <w:rsid w:val="00D6496D"/>
    <w:rsid w:val="00D6751C"/>
    <w:rsid w:val="00D67582"/>
    <w:rsid w:val="00D7011A"/>
    <w:rsid w:val="00D711A8"/>
    <w:rsid w:val="00D725D8"/>
    <w:rsid w:val="00D72EC7"/>
    <w:rsid w:val="00D731A5"/>
    <w:rsid w:val="00D733BA"/>
    <w:rsid w:val="00D75063"/>
    <w:rsid w:val="00D751F1"/>
    <w:rsid w:val="00D75407"/>
    <w:rsid w:val="00D778C5"/>
    <w:rsid w:val="00D8000E"/>
    <w:rsid w:val="00D809A9"/>
    <w:rsid w:val="00D812F3"/>
    <w:rsid w:val="00D8209F"/>
    <w:rsid w:val="00D82147"/>
    <w:rsid w:val="00D82ACB"/>
    <w:rsid w:val="00D82D8F"/>
    <w:rsid w:val="00D8327E"/>
    <w:rsid w:val="00D83DDB"/>
    <w:rsid w:val="00D84345"/>
    <w:rsid w:val="00D845A2"/>
    <w:rsid w:val="00D84ACA"/>
    <w:rsid w:val="00D84E5C"/>
    <w:rsid w:val="00D85440"/>
    <w:rsid w:val="00D85F29"/>
    <w:rsid w:val="00D902C3"/>
    <w:rsid w:val="00D90C46"/>
    <w:rsid w:val="00D90EBB"/>
    <w:rsid w:val="00D91DCF"/>
    <w:rsid w:val="00D923DE"/>
    <w:rsid w:val="00D92B70"/>
    <w:rsid w:val="00D93A26"/>
    <w:rsid w:val="00D94790"/>
    <w:rsid w:val="00D94881"/>
    <w:rsid w:val="00D95EDA"/>
    <w:rsid w:val="00D96321"/>
    <w:rsid w:val="00D97B40"/>
    <w:rsid w:val="00D97B4E"/>
    <w:rsid w:val="00DA0651"/>
    <w:rsid w:val="00DA0837"/>
    <w:rsid w:val="00DA0D30"/>
    <w:rsid w:val="00DA151B"/>
    <w:rsid w:val="00DA1D52"/>
    <w:rsid w:val="00DA27AA"/>
    <w:rsid w:val="00DA291D"/>
    <w:rsid w:val="00DA33E6"/>
    <w:rsid w:val="00DB26D3"/>
    <w:rsid w:val="00DB2704"/>
    <w:rsid w:val="00DB2F34"/>
    <w:rsid w:val="00DB307E"/>
    <w:rsid w:val="00DB3080"/>
    <w:rsid w:val="00DB3085"/>
    <w:rsid w:val="00DB31FB"/>
    <w:rsid w:val="00DB3294"/>
    <w:rsid w:val="00DB5082"/>
    <w:rsid w:val="00DB5743"/>
    <w:rsid w:val="00DB5FFF"/>
    <w:rsid w:val="00DB6179"/>
    <w:rsid w:val="00DC1A4C"/>
    <w:rsid w:val="00DC1DD1"/>
    <w:rsid w:val="00DC304E"/>
    <w:rsid w:val="00DC35F6"/>
    <w:rsid w:val="00DC3F95"/>
    <w:rsid w:val="00DC53A0"/>
    <w:rsid w:val="00DC6100"/>
    <w:rsid w:val="00DD0103"/>
    <w:rsid w:val="00DD0B1A"/>
    <w:rsid w:val="00DD111B"/>
    <w:rsid w:val="00DD3839"/>
    <w:rsid w:val="00DD3A94"/>
    <w:rsid w:val="00DD40D4"/>
    <w:rsid w:val="00DD5674"/>
    <w:rsid w:val="00DE0A0C"/>
    <w:rsid w:val="00DE0BF6"/>
    <w:rsid w:val="00DE0F32"/>
    <w:rsid w:val="00DE1110"/>
    <w:rsid w:val="00DE273F"/>
    <w:rsid w:val="00DE2A2E"/>
    <w:rsid w:val="00DE2A7C"/>
    <w:rsid w:val="00DE2B25"/>
    <w:rsid w:val="00DE2B3D"/>
    <w:rsid w:val="00DE2D1F"/>
    <w:rsid w:val="00DE395A"/>
    <w:rsid w:val="00DE57AA"/>
    <w:rsid w:val="00DE79C7"/>
    <w:rsid w:val="00DE7C18"/>
    <w:rsid w:val="00DE7D36"/>
    <w:rsid w:val="00DF1CB5"/>
    <w:rsid w:val="00DF2318"/>
    <w:rsid w:val="00DF2D07"/>
    <w:rsid w:val="00DF2E60"/>
    <w:rsid w:val="00DF2F8F"/>
    <w:rsid w:val="00DF3CD1"/>
    <w:rsid w:val="00DF40CE"/>
    <w:rsid w:val="00DF608C"/>
    <w:rsid w:val="00DF61CA"/>
    <w:rsid w:val="00DF6D0E"/>
    <w:rsid w:val="00DF7B99"/>
    <w:rsid w:val="00DF7C89"/>
    <w:rsid w:val="00E00FF8"/>
    <w:rsid w:val="00E01AE9"/>
    <w:rsid w:val="00E02FD8"/>
    <w:rsid w:val="00E04818"/>
    <w:rsid w:val="00E048B7"/>
    <w:rsid w:val="00E05BD7"/>
    <w:rsid w:val="00E06493"/>
    <w:rsid w:val="00E06C67"/>
    <w:rsid w:val="00E0772A"/>
    <w:rsid w:val="00E120A4"/>
    <w:rsid w:val="00E1341D"/>
    <w:rsid w:val="00E13CD1"/>
    <w:rsid w:val="00E144B3"/>
    <w:rsid w:val="00E159DF"/>
    <w:rsid w:val="00E169DE"/>
    <w:rsid w:val="00E20630"/>
    <w:rsid w:val="00E20838"/>
    <w:rsid w:val="00E2342B"/>
    <w:rsid w:val="00E2406E"/>
    <w:rsid w:val="00E24CE6"/>
    <w:rsid w:val="00E2567D"/>
    <w:rsid w:val="00E263AF"/>
    <w:rsid w:val="00E27B30"/>
    <w:rsid w:val="00E30364"/>
    <w:rsid w:val="00E3221F"/>
    <w:rsid w:val="00E332BA"/>
    <w:rsid w:val="00E344B4"/>
    <w:rsid w:val="00E35E34"/>
    <w:rsid w:val="00E35F86"/>
    <w:rsid w:val="00E36645"/>
    <w:rsid w:val="00E36CB2"/>
    <w:rsid w:val="00E3757B"/>
    <w:rsid w:val="00E379D1"/>
    <w:rsid w:val="00E419D6"/>
    <w:rsid w:val="00E42AB0"/>
    <w:rsid w:val="00E4377C"/>
    <w:rsid w:val="00E43B8D"/>
    <w:rsid w:val="00E44197"/>
    <w:rsid w:val="00E445E5"/>
    <w:rsid w:val="00E4465D"/>
    <w:rsid w:val="00E45D85"/>
    <w:rsid w:val="00E47C88"/>
    <w:rsid w:val="00E47DF5"/>
    <w:rsid w:val="00E51242"/>
    <w:rsid w:val="00E514D5"/>
    <w:rsid w:val="00E515A3"/>
    <w:rsid w:val="00E51C1F"/>
    <w:rsid w:val="00E531AE"/>
    <w:rsid w:val="00E5387A"/>
    <w:rsid w:val="00E53ABA"/>
    <w:rsid w:val="00E5440D"/>
    <w:rsid w:val="00E54896"/>
    <w:rsid w:val="00E5537F"/>
    <w:rsid w:val="00E560F3"/>
    <w:rsid w:val="00E564D9"/>
    <w:rsid w:val="00E57EFD"/>
    <w:rsid w:val="00E61E87"/>
    <w:rsid w:val="00E632BF"/>
    <w:rsid w:val="00E63857"/>
    <w:rsid w:val="00E65063"/>
    <w:rsid w:val="00E65AC0"/>
    <w:rsid w:val="00E65AF8"/>
    <w:rsid w:val="00E6630A"/>
    <w:rsid w:val="00E67758"/>
    <w:rsid w:val="00E67F11"/>
    <w:rsid w:val="00E71EA4"/>
    <w:rsid w:val="00E722ED"/>
    <w:rsid w:val="00E73A96"/>
    <w:rsid w:val="00E7468F"/>
    <w:rsid w:val="00E751B2"/>
    <w:rsid w:val="00E752C7"/>
    <w:rsid w:val="00E75927"/>
    <w:rsid w:val="00E75C45"/>
    <w:rsid w:val="00E76A80"/>
    <w:rsid w:val="00E771C0"/>
    <w:rsid w:val="00E77C38"/>
    <w:rsid w:val="00E80901"/>
    <w:rsid w:val="00E80C6B"/>
    <w:rsid w:val="00E81297"/>
    <w:rsid w:val="00E834E2"/>
    <w:rsid w:val="00E83A1B"/>
    <w:rsid w:val="00E86671"/>
    <w:rsid w:val="00E87FB6"/>
    <w:rsid w:val="00E87FC6"/>
    <w:rsid w:val="00E90D3B"/>
    <w:rsid w:val="00E920AD"/>
    <w:rsid w:val="00E93B49"/>
    <w:rsid w:val="00E9524A"/>
    <w:rsid w:val="00E960D5"/>
    <w:rsid w:val="00E96F43"/>
    <w:rsid w:val="00E96F85"/>
    <w:rsid w:val="00E9787C"/>
    <w:rsid w:val="00E9798A"/>
    <w:rsid w:val="00EA1572"/>
    <w:rsid w:val="00EA2A3C"/>
    <w:rsid w:val="00EA3648"/>
    <w:rsid w:val="00EA5E71"/>
    <w:rsid w:val="00EA5F4A"/>
    <w:rsid w:val="00EA64FF"/>
    <w:rsid w:val="00EA6699"/>
    <w:rsid w:val="00EA695A"/>
    <w:rsid w:val="00EA6A0B"/>
    <w:rsid w:val="00EA7557"/>
    <w:rsid w:val="00EA7C7E"/>
    <w:rsid w:val="00EB33CC"/>
    <w:rsid w:val="00EB4A32"/>
    <w:rsid w:val="00EB4FDC"/>
    <w:rsid w:val="00EB5256"/>
    <w:rsid w:val="00EB53D5"/>
    <w:rsid w:val="00EB60DB"/>
    <w:rsid w:val="00EC0342"/>
    <w:rsid w:val="00EC04E9"/>
    <w:rsid w:val="00EC38C1"/>
    <w:rsid w:val="00EC38E4"/>
    <w:rsid w:val="00EC70F0"/>
    <w:rsid w:val="00EC775C"/>
    <w:rsid w:val="00EC7F3D"/>
    <w:rsid w:val="00ED0834"/>
    <w:rsid w:val="00ED0980"/>
    <w:rsid w:val="00ED0DCE"/>
    <w:rsid w:val="00ED119A"/>
    <w:rsid w:val="00ED14C7"/>
    <w:rsid w:val="00ED1A50"/>
    <w:rsid w:val="00ED30DB"/>
    <w:rsid w:val="00ED4854"/>
    <w:rsid w:val="00ED5259"/>
    <w:rsid w:val="00ED5414"/>
    <w:rsid w:val="00ED6205"/>
    <w:rsid w:val="00ED68BF"/>
    <w:rsid w:val="00ED75AF"/>
    <w:rsid w:val="00EE00EB"/>
    <w:rsid w:val="00EE1804"/>
    <w:rsid w:val="00EE1BDD"/>
    <w:rsid w:val="00EE1DBD"/>
    <w:rsid w:val="00EE21F3"/>
    <w:rsid w:val="00EE2328"/>
    <w:rsid w:val="00EE2421"/>
    <w:rsid w:val="00EE2C05"/>
    <w:rsid w:val="00EE2DED"/>
    <w:rsid w:val="00EE3529"/>
    <w:rsid w:val="00EE39D2"/>
    <w:rsid w:val="00EE4021"/>
    <w:rsid w:val="00EE4643"/>
    <w:rsid w:val="00EE5C91"/>
    <w:rsid w:val="00EE63A6"/>
    <w:rsid w:val="00EE65FB"/>
    <w:rsid w:val="00EE6E1E"/>
    <w:rsid w:val="00EE71D1"/>
    <w:rsid w:val="00EF0389"/>
    <w:rsid w:val="00EF0949"/>
    <w:rsid w:val="00EF2600"/>
    <w:rsid w:val="00EF2BAA"/>
    <w:rsid w:val="00EF2F4A"/>
    <w:rsid w:val="00EF3990"/>
    <w:rsid w:val="00EF4912"/>
    <w:rsid w:val="00EF4D11"/>
    <w:rsid w:val="00EF520F"/>
    <w:rsid w:val="00EF5AC8"/>
    <w:rsid w:val="00F0094E"/>
    <w:rsid w:val="00F00A30"/>
    <w:rsid w:val="00F013DE"/>
    <w:rsid w:val="00F02D25"/>
    <w:rsid w:val="00F03441"/>
    <w:rsid w:val="00F03A96"/>
    <w:rsid w:val="00F03E2F"/>
    <w:rsid w:val="00F04319"/>
    <w:rsid w:val="00F04C58"/>
    <w:rsid w:val="00F06553"/>
    <w:rsid w:val="00F0668C"/>
    <w:rsid w:val="00F07208"/>
    <w:rsid w:val="00F1066A"/>
    <w:rsid w:val="00F109D2"/>
    <w:rsid w:val="00F1152C"/>
    <w:rsid w:val="00F117C9"/>
    <w:rsid w:val="00F11F19"/>
    <w:rsid w:val="00F11F26"/>
    <w:rsid w:val="00F131E5"/>
    <w:rsid w:val="00F152F1"/>
    <w:rsid w:val="00F1634B"/>
    <w:rsid w:val="00F20787"/>
    <w:rsid w:val="00F20C50"/>
    <w:rsid w:val="00F20F65"/>
    <w:rsid w:val="00F2174D"/>
    <w:rsid w:val="00F22F4A"/>
    <w:rsid w:val="00F23012"/>
    <w:rsid w:val="00F23B70"/>
    <w:rsid w:val="00F25F3A"/>
    <w:rsid w:val="00F26187"/>
    <w:rsid w:val="00F2738E"/>
    <w:rsid w:val="00F27531"/>
    <w:rsid w:val="00F31CEC"/>
    <w:rsid w:val="00F32C7B"/>
    <w:rsid w:val="00F3728D"/>
    <w:rsid w:val="00F40CB4"/>
    <w:rsid w:val="00F40D00"/>
    <w:rsid w:val="00F415B4"/>
    <w:rsid w:val="00F425DC"/>
    <w:rsid w:val="00F42725"/>
    <w:rsid w:val="00F43981"/>
    <w:rsid w:val="00F44788"/>
    <w:rsid w:val="00F45C37"/>
    <w:rsid w:val="00F471E0"/>
    <w:rsid w:val="00F479EB"/>
    <w:rsid w:val="00F504C7"/>
    <w:rsid w:val="00F50886"/>
    <w:rsid w:val="00F51F8D"/>
    <w:rsid w:val="00F52C85"/>
    <w:rsid w:val="00F53A5C"/>
    <w:rsid w:val="00F53AA5"/>
    <w:rsid w:val="00F53BF3"/>
    <w:rsid w:val="00F55986"/>
    <w:rsid w:val="00F55F5D"/>
    <w:rsid w:val="00F60D56"/>
    <w:rsid w:val="00F61058"/>
    <w:rsid w:val="00F61AA2"/>
    <w:rsid w:val="00F61C25"/>
    <w:rsid w:val="00F62B37"/>
    <w:rsid w:val="00F63363"/>
    <w:rsid w:val="00F654BC"/>
    <w:rsid w:val="00F67B59"/>
    <w:rsid w:val="00F70BE2"/>
    <w:rsid w:val="00F714C7"/>
    <w:rsid w:val="00F7153E"/>
    <w:rsid w:val="00F73394"/>
    <w:rsid w:val="00F744B5"/>
    <w:rsid w:val="00F744EA"/>
    <w:rsid w:val="00F74E9D"/>
    <w:rsid w:val="00F7538F"/>
    <w:rsid w:val="00F77342"/>
    <w:rsid w:val="00F774BB"/>
    <w:rsid w:val="00F77F6F"/>
    <w:rsid w:val="00F80F8E"/>
    <w:rsid w:val="00F817F3"/>
    <w:rsid w:val="00F82A73"/>
    <w:rsid w:val="00F83B32"/>
    <w:rsid w:val="00F847CD"/>
    <w:rsid w:val="00F85431"/>
    <w:rsid w:val="00F85E46"/>
    <w:rsid w:val="00F8672F"/>
    <w:rsid w:val="00F867FD"/>
    <w:rsid w:val="00F869F3"/>
    <w:rsid w:val="00F86C3B"/>
    <w:rsid w:val="00F91702"/>
    <w:rsid w:val="00F917FD"/>
    <w:rsid w:val="00F93307"/>
    <w:rsid w:val="00F939D3"/>
    <w:rsid w:val="00F94242"/>
    <w:rsid w:val="00F952E9"/>
    <w:rsid w:val="00F9573A"/>
    <w:rsid w:val="00F979CE"/>
    <w:rsid w:val="00FA0047"/>
    <w:rsid w:val="00FA1741"/>
    <w:rsid w:val="00FA1DDE"/>
    <w:rsid w:val="00FA2B32"/>
    <w:rsid w:val="00FA4809"/>
    <w:rsid w:val="00FA55B9"/>
    <w:rsid w:val="00FA76B9"/>
    <w:rsid w:val="00FA7B3E"/>
    <w:rsid w:val="00FA7FC3"/>
    <w:rsid w:val="00FB0326"/>
    <w:rsid w:val="00FB3D03"/>
    <w:rsid w:val="00FB4605"/>
    <w:rsid w:val="00FB4F90"/>
    <w:rsid w:val="00FC079B"/>
    <w:rsid w:val="00FC0A32"/>
    <w:rsid w:val="00FC0C33"/>
    <w:rsid w:val="00FC107A"/>
    <w:rsid w:val="00FC135A"/>
    <w:rsid w:val="00FC1432"/>
    <w:rsid w:val="00FC148D"/>
    <w:rsid w:val="00FC255D"/>
    <w:rsid w:val="00FC3CD3"/>
    <w:rsid w:val="00FC43A3"/>
    <w:rsid w:val="00FC43F6"/>
    <w:rsid w:val="00FC4983"/>
    <w:rsid w:val="00FC62AB"/>
    <w:rsid w:val="00FD207F"/>
    <w:rsid w:val="00FD34E6"/>
    <w:rsid w:val="00FD3E29"/>
    <w:rsid w:val="00FD4757"/>
    <w:rsid w:val="00FD478A"/>
    <w:rsid w:val="00FD56D4"/>
    <w:rsid w:val="00FD5AE1"/>
    <w:rsid w:val="00FD646D"/>
    <w:rsid w:val="00FD6AF1"/>
    <w:rsid w:val="00FE59B4"/>
    <w:rsid w:val="00FE60A3"/>
    <w:rsid w:val="00FE7187"/>
    <w:rsid w:val="00FE7E8F"/>
    <w:rsid w:val="00FF01B5"/>
    <w:rsid w:val="00FF19D2"/>
    <w:rsid w:val="00FF1DD2"/>
    <w:rsid w:val="00FF596C"/>
    <w:rsid w:val="00FF5DAB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3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19E"/>
    <w:pPr>
      <w:suppressAutoHyphens/>
      <w:spacing w:before="120" w:after="120" w:line="24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454DD"/>
    <w:pPr>
      <w:keepNext/>
      <w:spacing w:before="240"/>
      <w:outlineLvl w:val="0"/>
    </w:pPr>
    <w:rPr>
      <w:b/>
      <w:bCs/>
      <w:kern w:val="1"/>
      <w:sz w:val="28"/>
      <w:szCs w:val="28"/>
    </w:rPr>
  </w:style>
  <w:style w:type="paragraph" w:styleId="Nadpis20">
    <w:name w:val="heading 2"/>
    <w:basedOn w:val="Normln"/>
    <w:next w:val="Normln"/>
    <w:link w:val="Nadpis2Char"/>
    <w:qFormat/>
    <w:rsid w:val="008454DD"/>
    <w:pPr>
      <w:keepNext/>
      <w:spacing w:before="240"/>
      <w:outlineLvl w:val="1"/>
    </w:pPr>
    <w:rPr>
      <w:b/>
      <w:bCs/>
      <w:i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8454DD"/>
    <w:pPr>
      <w:keepNext/>
      <w:numPr>
        <w:ilvl w:val="2"/>
        <w:numId w:val="1"/>
      </w:numPr>
      <w:spacing w:before="24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8454DD"/>
    <w:pPr>
      <w:keepNext/>
      <w:numPr>
        <w:ilvl w:val="3"/>
        <w:numId w:val="1"/>
      </w:numPr>
      <w:spacing w:before="2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8454DD"/>
    <w:pPr>
      <w:numPr>
        <w:ilvl w:val="4"/>
        <w:numId w:val="1"/>
      </w:numPr>
      <w:spacing w:before="240"/>
      <w:outlineLvl w:val="4"/>
    </w:pPr>
    <w:rPr>
      <w:rFonts w:cs="Times New Roman"/>
      <w:szCs w:val="20"/>
    </w:rPr>
  </w:style>
  <w:style w:type="paragraph" w:styleId="Nadpis6">
    <w:name w:val="heading 6"/>
    <w:basedOn w:val="Normln"/>
    <w:next w:val="Normln"/>
    <w:link w:val="Nadpis6Char"/>
    <w:qFormat/>
    <w:rsid w:val="008454DD"/>
    <w:pPr>
      <w:numPr>
        <w:ilvl w:val="5"/>
        <w:numId w:val="1"/>
      </w:numPr>
      <w:spacing w:before="240"/>
      <w:outlineLvl w:val="5"/>
    </w:pPr>
    <w:rPr>
      <w:rFonts w:cs="Times New Roman"/>
      <w:i/>
      <w:szCs w:val="20"/>
    </w:rPr>
  </w:style>
  <w:style w:type="paragraph" w:styleId="Nadpis7">
    <w:name w:val="heading 7"/>
    <w:basedOn w:val="Normln"/>
    <w:next w:val="Normln"/>
    <w:link w:val="Nadpis7Char"/>
    <w:qFormat/>
    <w:rsid w:val="008454DD"/>
    <w:pPr>
      <w:numPr>
        <w:ilvl w:val="6"/>
        <w:numId w:val="1"/>
      </w:numPr>
      <w:spacing w:before="240"/>
      <w:outlineLvl w:val="6"/>
    </w:pPr>
    <w:rPr>
      <w:rFonts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8454DD"/>
    <w:pPr>
      <w:numPr>
        <w:ilvl w:val="7"/>
        <w:numId w:val="1"/>
      </w:numPr>
      <w:spacing w:before="240"/>
      <w:outlineLvl w:val="7"/>
    </w:pPr>
    <w:rPr>
      <w:rFonts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8454DD"/>
    <w:pPr>
      <w:numPr>
        <w:ilvl w:val="8"/>
        <w:numId w:val="1"/>
      </w:numPr>
      <w:spacing w:before="240"/>
      <w:outlineLvl w:val="8"/>
    </w:pPr>
    <w:rPr>
      <w:rFonts w:cs="Times New Roman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D200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BD2008"/>
  </w:style>
  <w:style w:type="paragraph" w:styleId="Zpat">
    <w:name w:val="footer"/>
    <w:basedOn w:val="Normln"/>
    <w:link w:val="ZpatChar"/>
    <w:unhideWhenUsed/>
    <w:rsid w:val="00BD200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BD2008"/>
  </w:style>
  <w:style w:type="paragraph" w:customStyle="1" w:styleId="Odstavec">
    <w:name w:val="Odstavec"/>
    <w:basedOn w:val="Normln"/>
    <w:qFormat/>
    <w:rsid w:val="00A22584"/>
  </w:style>
  <w:style w:type="paragraph" w:styleId="Podpis">
    <w:name w:val="Signature"/>
    <w:basedOn w:val="Normln"/>
    <w:link w:val="PodpisChar"/>
    <w:rsid w:val="00A22584"/>
    <w:pPr>
      <w:widowControl w:val="0"/>
      <w:spacing w:after="0"/>
      <w:ind w:left="4252"/>
    </w:pPr>
    <w:rPr>
      <w:rFonts w:eastAsia="Lucida Sans Unicode" w:cs="Mangal"/>
      <w:kern w:val="1"/>
      <w:sz w:val="24"/>
      <w:szCs w:val="20"/>
      <w:lang w:eastAsia="hi-IN" w:bidi="hi-IN"/>
    </w:rPr>
  </w:style>
  <w:style w:type="character" w:customStyle="1" w:styleId="PodpisChar">
    <w:name w:val="Podpis Char"/>
    <w:basedOn w:val="Standardnpsmoodstavce"/>
    <w:link w:val="Podpis"/>
    <w:rsid w:val="00A22584"/>
    <w:rPr>
      <w:rFonts w:ascii="Arial" w:eastAsia="Lucida Sans Unicode" w:hAnsi="Arial" w:cs="Mangal"/>
      <w:kern w:val="1"/>
      <w:sz w:val="24"/>
      <w:szCs w:val="20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8454DD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0"/>
    <w:rsid w:val="008454DD"/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rsid w:val="008454DD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8454DD"/>
    <w:rPr>
      <w:rFonts w:ascii="Arial" w:eastAsia="Times New Roman" w:hAnsi="Arial" w:cs="Arial"/>
      <w:b/>
      <w:bCs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454DD"/>
    <w:rPr>
      <w:rFonts w:ascii="Arial" w:eastAsia="Times New Roman" w:hAnsi="Arial" w:cs="Times New Roman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8454DD"/>
    <w:rPr>
      <w:rFonts w:ascii="Arial" w:eastAsia="Times New Roman" w:hAnsi="Arial" w:cs="Times New Roman"/>
      <w:i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8454DD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dpis8Char">
    <w:name w:val="Nadpis 8 Char"/>
    <w:basedOn w:val="Standardnpsmoodstavce"/>
    <w:link w:val="Nadpis8"/>
    <w:rsid w:val="008454DD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rsid w:val="008454DD"/>
    <w:rPr>
      <w:rFonts w:ascii="Arial" w:eastAsia="Times New Roman" w:hAnsi="Arial" w:cs="Times New Roman"/>
      <w:i/>
      <w:sz w:val="18"/>
      <w:szCs w:val="20"/>
      <w:lang w:eastAsia="ar-SA"/>
    </w:rPr>
  </w:style>
  <w:style w:type="character" w:customStyle="1" w:styleId="WW8Num4z0">
    <w:name w:val="WW8Num4z0"/>
    <w:rsid w:val="008454DD"/>
    <w:rPr>
      <w:rFonts w:ascii="Arial" w:eastAsia="Times New Roman" w:hAnsi="Arial" w:cs="Arial"/>
    </w:rPr>
  </w:style>
  <w:style w:type="character" w:customStyle="1" w:styleId="WW8Num5z0">
    <w:name w:val="WW8Num5z0"/>
    <w:rsid w:val="008454DD"/>
    <w:rPr>
      <w:rFonts w:ascii="Arial" w:hAnsi="Arial" w:cs="Arial"/>
    </w:rPr>
  </w:style>
  <w:style w:type="character" w:customStyle="1" w:styleId="WW8Num6z0">
    <w:name w:val="WW8Num6z0"/>
    <w:rsid w:val="008454DD"/>
    <w:rPr>
      <w:rFonts w:ascii="Arial" w:eastAsia="Times New Roman" w:hAnsi="Arial" w:cs="Arial"/>
    </w:rPr>
  </w:style>
  <w:style w:type="character" w:customStyle="1" w:styleId="WW8Num8z0">
    <w:name w:val="WW8Num8z0"/>
    <w:rsid w:val="008454DD"/>
    <w:rPr>
      <w:rFonts w:ascii="Arial" w:eastAsia="Times New Roman" w:hAnsi="Arial" w:cs="Arial"/>
    </w:rPr>
  </w:style>
  <w:style w:type="character" w:customStyle="1" w:styleId="Absatz-Standardschriftart">
    <w:name w:val="Absatz-Standardschriftart"/>
    <w:rsid w:val="008454DD"/>
  </w:style>
  <w:style w:type="character" w:customStyle="1" w:styleId="WW-Absatz-Standardschriftart">
    <w:name w:val="WW-Absatz-Standardschriftart"/>
    <w:rsid w:val="008454DD"/>
  </w:style>
  <w:style w:type="character" w:customStyle="1" w:styleId="WW8Num4z1">
    <w:name w:val="WW8Num4z1"/>
    <w:rsid w:val="008454DD"/>
    <w:rPr>
      <w:rFonts w:ascii="Courier New" w:hAnsi="Courier New" w:cs="Courier New"/>
    </w:rPr>
  </w:style>
  <w:style w:type="character" w:customStyle="1" w:styleId="WW8Num4z2">
    <w:name w:val="WW8Num4z2"/>
    <w:rsid w:val="008454DD"/>
    <w:rPr>
      <w:rFonts w:ascii="Wingdings" w:hAnsi="Wingdings"/>
    </w:rPr>
  </w:style>
  <w:style w:type="character" w:customStyle="1" w:styleId="WW8Num4z3">
    <w:name w:val="WW8Num4z3"/>
    <w:rsid w:val="008454DD"/>
    <w:rPr>
      <w:rFonts w:ascii="Symbol" w:hAnsi="Symbol"/>
    </w:rPr>
  </w:style>
  <w:style w:type="character" w:customStyle="1" w:styleId="WW8Num6z1">
    <w:name w:val="WW8Num6z1"/>
    <w:rsid w:val="008454DD"/>
    <w:rPr>
      <w:rFonts w:ascii="Courier New" w:hAnsi="Courier New" w:cs="Courier New"/>
    </w:rPr>
  </w:style>
  <w:style w:type="character" w:customStyle="1" w:styleId="WW8Num6z2">
    <w:name w:val="WW8Num6z2"/>
    <w:rsid w:val="008454DD"/>
    <w:rPr>
      <w:rFonts w:ascii="Wingdings" w:hAnsi="Wingdings"/>
    </w:rPr>
  </w:style>
  <w:style w:type="character" w:customStyle="1" w:styleId="WW8Num6z3">
    <w:name w:val="WW8Num6z3"/>
    <w:rsid w:val="008454DD"/>
    <w:rPr>
      <w:rFonts w:ascii="Symbol" w:hAnsi="Symbol"/>
    </w:rPr>
  </w:style>
  <w:style w:type="character" w:customStyle="1" w:styleId="WW8Num8z1">
    <w:name w:val="WW8Num8z1"/>
    <w:rsid w:val="008454DD"/>
    <w:rPr>
      <w:rFonts w:ascii="Courier New" w:hAnsi="Courier New" w:cs="Courier New"/>
    </w:rPr>
  </w:style>
  <w:style w:type="character" w:customStyle="1" w:styleId="WW8Num8z2">
    <w:name w:val="WW8Num8z2"/>
    <w:rsid w:val="008454DD"/>
    <w:rPr>
      <w:rFonts w:ascii="Wingdings" w:hAnsi="Wingdings"/>
    </w:rPr>
  </w:style>
  <w:style w:type="character" w:customStyle="1" w:styleId="WW8Num8z3">
    <w:name w:val="WW8Num8z3"/>
    <w:rsid w:val="008454DD"/>
    <w:rPr>
      <w:rFonts w:ascii="Symbol" w:hAnsi="Symbol"/>
    </w:rPr>
  </w:style>
  <w:style w:type="character" w:customStyle="1" w:styleId="WW8Num9z1">
    <w:name w:val="WW8Num9z1"/>
    <w:rsid w:val="008454DD"/>
    <w:rPr>
      <w:rFonts w:ascii="Arial" w:hAnsi="Arial"/>
      <w:sz w:val="22"/>
    </w:rPr>
  </w:style>
  <w:style w:type="character" w:customStyle="1" w:styleId="WW8Num11z0">
    <w:name w:val="WW8Num11z0"/>
    <w:rsid w:val="008454DD"/>
    <w:rPr>
      <w:rFonts w:ascii="Times New Roman" w:hAnsi="Times New Roman" w:cs="Times New Roman"/>
    </w:rPr>
  </w:style>
  <w:style w:type="character" w:customStyle="1" w:styleId="Standardnpsmoodstavce1">
    <w:name w:val="Standardní písmo odstavce1"/>
    <w:rsid w:val="008454DD"/>
  </w:style>
  <w:style w:type="character" w:customStyle="1" w:styleId="RozvrendokumentuChar">
    <w:name w:val="Rozvržení dokumentu Char"/>
    <w:rsid w:val="008454DD"/>
    <w:rPr>
      <w:rFonts w:ascii="Tahoma" w:hAnsi="Tahoma" w:cs="Tahoma"/>
      <w:lang w:val="cs-CZ" w:eastAsia="ar-SA" w:bidi="ar-SA"/>
    </w:rPr>
  </w:style>
  <w:style w:type="character" w:styleId="Hypertextovodkaz">
    <w:name w:val="Hyperlink"/>
    <w:uiPriority w:val="99"/>
    <w:rsid w:val="008454DD"/>
    <w:rPr>
      <w:color w:val="0000FF"/>
      <w:u w:val="single"/>
    </w:rPr>
  </w:style>
  <w:style w:type="character" w:customStyle="1" w:styleId="OdstavecChar">
    <w:name w:val="Odstavec Char"/>
    <w:rsid w:val="008454DD"/>
    <w:rPr>
      <w:rFonts w:ascii="Arial" w:hAnsi="Arial" w:cs="Arial"/>
      <w:sz w:val="22"/>
      <w:szCs w:val="22"/>
      <w:lang w:val="cs-CZ" w:eastAsia="ar-SA" w:bidi="ar-SA"/>
    </w:rPr>
  </w:style>
  <w:style w:type="character" w:customStyle="1" w:styleId="PokraovnbleChar">
    <w:name w:val="Pokračování blíže Char"/>
    <w:rsid w:val="008454DD"/>
    <w:rPr>
      <w:rFonts w:ascii="Arial" w:hAnsi="Arial" w:cs="Arial"/>
      <w:sz w:val="22"/>
      <w:szCs w:val="22"/>
      <w:lang w:val="cs-CZ" w:eastAsia="ar-SA" w:bidi="ar-SA"/>
    </w:rPr>
  </w:style>
  <w:style w:type="character" w:customStyle="1" w:styleId="UpozornnChar">
    <w:name w:val="Upozornění Char"/>
    <w:rsid w:val="008454DD"/>
    <w:rPr>
      <w:rFonts w:ascii="Arial" w:hAnsi="Arial" w:cs="Arial"/>
      <w:b/>
      <w:bCs/>
      <w:sz w:val="22"/>
      <w:szCs w:val="22"/>
      <w:lang w:val="cs-CZ" w:eastAsia="ar-SA" w:bidi="ar-SA"/>
    </w:rPr>
  </w:style>
  <w:style w:type="character" w:customStyle="1" w:styleId="ZkladntextodsazenChar">
    <w:name w:val="Základní text odsazený Char"/>
    <w:rsid w:val="008454DD"/>
    <w:rPr>
      <w:position w:val="6"/>
      <w:sz w:val="22"/>
      <w:lang w:val="cs-CZ" w:eastAsia="ar-SA" w:bidi="ar-SA"/>
    </w:rPr>
  </w:style>
  <w:style w:type="character" w:customStyle="1" w:styleId="TextpoznpodarouChar">
    <w:name w:val="Text pozn. pod čarou Char"/>
    <w:rsid w:val="008454DD"/>
    <w:rPr>
      <w:rFonts w:ascii="Arial" w:hAnsi="Arial"/>
      <w:lang w:val="cs-CZ" w:eastAsia="ar-SA" w:bidi="ar-SA"/>
    </w:rPr>
  </w:style>
  <w:style w:type="character" w:customStyle="1" w:styleId="Zkladntextodsazen3Char">
    <w:name w:val="Základní text odsazený 3 Char"/>
    <w:rsid w:val="008454DD"/>
    <w:rPr>
      <w:rFonts w:ascii="Arial" w:hAnsi="Arial" w:cs="Arial"/>
      <w:sz w:val="16"/>
      <w:szCs w:val="16"/>
      <w:lang w:val="cs-CZ" w:eastAsia="ar-SA" w:bidi="ar-SA"/>
    </w:rPr>
  </w:style>
  <w:style w:type="character" w:customStyle="1" w:styleId="StylNadpis3TimesNewRomandkovn15dkuChar">
    <w:name w:val="Styl Nadpis 3 + Times New Roman Řádkování:  15 řádku Char"/>
    <w:basedOn w:val="Nadpis3Char"/>
    <w:rsid w:val="008454DD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Zkladntextodsazen2Char">
    <w:name w:val="Základní text odsazený 2 Char"/>
    <w:rsid w:val="008454DD"/>
    <w:rPr>
      <w:rFonts w:ascii="Arial" w:hAnsi="Arial" w:cs="Arial"/>
      <w:sz w:val="22"/>
      <w:szCs w:val="22"/>
      <w:lang w:val="cs-CZ" w:eastAsia="ar-SA" w:bidi="ar-SA"/>
    </w:rPr>
  </w:style>
  <w:style w:type="character" w:customStyle="1" w:styleId="TextbublinyChar">
    <w:name w:val="Text bubliny Char"/>
    <w:rsid w:val="008454DD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1"/>
    <w:rsid w:val="008454DD"/>
  </w:style>
  <w:style w:type="character" w:customStyle="1" w:styleId="Zkladntext2Char">
    <w:name w:val="Základní text 2 Char"/>
    <w:rsid w:val="008454DD"/>
    <w:rPr>
      <w:rFonts w:ascii="Arial" w:hAnsi="Arial"/>
      <w:sz w:val="22"/>
      <w:szCs w:val="22"/>
    </w:rPr>
  </w:style>
  <w:style w:type="character" w:customStyle="1" w:styleId="ZkladntextChar">
    <w:name w:val="Základní text Char"/>
    <w:rsid w:val="008454DD"/>
    <w:rPr>
      <w:rFonts w:ascii="Arial" w:hAnsi="Arial" w:cs="Arial"/>
      <w:sz w:val="22"/>
      <w:szCs w:val="22"/>
    </w:rPr>
  </w:style>
  <w:style w:type="character" w:customStyle="1" w:styleId="NzevChar">
    <w:name w:val="Název Char"/>
    <w:rsid w:val="008454DD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Sledovanodkaz">
    <w:name w:val="FollowedHyperlink"/>
    <w:rsid w:val="008454DD"/>
    <w:rPr>
      <w:color w:val="800080"/>
      <w:u w:val="single"/>
    </w:rPr>
  </w:style>
  <w:style w:type="character" w:customStyle="1" w:styleId="ProsttextChar">
    <w:name w:val="Prostý text Char"/>
    <w:link w:val="Prosttext"/>
    <w:rsid w:val="008454DD"/>
    <w:rPr>
      <w:rFonts w:ascii="Consolas" w:eastAsia="Calibri" w:hAnsi="Consolas" w:cs="Times New Roman"/>
      <w:sz w:val="21"/>
      <w:szCs w:val="21"/>
    </w:rPr>
  </w:style>
  <w:style w:type="character" w:styleId="Siln">
    <w:name w:val="Strong"/>
    <w:qFormat/>
    <w:rsid w:val="008454DD"/>
    <w:rPr>
      <w:b/>
      <w:bCs/>
    </w:rPr>
  </w:style>
  <w:style w:type="character" w:customStyle="1" w:styleId="atextzpr1odstChar">
    <w:name w:val="a_text_zpr_1odst Char"/>
    <w:rsid w:val="008454DD"/>
    <w:rPr>
      <w:sz w:val="24"/>
    </w:rPr>
  </w:style>
  <w:style w:type="character" w:customStyle="1" w:styleId="Odrky">
    <w:name w:val="Odrážky"/>
    <w:rsid w:val="008454DD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8454DD"/>
    <w:pPr>
      <w:keepNext/>
      <w:spacing w:before="240"/>
    </w:pPr>
    <w:rPr>
      <w:rFonts w:eastAsia="SimSun" w:cs="Tahoma"/>
      <w:sz w:val="28"/>
      <w:szCs w:val="28"/>
    </w:rPr>
  </w:style>
  <w:style w:type="paragraph" w:styleId="Zkladntext">
    <w:name w:val="Body Text"/>
    <w:basedOn w:val="Normln"/>
    <w:link w:val="ZkladntextChar1"/>
    <w:rsid w:val="008454DD"/>
  </w:style>
  <w:style w:type="character" w:customStyle="1" w:styleId="ZkladntextChar1">
    <w:name w:val="Základní text Char1"/>
    <w:basedOn w:val="Standardnpsmoodstavce"/>
    <w:link w:val="Zkladntext"/>
    <w:rsid w:val="008454DD"/>
    <w:rPr>
      <w:rFonts w:ascii="Arial" w:eastAsia="Times New Roman" w:hAnsi="Arial" w:cs="Arial"/>
      <w:lang w:eastAsia="ar-SA"/>
    </w:rPr>
  </w:style>
  <w:style w:type="paragraph" w:styleId="Seznam">
    <w:name w:val="List"/>
    <w:basedOn w:val="Zkladntext"/>
    <w:rsid w:val="008454DD"/>
    <w:rPr>
      <w:rFonts w:cs="Tahoma"/>
    </w:rPr>
  </w:style>
  <w:style w:type="paragraph" w:customStyle="1" w:styleId="Popisek">
    <w:name w:val="Popisek"/>
    <w:basedOn w:val="Normln"/>
    <w:rsid w:val="008454DD"/>
    <w:pPr>
      <w:suppressLineNumbers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8454DD"/>
    <w:pPr>
      <w:suppressLineNumbers/>
    </w:pPr>
    <w:rPr>
      <w:rFonts w:cs="Tahoma"/>
    </w:rPr>
  </w:style>
  <w:style w:type="paragraph" w:customStyle="1" w:styleId="Rozvrendokumentu1">
    <w:name w:val="Rozvržení dokumentu1"/>
    <w:basedOn w:val="Normln"/>
    <w:rsid w:val="008454D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abulka">
    <w:name w:val="Tabulka"/>
    <w:basedOn w:val="Normln"/>
    <w:rsid w:val="008454DD"/>
    <w:pPr>
      <w:jc w:val="center"/>
    </w:pPr>
    <w:rPr>
      <w:i/>
      <w:iCs/>
      <w:sz w:val="20"/>
      <w:szCs w:val="20"/>
    </w:rPr>
  </w:style>
  <w:style w:type="paragraph" w:customStyle="1" w:styleId="Obrzek">
    <w:name w:val="Obrázek"/>
    <w:basedOn w:val="Normln"/>
    <w:rsid w:val="008454DD"/>
    <w:pPr>
      <w:jc w:val="center"/>
    </w:pPr>
    <w:rPr>
      <w:sz w:val="20"/>
      <w:szCs w:val="20"/>
    </w:rPr>
  </w:style>
  <w:style w:type="paragraph" w:customStyle="1" w:styleId="NormlnTun">
    <w:name w:val="Normální Tučné"/>
    <w:basedOn w:val="Normln"/>
    <w:rsid w:val="008454DD"/>
    <w:rPr>
      <w:b/>
      <w:bCs/>
    </w:rPr>
  </w:style>
  <w:style w:type="paragraph" w:customStyle="1" w:styleId="NormlnTunKurzva">
    <w:name w:val="Normální Tučné Kurzíva"/>
    <w:basedOn w:val="NormlnTun"/>
    <w:rsid w:val="008454DD"/>
  </w:style>
  <w:style w:type="paragraph" w:customStyle="1" w:styleId="Pokraovnvplce">
    <w:name w:val="Pokračování v půlce"/>
    <w:basedOn w:val="Normln"/>
    <w:rsid w:val="008454DD"/>
    <w:pPr>
      <w:ind w:left="5103" w:hanging="5103"/>
    </w:pPr>
  </w:style>
  <w:style w:type="paragraph" w:styleId="Obsah1">
    <w:name w:val="toc 1"/>
    <w:basedOn w:val="Normln"/>
    <w:next w:val="Normln"/>
    <w:uiPriority w:val="39"/>
    <w:rsid w:val="008454DD"/>
    <w:pPr>
      <w:spacing w:line="360" w:lineRule="auto"/>
      <w:ind w:right="848"/>
    </w:pPr>
    <w:rPr>
      <w:b/>
      <w:bCs/>
      <w:caps/>
    </w:rPr>
  </w:style>
  <w:style w:type="paragraph" w:styleId="Obsah2">
    <w:name w:val="toc 2"/>
    <w:basedOn w:val="Normln"/>
    <w:next w:val="Normln"/>
    <w:uiPriority w:val="39"/>
    <w:rsid w:val="008454DD"/>
    <w:pPr>
      <w:spacing w:after="0"/>
      <w:ind w:left="200"/>
    </w:pPr>
  </w:style>
  <w:style w:type="paragraph" w:customStyle="1" w:styleId="Pokraovnble">
    <w:name w:val="Pokračování blíže"/>
    <w:basedOn w:val="Normln"/>
    <w:rsid w:val="008454DD"/>
    <w:pPr>
      <w:ind w:left="3402" w:hanging="2834"/>
    </w:pPr>
  </w:style>
  <w:style w:type="paragraph" w:customStyle="1" w:styleId="Upozornn">
    <w:name w:val="Upozornění"/>
    <w:basedOn w:val="Odstavec"/>
    <w:rsid w:val="008454DD"/>
    <w:pPr>
      <w:ind w:firstLine="0"/>
      <w:jc w:val="center"/>
    </w:pPr>
    <w:rPr>
      <w:b/>
      <w:bCs/>
    </w:rPr>
  </w:style>
  <w:style w:type="paragraph" w:customStyle="1" w:styleId="Normlntun0">
    <w:name w:val="Normální tučné"/>
    <w:basedOn w:val="Normln"/>
    <w:rsid w:val="008454DD"/>
    <w:rPr>
      <w:b/>
      <w:bCs/>
    </w:rPr>
  </w:style>
  <w:style w:type="paragraph" w:customStyle="1" w:styleId="StylTimesNewRomanPrvndek104cmdkovn15dku">
    <w:name w:val="Styl Times New Roman První řádek:  104 cm Řádkování:  15 řádku"/>
    <w:basedOn w:val="Normln"/>
    <w:rsid w:val="008454DD"/>
    <w:pPr>
      <w:spacing w:after="0" w:line="360" w:lineRule="auto"/>
      <w:ind w:left="851" w:firstLine="590"/>
    </w:pPr>
    <w:rPr>
      <w:rFonts w:ascii="Times New Roman" w:hAnsi="Times New Roman" w:cs="Times New Roman"/>
      <w:szCs w:val="20"/>
    </w:rPr>
  </w:style>
  <w:style w:type="paragraph" w:styleId="Zkladntextodsazen">
    <w:name w:val="Body Text Indent"/>
    <w:basedOn w:val="Normln"/>
    <w:link w:val="ZkladntextodsazenChar1"/>
    <w:rsid w:val="008454DD"/>
    <w:pPr>
      <w:spacing w:after="0"/>
      <w:ind w:firstLine="142"/>
    </w:pPr>
    <w:rPr>
      <w:rFonts w:ascii="Times New Roman" w:hAnsi="Times New Roman" w:cs="Times New Roman"/>
      <w:position w:val="6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8454DD"/>
    <w:rPr>
      <w:rFonts w:ascii="Times New Roman" w:eastAsia="Times New Roman" w:hAnsi="Times New Roman" w:cs="Times New Roman"/>
      <w:position w:val="6"/>
      <w:szCs w:val="20"/>
      <w:lang w:eastAsia="ar-SA"/>
    </w:rPr>
  </w:style>
  <w:style w:type="paragraph" w:customStyle="1" w:styleId="Znaka2">
    <w:name w:val="Značka 2"/>
    <w:basedOn w:val="Normln"/>
    <w:rsid w:val="008454DD"/>
    <w:pPr>
      <w:numPr>
        <w:numId w:val="6"/>
      </w:numPr>
      <w:tabs>
        <w:tab w:val="left" w:pos="284"/>
      </w:tabs>
      <w:ind w:left="568" w:hanging="284"/>
    </w:pPr>
    <w:rPr>
      <w:rFonts w:ascii="Times New Roman" w:hAnsi="Times New Roman" w:cs="Times New Roman"/>
      <w:color w:val="000000"/>
      <w:sz w:val="24"/>
      <w:szCs w:val="20"/>
    </w:rPr>
  </w:style>
  <w:style w:type="paragraph" w:styleId="Textpoznpodarou">
    <w:name w:val="footnote text"/>
    <w:basedOn w:val="Normln"/>
    <w:link w:val="TextpoznpodarouChar1"/>
    <w:rsid w:val="008454DD"/>
    <w:pPr>
      <w:ind w:left="851"/>
    </w:pPr>
    <w:rPr>
      <w:rFonts w:cs="Times New Roman"/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rsid w:val="008454DD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Zkladntextodsazen31">
    <w:name w:val="Základní text odsazený 31"/>
    <w:basedOn w:val="Normln"/>
    <w:rsid w:val="008454DD"/>
    <w:pPr>
      <w:ind w:left="283"/>
    </w:pPr>
    <w:rPr>
      <w:sz w:val="16"/>
      <w:szCs w:val="16"/>
    </w:rPr>
  </w:style>
  <w:style w:type="paragraph" w:customStyle="1" w:styleId="StylNadpis3TimesNewRomandkovn15dku">
    <w:name w:val="Styl Nadpis 3 + Times New Roman Řádkování:  15 řádku"/>
    <w:basedOn w:val="Nadpis3"/>
    <w:rsid w:val="008454DD"/>
    <w:pPr>
      <w:numPr>
        <w:ilvl w:val="0"/>
        <w:numId w:val="0"/>
      </w:numPr>
      <w:spacing w:before="0" w:line="360" w:lineRule="auto"/>
      <w:ind w:left="851" w:hanging="851"/>
    </w:pPr>
    <w:rPr>
      <w:rFonts w:ascii="Times New Roman" w:hAnsi="Times New Roman" w:cs="Times New Roman"/>
      <w:szCs w:val="20"/>
    </w:rPr>
  </w:style>
  <w:style w:type="paragraph" w:customStyle="1" w:styleId="Zkladntextodsazen21">
    <w:name w:val="Základní text odsazený 21"/>
    <w:basedOn w:val="Normln"/>
    <w:rsid w:val="008454DD"/>
    <w:pPr>
      <w:spacing w:line="480" w:lineRule="auto"/>
      <w:ind w:left="283"/>
    </w:pPr>
  </w:style>
  <w:style w:type="paragraph" w:customStyle="1" w:styleId="TPOOdstavec">
    <w:name w:val="TPO Odstavec"/>
    <w:basedOn w:val="Normln"/>
    <w:link w:val="TPOOdstavecChar"/>
    <w:qFormat/>
    <w:rsid w:val="008454DD"/>
    <w:pPr>
      <w:overflowPunct w:val="0"/>
      <w:autoSpaceDE w:val="0"/>
      <w:spacing w:after="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slovanseznam1">
    <w:name w:val="Číslovaný seznam1"/>
    <w:basedOn w:val="Normln"/>
    <w:rsid w:val="008454DD"/>
    <w:pPr>
      <w:numPr>
        <w:numId w:val="3"/>
      </w:numPr>
    </w:pPr>
  </w:style>
  <w:style w:type="paragraph" w:customStyle="1" w:styleId="slovanseznam21">
    <w:name w:val="Číslovaný seznam 21"/>
    <w:basedOn w:val="Normln"/>
    <w:rsid w:val="008454DD"/>
    <w:pPr>
      <w:numPr>
        <w:numId w:val="2"/>
      </w:numPr>
    </w:pPr>
  </w:style>
  <w:style w:type="paragraph" w:styleId="Textbubliny">
    <w:name w:val="Balloon Text"/>
    <w:basedOn w:val="Normln"/>
    <w:link w:val="TextbublinyChar1"/>
    <w:rsid w:val="008454DD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rsid w:val="008454DD"/>
    <w:rPr>
      <w:rFonts w:ascii="Tahoma" w:eastAsia="Times New Roman" w:hAnsi="Tahoma" w:cs="Tahoma"/>
      <w:sz w:val="16"/>
      <w:szCs w:val="16"/>
      <w:lang w:eastAsia="ar-SA"/>
    </w:rPr>
  </w:style>
  <w:style w:type="paragraph" w:styleId="Obsah3">
    <w:name w:val="toc 3"/>
    <w:basedOn w:val="Normln"/>
    <w:next w:val="Normln"/>
    <w:rsid w:val="008454DD"/>
    <w:pPr>
      <w:ind w:left="400"/>
    </w:pPr>
    <w:rPr>
      <w:rFonts w:cs="Times New Roman"/>
      <w:bCs/>
    </w:rPr>
  </w:style>
  <w:style w:type="paragraph" w:styleId="Obsah4">
    <w:name w:val="toc 4"/>
    <w:basedOn w:val="Normln"/>
    <w:next w:val="Normln"/>
    <w:rsid w:val="008454DD"/>
    <w:pPr>
      <w:ind w:left="600"/>
    </w:pPr>
    <w:rPr>
      <w:rFonts w:cs="Times New Roman"/>
      <w:bCs/>
    </w:rPr>
  </w:style>
  <w:style w:type="paragraph" w:styleId="Obsah5">
    <w:name w:val="toc 5"/>
    <w:basedOn w:val="Normln"/>
    <w:next w:val="Normln"/>
    <w:rsid w:val="008454DD"/>
    <w:pPr>
      <w:ind w:left="800"/>
    </w:pPr>
    <w:rPr>
      <w:rFonts w:cs="Times New Roman"/>
      <w:bCs/>
    </w:rPr>
  </w:style>
  <w:style w:type="paragraph" w:styleId="Obsah6">
    <w:name w:val="toc 6"/>
    <w:basedOn w:val="Normln"/>
    <w:next w:val="Normln"/>
    <w:rsid w:val="008454DD"/>
    <w:pPr>
      <w:ind w:left="1000"/>
    </w:pPr>
    <w:rPr>
      <w:rFonts w:cs="Times New Roman"/>
      <w:bCs/>
    </w:rPr>
  </w:style>
  <w:style w:type="paragraph" w:styleId="Obsah7">
    <w:name w:val="toc 7"/>
    <w:basedOn w:val="Normln"/>
    <w:next w:val="Normln"/>
    <w:rsid w:val="008454DD"/>
    <w:pPr>
      <w:ind w:left="1200"/>
    </w:pPr>
    <w:rPr>
      <w:rFonts w:cs="Times New Roman"/>
      <w:bCs/>
    </w:rPr>
  </w:style>
  <w:style w:type="paragraph" w:styleId="Obsah8">
    <w:name w:val="toc 8"/>
    <w:basedOn w:val="Normln"/>
    <w:next w:val="Normln"/>
    <w:rsid w:val="008454DD"/>
    <w:pPr>
      <w:ind w:left="1400"/>
    </w:pPr>
    <w:rPr>
      <w:rFonts w:cs="Times New Roman"/>
      <w:bCs/>
    </w:rPr>
  </w:style>
  <w:style w:type="paragraph" w:styleId="Obsah9">
    <w:name w:val="toc 9"/>
    <w:basedOn w:val="Normln"/>
    <w:next w:val="Normln"/>
    <w:rsid w:val="008454DD"/>
    <w:pPr>
      <w:ind w:left="1600"/>
    </w:pPr>
    <w:rPr>
      <w:rFonts w:cs="Times New Roman"/>
      <w:bCs/>
    </w:rPr>
  </w:style>
  <w:style w:type="paragraph" w:customStyle="1" w:styleId="Odrkymal">
    <w:name w:val="Odrážky malé"/>
    <w:basedOn w:val="Normln"/>
    <w:rsid w:val="008454DD"/>
    <w:pPr>
      <w:numPr>
        <w:numId w:val="4"/>
      </w:numPr>
    </w:pPr>
  </w:style>
  <w:style w:type="paragraph" w:customStyle="1" w:styleId="abc">
    <w:name w:val="abc"/>
    <w:basedOn w:val="Normln"/>
    <w:rsid w:val="008454DD"/>
    <w:rPr>
      <w:rFonts w:cs="Times New Roman"/>
    </w:rPr>
  </w:style>
  <w:style w:type="paragraph" w:customStyle="1" w:styleId="Zkladntext22">
    <w:name w:val="Základní text 22"/>
    <w:basedOn w:val="Normln"/>
    <w:rsid w:val="008454DD"/>
    <w:pPr>
      <w:spacing w:line="480" w:lineRule="auto"/>
    </w:pPr>
    <w:rPr>
      <w:rFonts w:cs="Times New Roman"/>
    </w:rPr>
  </w:style>
  <w:style w:type="paragraph" w:styleId="Nzev">
    <w:name w:val="Title"/>
    <w:basedOn w:val="Normln"/>
    <w:next w:val="Normln"/>
    <w:link w:val="NzevChar1"/>
    <w:qFormat/>
    <w:rsid w:val="008454DD"/>
    <w:pPr>
      <w:spacing w:before="240" w:after="60"/>
      <w:jc w:val="center"/>
    </w:pPr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zevChar1">
    <w:name w:val="Název Char1"/>
    <w:basedOn w:val="Standardnpsmoodstavce"/>
    <w:link w:val="Nzev"/>
    <w:rsid w:val="008454DD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paragraph" w:styleId="Podtitul">
    <w:name w:val="Subtitle"/>
    <w:basedOn w:val="Nadpis"/>
    <w:next w:val="Zkladntext"/>
    <w:link w:val="PodtitulChar"/>
    <w:qFormat/>
    <w:rsid w:val="008454DD"/>
    <w:pPr>
      <w:jc w:val="center"/>
    </w:pPr>
    <w:rPr>
      <w:i/>
      <w:iCs/>
    </w:rPr>
  </w:style>
  <w:style w:type="character" w:customStyle="1" w:styleId="PodtitulChar">
    <w:name w:val="Podtitul Char"/>
    <w:basedOn w:val="Standardnpsmoodstavce"/>
    <w:link w:val="Podtitul"/>
    <w:rsid w:val="008454DD"/>
    <w:rPr>
      <w:rFonts w:ascii="Arial" w:eastAsia="SimSun" w:hAnsi="Arial" w:cs="Tahoma"/>
      <w:i/>
      <w:iCs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8454DD"/>
    <w:pPr>
      <w:keepLines/>
      <w:spacing w:before="480" w:after="0" w:line="276" w:lineRule="auto"/>
    </w:pPr>
    <w:rPr>
      <w:rFonts w:ascii="Cambria" w:hAnsi="Cambria" w:cs="Times New Roman"/>
      <w:color w:val="365F91"/>
    </w:rPr>
  </w:style>
  <w:style w:type="paragraph" w:customStyle="1" w:styleId="font5">
    <w:name w:val="font5"/>
    <w:basedOn w:val="Normln"/>
    <w:rsid w:val="008454DD"/>
    <w:pPr>
      <w:spacing w:before="280" w:after="280"/>
    </w:pPr>
    <w:rPr>
      <w:rFonts w:cs="Times New Roman"/>
      <w:sz w:val="20"/>
      <w:szCs w:val="20"/>
    </w:rPr>
  </w:style>
  <w:style w:type="paragraph" w:customStyle="1" w:styleId="xl65">
    <w:name w:val="xl65"/>
    <w:basedOn w:val="Normln"/>
    <w:rsid w:val="008454DD"/>
    <w:pPr>
      <w:spacing w:before="280" w:after="280"/>
    </w:pPr>
    <w:rPr>
      <w:rFonts w:cs="Times New Roman"/>
      <w:sz w:val="24"/>
      <w:szCs w:val="24"/>
    </w:rPr>
  </w:style>
  <w:style w:type="paragraph" w:customStyle="1" w:styleId="xl67">
    <w:name w:val="xl67"/>
    <w:basedOn w:val="Normln"/>
    <w:rsid w:val="008454DD"/>
    <w:pPr>
      <w:spacing w:before="280" w:after="280"/>
    </w:pPr>
    <w:rPr>
      <w:rFonts w:cs="Times New Roman"/>
      <w:b/>
      <w:bCs/>
      <w:sz w:val="36"/>
      <w:szCs w:val="36"/>
    </w:rPr>
  </w:style>
  <w:style w:type="paragraph" w:customStyle="1" w:styleId="xl68">
    <w:name w:val="xl68"/>
    <w:basedOn w:val="Normln"/>
    <w:rsid w:val="008454DD"/>
    <w:pPr>
      <w:spacing w:before="280" w:after="280"/>
    </w:pPr>
    <w:rPr>
      <w:rFonts w:cs="Times New Roman"/>
      <w:b/>
      <w:bCs/>
      <w:sz w:val="24"/>
      <w:szCs w:val="24"/>
    </w:rPr>
  </w:style>
  <w:style w:type="paragraph" w:customStyle="1" w:styleId="xl69">
    <w:name w:val="xl69"/>
    <w:basedOn w:val="Normln"/>
    <w:rsid w:val="008454DD"/>
    <w:pPr>
      <w:spacing w:before="280" w:after="28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ln"/>
    <w:rsid w:val="008454DD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Normln"/>
    <w:rsid w:val="008454DD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ln"/>
    <w:rsid w:val="008454DD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Normln"/>
    <w:rsid w:val="008454DD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Normln"/>
    <w:rsid w:val="008454DD"/>
    <w:pPr>
      <w:shd w:val="clear" w:color="auto" w:fill="CCFFFF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Normln"/>
    <w:rsid w:val="008454DD"/>
    <w:pPr>
      <w:shd w:val="clear" w:color="auto" w:fill="CCFFCC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Normln"/>
    <w:rsid w:val="008454DD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Normln"/>
    <w:rsid w:val="008454DD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Normln"/>
    <w:rsid w:val="008454DD"/>
    <w:pPr>
      <w:spacing w:before="280" w:after="280"/>
    </w:pPr>
    <w:rPr>
      <w:rFonts w:cs="Times New Roman"/>
      <w:sz w:val="24"/>
      <w:szCs w:val="24"/>
    </w:rPr>
  </w:style>
  <w:style w:type="paragraph" w:customStyle="1" w:styleId="xl79">
    <w:name w:val="xl79"/>
    <w:basedOn w:val="Normln"/>
    <w:rsid w:val="008454DD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Normln"/>
    <w:rsid w:val="008454DD"/>
    <w:pPr>
      <w:shd w:val="clear" w:color="auto" w:fill="C0C0C0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Normln"/>
    <w:rsid w:val="008454DD"/>
    <w:pPr>
      <w:shd w:val="clear" w:color="auto" w:fill="C0C0C0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Normln"/>
    <w:rsid w:val="008454DD"/>
    <w:pPr>
      <w:shd w:val="clear" w:color="auto" w:fill="C0C0C0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Normln"/>
    <w:rsid w:val="008454DD"/>
    <w:pPr>
      <w:spacing w:before="280" w:after="280"/>
    </w:pPr>
    <w:rPr>
      <w:rFonts w:cs="Times New Roman"/>
      <w:sz w:val="24"/>
      <w:szCs w:val="24"/>
    </w:rPr>
  </w:style>
  <w:style w:type="paragraph" w:customStyle="1" w:styleId="xl84">
    <w:name w:val="xl84"/>
    <w:basedOn w:val="Normln"/>
    <w:rsid w:val="008454DD"/>
    <w:pPr>
      <w:shd w:val="clear" w:color="auto" w:fill="FFFF99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Normln"/>
    <w:rsid w:val="008454DD"/>
    <w:pPr>
      <w:shd w:val="clear" w:color="auto" w:fill="CCFFCC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Normln"/>
    <w:rsid w:val="008454DD"/>
    <w:pPr>
      <w:shd w:val="clear" w:color="auto" w:fill="C0C0C0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Normln"/>
    <w:rsid w:val="008454DD"/>
    <w:pPr>
      <w:shd w:val="clear" w:color="auto" w:fill="CCFFFF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Normln"/>
    <w:rsid w:val="008454DD"/>
    <w:pPr>
      <w:shd w:val="clear" w:color="auto" w:fill="FFFF99"/>
      <w:spacing w:before="280" w:after="280"/>
      <w:jc w:val="center"/>
    </w:pPr>
    <w:rPr>
      <w:rFonts w:ascii="Wingdings" w:hAnsi="Wingdings" w:cs="Times New Roman"/>
      <w:sz w:val="24"/>
      <w:szCs w:val="24"/>
    </w:rPr>
  </w:style>
  <w:style w:type="paragraph" w:customStyle="1" w:styleId="xl89">
    <w:name w:val="xl89"/>
    <w:basedOn w:val="Normln"/>
    <w:rsid w:val="008454DD"/>
    <w:pPr>
      <w:shd w:val="clear" w:color="auto" w:fill="C0C0C0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Normln"/>
    <w:rsid w:val="008454DD"/>
    <w:pPr>
      <w:shd w:val="clear" w:color="auto" w:fill="C0C0C0"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454DD"/>
    <w:pPr>
      <w:ind w:left="720"/>
    </w:pPr>
  </w:style>
  <w:style w:type="paragraph" w:customStyle="1" w:styleId="Prosttext1">
    <w:name w:val="Prostý text1"/>
    <w:basedOn w:val="Normln"/>
    <w:rsid w:val="008454DD"/>
    <w:pPr>
      <w:spacing w:after="0"/>
    </w:pPr>
    <w:rPr>
      <w:rFonts w:ascii="Consolas" w:eastAsia="Calibri" w:hAnsi="Consolas" w:cs="Times New Roman"/>
      <w:sz w:val="21"/>
      <w:szCs w:val="21"/>
    </w:rPr>
  </w:style>
  <w:style w:type="paragraph" w:customStyle="1" w:styleId="Zkladntext1">
    <w:name w:val="Základní text 1"/>
    <w:basedOn w:val="Normln"/>
    <w:rsid w:val="008454DD"/>
    <w:pPr>
      <w:spacing w:after="0"/>
    </w:pPr>
    <w:rPr>
      <w:rFonts w:ascii="Times New Roman" w:hAnsi="Times New Roman" w:cs="Times New Roman"/>
      <w:sz w:val="24"/>
      <w:szCs w:val="20"/>
    </w:rPr>
  </w:style>
  <w:style w:type="paragraph" w:customStyle="1" w:styleId="odstavec0">
    <w:name w:val="odstavec"/>
    <w:basedOn w:val="Normln"/>
    <w:rsid w:val="008454DD"/>
    <w:rPr>
      <w:rFonts w:eastAsia="Calibri"/>
    </w:rPr>
  </w:style>
  <w:style w:type="paragraph" w:styleId="Bezmezer">
    <w:name w:val="No Spacing"/>
    <w:qFormat/>
    <w:rsid w:val="008454DD"/>
    <w:pPr>
      <w:suppressAutoHyphens/>
      <w:spacing w:after="0" w:line="240" w:lineRule="auto"/>
    </w:pPr>
    <w:rPr>
      <w:rFonts w:ascii="Arial" w:eastAsia="Arial" w:hAnsi="Arial" w:cs="Arial"/>
      <w:lang w:eastAsia="ar-SA"/>
    </w:rPr>
  </w:style>
  <w:style w:type="paragraph" w:customStyle="1" w:styleId="PlohaNormln">
    <w:name w:val="Příloha Normální"/>
    <w:basedOn w:val="Normln"/>
    <w:rsid w:val="008454DD"/>
    <w:pPr>
      <w:spacing w:after="60"/>
    </w:pPr>
    <w:rPr>
      <w:rFonts w:cs="Times New Roman"/>
      <w:szCs w:val="20"/>
    </w:rPr>
  </w:style>
  <w:style w:type="paragraph" w:customStyle="1" w:styleId="Tun">
    <w:name w:val="Tučné"/>
    <w:basedOn w:val="Normln"/>
    <w:rsid w:val="008454DD"/>
    <w:pPr>
      <w:spacing w:after="60"/>
    </w:pPr>
    <w:rPr>
      <w:b/>
    </w:rPr>
  </w:style>
  <w:style w:type="paragraph" w:customStyle="1" w:styleId="PlohaTun">
    <w:name w:val="Příloha Tučné"/>
    <w:basedOn w:val="Tun"/>
    <w:rsid w:val="008454DD"/>
    <w:pPr>
      <w:spacing w:before="0"/>
    </w:pPr>
    <w:rPr>
      <w:rFonts w:cs="Times New Roman"/>
      <w:bCs/>
      <w:szCs w:val="20"/>
    </w:rPr>
  </w:style>
  <w:style w:type="paragraph" w:customStyle="1" w:styleId="slovn">
    <w:name w:val="Číslování"/>
    <w:basedOn w:val="Normln"/>
    <w:qFormat/>
    <w:rsid w:val="008454DD"/>
    <w:pPr>
      <w:numPr>
        <w:numId w:val="7"/>
      </w:numPr>
      <w:spacing w:after="0"/>
    </w:pPr>
    <w:rPr>
      <w:b/>
    </w:rPr>
  </w:style>
  <w:style w:type="paragraph" w:customStyle="1" w:styleId="Tabulka1">
    <w:name w:val="Tabulka_1"/>
    <w:basedOn w:val="Normln"/>
    <w:rsid w:val="008454DD"/>
    <w:pPr>
      <w:spacing w:after="60"/>
    </w:pPr>
  </w:style>
  <w:style w:type="paragraph" w:customStyle="1" w:styleId="NadpisObsah">
    <w:name w:val="Nadpis Obsah"/>
    <w:basedOn w:val="Normln"/>
    <w:rsid w:val="008454DD"/>
    <w:pPr>
      <w:spacing w:after="60"/>
    </w:pPr>
    <w:rPr>
      <w:b/>
      <w:sz w:val="24"/>
      <w:u w:val="single"/>
    </w:rPr>
  </w:style>
  <w:style w:type="paragraph" w:customStyle="1" w:styleId="Poznmka">
    <w:name w:val="Poznámka"/>
    <w:basedOn w:val="Normln"/>
    <w:rsid w:val="008454DD"/>
    <w:pPr>
      <w:spacing w:after="0"/>
      <w:ind w:firstLine="709"/>
    </w:pPr>
    <w:rPr>
      <w:b/>
      <w:i/>
    </w:rPr>
  </w:style>
  <w:style w:type="paragraph" w:customStyle="1" w:styleId="Zatek">
    <w:name w:val="Začátek"/>
    <w:basedOn w:val="Odstavec"/>
    <w:rsid w:val="008454DD"/>
    <w:pPr>
      <w:spacing w:after="0"/>
      <w:ind w:firstLine="0"/>
    </w:pPr>
  </w:style>
  <w:style w:type="paragraph" w:customStyle="1" w:styleId="Ploha">
    <w:name w:val="Příloha"/>
    <w:basedOn w:val="Nadpis1"/>
    <w:rsid w:val="008454DD"/>
    <w:pPr>
      <w:spacing w:after="240"/>
    </w:pPr>
    <w:rPr>
      <w:sz w:val="24"/>
      <w:szCs w:val="24"/>
      <w:u w:val="single"/>
    </w:rPr>
  </w:style>
  <w:style w:type="paragraph" w:customStyle="1" w:styleId="PlohaNadpis2">
    <w:name w:val="Příloha Nadpis 2"/>
    <w:basedOn w:val="Nadpis1"/>
    <w:rsid w:val="008454DD"/>
    <w:pPr>
      <w:spacing w:after="240"/>
    </w:pPr>
    <w:rPr>
      <w:sz w:val="24"/>
      <w:szCs w:val="24"/>
      <w:u w:val="single"/>
    </w:rPr>
  </w:style>
  <w:style w:type="paragraph" w:customStyle="1" w:styleId="atextzpr">
    <w:name w:val="a_text_zpr"/>
    <w:basedOn w:val="Normln"/>
    <w:rsid w:val="008454DD"/>
    <w:pPr>
      <w:spacing w:after="0"/>
    </w:pPr>
    <w:rPr>
      <w:rFonts w:ascii="Times New Roman" w:hAnsi="Times New Roman" w:cs="Times New Roman"/>
      <w:sz w:val="24"/>
      <w:szCs w:val="20"/>
    </w:rPr>
  </w:style>
  <w:style w:type="paragraph" w:customStyle="1" w:styleId="atextzpr1odst">
    <w:name w:val="a_text_zpr_1odst"/>
    <w:basedOn w:val="Normln"/>
    <w:next w:val="atextzpr"/>
    <w:rsid w:val="008454DD"/>
    <w:pPr>
      <w:spacing w:after="0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ákladní text 21"/>
    <w:basedOn w:val="Normln"/>
    <w:rsid w:val="008454DD"/>
    <w:pPr>
      <w:spacing w:after="0"/>
      <w:ind w:left="709" w:hanging="709"/>
    </w:pPr>
    <w:rPr>
      <w:rFonts w:ascii="Times New Roman" w:hAnsi="Times New Roman" w:cs="Times New Roman"/>
      <w:sz w:val="24"/>
      <w:szCs w:val="20"/>
    </w:rPr>
  </w:style>
  <w:style w:type="paragraph" w:customStyle="1" w:styleId="Plohy">
    <w:name w:val="Přílohy"/>
    <w:basedOn w:val="Normln"/>
    <w:rsid w:val="008454DD"/>
    <w:pPr>
      <w:numPr>
        <w:numId w:val="5"/>
      </w:numPr>
      <w:tabs>
        <w:tab w:val="left" w:pos="1528"/>
      </w:tabs>
      <w:spacing w:after="0"/>
    </w:pPr>
    <w:rPr>
      <w:rFonts w:cs="Times New Roman"/>
      <w:b/>
      <w:sz w:val="20"/>
      <w:szCs w:val="20"/>
    </w:rPr>
  </w:style>
  <w:style w:type="paragraph" w:customStyle="1" w:styleId="xl38">
    <w:name w:val="xl38"/>
    <w:basedOn w:val="Normln"/>
    <w:rsid w:val="008454DD"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ourier New" w:eastAsia="Arial Unicode MS" w:hAnsi="Courier New" w:cs="Courier New"/>
      <w:sz w:val="16"/>
      <w:szCs w:val="16"/>
    </w:rPr>
  </w:style>
  <w:style w:type="paragraph" w:styleId="Rejstk3">
    <w:name w:val="index 3"/>
    <w:basedOn w:val="Normln"/>
    <w:next w:val="Normln"/>
    <w:rsid w:val="008454DD"/>
    <w:pPr>
      <w:spacing w:after="0"/>
      <w:ind w:left="600" w:hanging="200"/>
    </w:pPr>
    <w:rPr>
      <w:rFonts w:ascii="Times New Roman" w:hAnsi="Times New Roman" w:cs="Times New Roman"/>
      <w:sz w:val="20"/>
      <w:szCs w:val="20"/>
    </w:rPr>
  </w:style>
  <w:style w:type="paragraph" w:customStyle="1" w:styleId="StylOdstavecPed6bZa0b">
    <w:name w:val="Styl Odstavec + Před:  6 b. Za:  0 b."/>
    <w:basedOn w:val="Odstavec"/>
    <w:rsid w:val="008454DD"/>
    <w:rPr>
      <w:rFonts w:cs="Times New Roman"/>
      <w:szCs w:val="20"/>
    </w:rPr>
  </w:style>
  <w:style w:type="paragraph" w:customStyle="1" w:styleId="Obsah10">
    <w:name w:val="Obsah 10"/>
    <w:basedOn w:val="Rejstk"/>
    <w:rsid w:val="008454DD"/>
    <w:pPr>
      <w:tabs>
        <w:tab w:val="right" w:leader="dot" w:pos="7091"/>
      </w:tabs>
      <w:ind w:left="2547"/>
    </w:pPr>
  </w:style>
  <w:style w:type="paragraph" w:customStyle="1" w:styleId="Obsahtabulky">
    <w:name w:val="Obsah tabulky"/>
    <w:basedOn w:val="Normln"/>
    <w:rsid w:val="008454DD"/>
    <w:pPr>
      <w:suppressLineNumbers/>
    </w:pPr>
  </w:style>
  <w:style w:type="paragraph" w:customStyle="1" w:styleId="Nadpistabulky">
    <w:name w:val="Nadpis tabulky"/>
    <w:basedOn w:val="Obsahtabulky"/>
    <w:rsid w:val="008454DD"/>
    <w:pPr>
      <w:jc w:val="center"/>
    </w:pPr>
    <w:rPr>
      <w:b/>
      <w:bCs/>
    </w:rPr>
  </w:style>
  <w:style w:type="paragraph" w:customStyle="1" w:styleId="StylZarovnatdoblokuPrvndek07cm">
    <w:name w:val="Styl Zarovnat do bloku První řádek:  07 cm"/>
    <w:basedOn w:val="Normln"/>
    <w:rsid w:val="008454DD"/>
    <w:pPr>
      <w:suppressAutoHyphens w:val="0"/>
      <w:spacing w:after="60"/>
      <w:ind w:firstLine="397"/>
    </w:pPr>
    <w:rPr>
      <w:rFonts w:cs="Times New Roman"/>
      <w:sz w:val="20"/>
      <w:szCs w:val="20"/>
      <w:lang w:eastAsia="cs-CZ"/>
    </w:rPr>
  </w:style>
  <w:style w:type="paragraph" w:customStyle="1" w:styleId="text">
    <w:name w:val="text"/>
    <w:basedOn w:val="Normln"/>
    <w:link w:val="textChar"/>
    <w:rsid w:val="008454DD"/>
    <w:pPr>
      <w:tabs>
        <w:tab w:val="left" w:pos="851"/>
        <w:tab w:val="left" w:pos="3969"/>
        <w:tab w:val="left" w:pos="5387"/>
        <w:tab w:val="right" w:pos="9072"/>
      </w:tabs>
      <w:suppressAutoHyphens w:val="0"/>
      <w:spacing w:after="0"/>
    </w:pPr>
    <w:rPr>
      <w:rFonts w:cs="Times New Roman"/>
      <w:sz w:val="24"/>
      <w:szCs w:val="24"/>
      <w:lang w:eastAsia="cs-CZ"/>
    </w:rPr>
  </w:style>
  <w:style w:type="character" w:customStyle="1" w:styleId="textChar">
    <w:name w:val="text Char"/>
    <w:basedOn w:val="Standardnpsmoodstavce"/>
    <w:link w:val="text"/>
    <w:rsid w:val="008454DD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StylKurzvaZa6b">
    <w:name w:val="Styl Kurzíva Za:  6 b."/>
    <w:basedOn w:val="Normln"/>
    <w:link w:val="StylKurzvaZa6bChar"/>
    <w:autoRedefine/>
    <w:rsid w:val="008454DD"/>
    <w:pPr>
      <w:keepNext/>
      <w:suppressAutoHyphens w:val="0"/>
      <w:spacing w:after="0"/>
    </w:pPr>
    <w:rPr>
      <w:rFonts w:cs="Times New Roman"/>
      <w:i/>
      <w:iCs/>
      <w:szCs w:val="20"/>
    </w:rPr>
  </w:style>
  <w:style w:type="character" w:customStyle="1" w:styleId="StylKurzvaZa6bChar">
    <w:name w:val="Styl Kurzíva Za:  6 b. Char"/>
    <w:link w:val="StylKurzvaZa6b"/>
    <w:rsid w:val="008454DD"/>
    <w:rPr>
      <w:rFonts w:ascii="Arial" w:eastAsia="Times New Roman" w:hAnsi="Arial" w:cs="Times New Roman"/>
      <w:i/>
      <w:iCs/>
      <w:szCs w:val="20"/>
    </w:rPr>
  </w:style>
  <w:style w:type="paragraph" w:customStyle="1" w:styleId="Styl2">
    <w:name w:val="Styl2"/>
    <w:basedOn w:val="Normln"/>
    <w:next w:val="Normln"/>
    <w:rsid w:val="008454DD"/>
    <w:pPr>
      <w:suppressAutoHyphens w:val="0"/>
      <w:spacing w:before="60" w:after="0"/>
    </w:pPr>
    <w:rPr>
      <w:rFonts w:ascii="Arial Narrow" w:hAnsi="Arial Narrow" w:cs="Times New Roman"/>
      <w:sz w:val="24"/>
      <w:szCs w:val="20"/>
      <w:lang w:eastAsia="cs-CZ"/>
    </w:rPr>
  </w:style>
  <w:style w:type="character" w:customStyle="1" w:styleId="bntextChar">
    <w:name w:val="běžný text Char"/>
    <w:basedOn w:val="Standardnpsmoodstavce"/>
    <w:link w:val="bntext"/>
    <w:locked/>
    <w:rsid w:val="008454DD"/>
    <w:rPr>
      <w:rFonts w:ascii="Calibri" w:hAnsi="Calibri"/>
    </w:rPr>
  </w:style>
  <w:style w:type="paragraph" w:customStyle="1" w:styleId="bntext">
    <w:name w:val="běžný text"/>
    <w:basedOn w:val="Normln"/>
    <w:link w:val="bntextChar"/>
    <w:rsid w:val="008454DD"/>
    <w:pPr>
      <w:suppressAutoHyphens w:val="0"/>
      <w:spacing w:line="276" w:lineRule="auto"/>
      <w:ind w:firstLine="709"/>
    </w:pPr>
    <w:rPr>
      <w:rFonts w:ascii="Calibri" w:eastAsiaTheme="minorHAnsi" w:hAnsi="Calibri" w:cstheme="minorBidi"/>
      <w:lang w:eastAsia="en-US"/>
    </w:rPr>
  </w:style>
  <w:style w:type="character" w:customStyle="1" w:styleId="Nadpis2Char0">
    <w:name w:val="Nadpis č.2 Char"/>
    <w:basedOn w:val="Standardnpsmoodstavce"/>
    <w:link w:val="Nadpis2"/>
    <w:locked/>
    <w:rsid w:val="008454DD"/>
    <w:rPr>
      <w:rFonts w:ascii="Calibri" w:hAnsi="Calibri"/>
      <w:b/>
      <w:bCs/>
    </w:rPr>
  </w:style>
  <w:style w:type="paragraph" w:customStyle="1" w:styleId="Nadpis2">
    <w:name w:val="Nadpis č.2"/>
    <w:basedOn w:val="Normln"/>
    <w:link w:val="Nadpis2Char0"/>
    <w:rsid w:val="008454DD"/>
    <w:pPr>
      <w:numPr>
        <w:numId w:val="10"/>
      </w:numPr>
      <w:suppressAutoHyphens w:val="0"/>
    </w:pPr>
    <w:rPr>
      <w:rFonts w:ascii="Calibri" w:eastAsiaTheme="minorHAnsi" w:hAnsi="Calibri" w:cstheme="minorBidi"/>
      <w:b/>
      <w:bCs/>
      <w:lang w:eastAsia="en-US"/>
    </w:rPr>
  </w:style>
  <w:style w:type="paragraph" w:styleId="Zkladntextodsazen2">
    <w:name w:val="Body Text Indent 2"/>
    <w:basedOn w:val="Normln"/>
    <w:link w:val="Zkladntextodsazen2Char1"/>
    <w:uiPriority w:val="99"/>
    <w:semiHidden/>
    <w:unhideWhenUsed/>
    <w:rsid w:val="008454DD"/>
    <w:pPr>
      <w:spacing w:line="480" w:lineRule="auto"/>
      <w:ind w:left="283"/>
    </w:pPr>
  </w:style>
  <w:style w:type="character" w:customStyle="1" w:styleId="Zkladntextodsazen2Char1">
    <w:name w:val="Základní text odsazený 2 Char1"/>
    <w:basedOn w:val="Standardnpsmoodstavce"/>
    <w:link w:val="Zkladntextodsazen2"/>
    <w:uiPriority w:val="99"/>
    <w:semiHidden/>
    <w:rsid w:val="008454DD"/>
    <w:rPr>
      <w:rFonts w:ascii="Arial" w:eastAsia="Times New Roman" w:hAnsi="Arial" w:cs="Arial"/>
      <w:lang w:eastAsia="ar-SA"/>
    </w:rPr>
  </w:style>
  <w:style w:type="paragraph" w:customStyle="1" w:styleId="Default">
    <w:name w:val="Default"/>
    <w:rsid w:val="008454DD"/>
    <w:pPr>
      <w:autoSpaceDE w:val="0"/>
      <w:autoSpaceDN w:val="0"/>
      <w:adjustRightInd w:val="0"/>
      <w:spacing w:after="0" w:line="240" w:lineRule="auto"/>
    </w:pPr>
    <w:rPr>
      <w:rFonts w:ascii="ISOCPEUR" w:eastAsia="Times New Roman" w:hAnsi="ISOCPEUR" w:cs="ISOCPEUR"/>
      <w:color w:val="000000"/>
      <w:sz w:val="24"/>
      <w:szCs w:val="24"/>
      <w:lang w:eastAsia="cs-CZ"/>
    </w:rPr>
  </w:style>
  <w:style w:type="paragraph" w:customStyle="1" w:styleId="StyltextPrvndek063cm">
    <w:name w:val="Styl text + První řádek:  063 cm"/>
    <w:basedOn w:val="text"/>
    <w:rsid w:val="003075C4"/>
    <w:pPr>
      <w:tabs>
        <w:tab w:val="clear" w:pos="851"/>
        <w:tab w:val="clear" w:pos="3969"/>
        <w:tab w:val="clear" w:pos="5387"/>
        <w:tab w:val="clear" w:pos="9072"/>
      </w:tabs>
      <w:ind w:firstLine="357"/>
      <w:jc w:val="left"/>
    </w:pPr>
    <w:rPr>
      <w:szCs w:val="20"/>
    </w:rPr>
  </w:style>
  <w:style w:type="character" w:customStyle="1" w:styleId="Styl12b">
    <w:name w:val="Styl 12 b."/>
    <w:rsid w:val="003075C4"/>
    <w:rPr>
      <w:sz w:val="22"/>
    </w:rPr>
  </w:style>
  <w:style w:type="paragraph" w:customStyle="1" w:styleId="StylodstavecArial11bPrvndek1cm">
    <w:name w:val="Styl odstavec + Arial 11 b. První řádek:  1 cm"/>
    <w:basedOn w:val="odstavec0"/>
    <w:rsid w:val="00C75069"/>
    <w:pPr>
      <w:suppressAutoHyphens w:val="0"/>
      <w:autoSpaceDE w:val="0"/>
      <w:autoSpaceDN w:val="0"/>
      <w:spacing w:after="0"/>
    </w:pPr>
    <w:rPr>
      <w:rFonts w:eastAsia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23844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23844"/>
    <w:rPr>
      <w:rFonts w:ascii="Arial" w:eastAsia="Times New Roman" w:hAnsi="Arial" w:cs="Arial"/>
      <w:sz w:val="16"/>
      <w:szCs w:val="16"/>
      <w:lang w:eastAsia="ar-SA"/>
    </w:rPr>
  </w:style>
  <w:style w:type="paragraph" w:styleId="Prosttext">
    <w:name w:val="Plain Text"/>
    <w:basedOn w:val="Normln"/>
    <w:link w:val="ProsttextChar"/>
    <w:rsid w:val="006420B8"/>
    <w:pPr>
      <w:suppressAutoHyphens w:val="0"/>
      <w:spacing w:after="0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ProsttextChar1">
    <w:name w:val="Prostý text Char1"/>
    <w:basedOn w:val="Standardnpsmoodstavce"/>
    <w:uiPriority w:val="99"/>
    <w:semiHidden/>
    <w:rsid w:val="006420B8"/>
    <w:rPr>
      <w:rFonts w:ascii="Consolas" w:eastAsia="Times New Roman" w:hAnsi="Consolas" w:cs="Consolas"/>
      <w:sz w:val="21"/>
      <w:szCs w:val="21"/>
      <w:lang w:eastAsia="ar-SA"/>
    </w:rPr>
  </w:style>
  <w:style w:type="character" w:customStyle="1" w:styleId="TPOOdstavecChar">
    <w:name w:val="TPO Odstavec Char"/>
    <w:link w:val="TPOOdstavec"/>
    <w:rsid w:val="00AC300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1">
    <w:name w:val="Normální1"/>
    <w:basedOn w:val="Normln"/>
    <w:rsid w:val="00FE60A3"/>
    <w:pPr>
      <w:widowControl w:val="0"/>
      <w:autoSpaceDE w:val="0"/>
      <w:spacing w:after="0"/>
    </w:pPr>
    <w:rPr>
      <w:rFonts w:ascii="Times New Roman" w:hAnsi="Times New Roman" w:cs="Times New Roman"/>
      <w:color w:val="000000"/>
      <w:kern w:val="1"/>
      <w:sz w:val="24"/>
      <w:szCs w:val="24"/>
      <w:lang w:eastAsia="zh-CN" w:bidi="hi-IN"/>
    </w:rPr>
  </w:style>
  <w:style w:type="paragraph" w:styleId="Zkladntext2">
    <w:name w:val="Body Text 2"/>
    <w:basedOn w:val="Normln"/>
    <w:link w:val="Zkladntext2Char1"/>
    <w:uiPriority w:val="99"/>
    <w:unhideWhenUsed/>
    <w:rsid w:val="009259AB"/>
    <w:pPr>
      <w:spacing w:line="480" w:lineRule="auto"/>
    </w:pPr>
  </w:style>
  <w:style w:type="character" w:customStyle="1" w:styleId="Zkladntext2Char1">
    <w:name w:val="Základní text 2 Char1"/>
    <w:basedOn w:val="Standardnpsmoodstavce"/>
    <w:link w:val="Zkladntext2"/>
    <w:uiPriority w:val="99"/>
    <w:rsid w:val="009259AB"/>
    <w:rPr>
      <w:rFonts w:ascii="Arial" w:eastAsia="Times New Roman" w:hAnsi="Arial" w:cs="Arial"/>
      <w:lang w:eastAsia="ar-SA"/>
    </w:rPr>
  </w:style>
  <w:style w:type="paragraph" w:customStyle="1" w:styleId="Zkladntext23">
    <w:name w:val="Základní text 23"/>
    <w:basedOn w:val="Normln"/>
    <w:rsid w:val="000D2E27"/>
    <w:pPr>
      <w:suppressAutoHyphens w:val="0"/>
      <w:overflowPunct w:val="0"/>
      <w:autoSpaceDE w:val="0"/>
      <w:autoSpaceDN w:val="0"/>
      <w:adjustRightInd w:val="0"/>
      <w:spacing w:after="0" w:line="360" w:lineRule="exact"/>
      <w:textAlignment w:val="baseline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Textnormy">
    <w:name w:val="Text normy"/>
    <w:rsid w:val="00031CAB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ormln2">
    <w:name w:val="Normální2"/>
    <w:basedOn w:val="Normln"/>
    <w:rsid w:val="00113F17"/>
    <w:pPr>
      <w:widowControl w:val="0"/>
      <w:autoSpaceDE w:val="0"/>
      <w:spacing w:after="0"/>
    </w:pPr>
    <w:rPr>
      <w:rFonts w:ascii="Times New Roman" w:hAnsi="Times New Roman" w:cs="Times New Roman"/>
      <w:color w:val="000000"/>
      <w:kern w:val="1"/>
      <w:sz w:val="24"/>
      <w:szCs w:val="24"/>
      <w:lang w:eastAsia="zh-CN" w:bidi="hi-IN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C45978"/>
    <w:pPr>
      <w:ind w:firstLine="360"/>
    </w:pPr>
  </w:style>
  <w:style w:type="character" w:customStyle="1" w:styleId="Zkladntext-prvnodsazenChar">
    <w:name w:val="Základní text - první odsazený Char"/>
    <w:basedOn w:val="ZkladntextChar1"/>
    <w:link w:val="Zkladntext-prvnodsazen"/>
    <w:uiPriority w:val="99"/>
    <w:rsid w:val="00C45978"/>
    <w:rPr>
      <w:rFonts w:ascii="Arial" w:eastAsia="Times New Roman" w:hAnsi="Arial" w:cs="Arial"/>
      <w:lang w:eastAsia="ar-SA"/>
    </w:rPr>
  </w:style>
  <w:style w:type="paragraph" w:customStyle="1" w:styleId="A">
    <w:name w:val="A"/>
    <w:basedOn w:val="Normln"/>
    <w:link w:val="AChar"/>
    <w:qFormat/>
    <w:rsid w:val="00C939F1"/>
    <w:pPr>
      <w:suppressAutoHyphens w:val="0"/>
      <w:spacing w:after="60"/>
    </w:pPr>
    <w:rPr>
      <w:rFonts w:ascii="Calibri" w:eastAsia="Calibri" w:hAnsi="Calibri" w:cs="Times New Roman"/>
      <w:szCs w:val="20"/>
      <w:lang w:eastAsia="en-US"/>
    </w:rPr>
  </w:style>
  <w:style w:type="character" w:customStyle="1" w:styleId="AChar">
    <w:name w:val="A Char"/>
    <w:link w:val="A"/>
    <w:rsid w:val="00C939F1"/>
    <w:rPr>
      <w:rFonts w:ascii="Calibri" w:eastAsia="Calibri" w:hAnsi="Calibri" w:cs="Times New Roman"/>
      <w:szCs w:val="20"/>
    </w:rPr>
  </w:style>
  <w:style w:type="paragraph" w:customStyle="1" w:styleId="Normln3">
    <w:name w:val="Normální3"/>
    <w:basedOn w:val="Normln"/>
    <w:rsid w:val="00EA2A3C"/>
    <w:pPr>
      <w:widowControl w:val="0"/>
      <w:autoSpaceDE w:val="0"/>
      <w:spacing w:after="0"/>
    </w:pPr>
    <w:rPr>
      <w:rFonts w:ascii="Times New Roman" w:hAnsi="Times New Roman" w:cs="Times New Roman"/>
      <w:color w:val="000000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6DF51-B8B1-4275-9D1F-43EDD0FD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937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mikulin</dc:creator>
  <cp:lastModifiedBy>Tomas</cp:lastModifiedBy>
  <cp:revision>20</cp:revision>
  <cp:lastPrinted>2021-02-21T19:29:00Z</cp:lastPrinted>
  <dcterms:created xsi:type="dcterms:W3CDTF">2017-03-06T07:34:00Z</dcterms:created>
  <dcterms:modified xsi:type="dcterms:W3CDTF">2021-02-21T19:30:00Z</dcterms:modified>
</cp:coreProperties>
</file>